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4CEB2" w14:textId="77777777" w:rsidR="00E50D77" w:rsidRPr="0044521D" w:rsidRDefault="00E50D77">
      <w:pPr>
        <w:spacing w:before="6" w:line="100" w:lineRule="exact"/>
        <w:rPr>
          <w:rFonts w:ascii="Calibri" w:hAnsi="Calibri" w:cs="Calibri"/>
          <w:sz w:val="24"/>
          <w:szCs w:val="24"/>
          <w:lang w:val="ro-RO"/>
        </w:rPr>
      </w:pPr>
    </w:p>
    <w:p w14:paraId="0A4A3339" w14:textId="77777777" w:rsidR="00E50D77" w:rsidRPr="0044521D" w:rsidRDefault="00E50D77">
      <w:pPr>
        <w:spacing w:line="200" w:lineRule="exact"/>
        <w:rPr>
          <w:rFonts w:ascii="Calibri" w:hAnsi="Calibri" w:cs="Calibri"/>
          <w:sz w:val="24"/>
          <w:szCs w:val="24"/>
          <w:lang w:val="ro-RO"/>
        </w:rPr>
      </w:pPr>
    </w:p>
    <w:p w14:paraId="5B9BB9CB" w14:textId="77777777" w:rsidR="00E50D77" w:rsidRPr="0044521D" w:rsidRDefault="00E50D77">
      <w:pPr>
        <w:spacing w:line="200" w:lineRule="exact"/>
        <w:rPr>
          <w:rFonts w:ascii="Calibri" w:hAnsi="Calibri" w:cs="Calibri"/>
          <w:sz w:val="24"/>
          <w:szCs w:val="24"/>
          <w:lang w:val="ro-RO"/>
        </w:rPr>
      </w:pPr>
    </w:p>
    <w:p w14:paraId="00338168" w14:textId="004CCB3B" w:rsidR="00930241" w:rsidRPr="0044521D" w:rsidRDefault="00930241" w:rsidP="00930241">
      <w:pPr>
        <w:jc w:val="right"/>
        <w:rPr>
          <w:rFonts w:ascii="Calibri" w:eastAsia="Calibri" w:hAnsi="Calibri" w:cs="Calibri"/>
          <w:i/>
          <w:sz w:val="24"/>
          <w:szCs w:val="24"/>
          <w:lang w:val="ro-RO"/>
        </w:rPr>
      </w:pPr>
      <w:r w:rsidRPr="0044521D">
        <w:rPr>
          <w:rFonts w:ascii="Calibri" w:eastAsia="Calibri" w:hAnsi="Calibri" w:cs="Calibri"/>
          <w:i/>
          <w:sz w:val="24"/>
          <w:szCs w:val="24"/>
          <w:lang w:val="ro-RO"/>
        </w:rPr>
        <w:t xml:space="preserve">                                                                                                                 </w:t>
      </w:r>
    </w:p>
    <w:p w14:paraId="52F83265" w14:textId="77777777" w:rsidR="00930241" w:rsidRPr="0044521D" w:rsidRDefault="00930241" w:rsidP="00930241">
      <w:pPr>
        <w:jc w:val="right"/>
        <w:rPr>
          <w:rFonts w:ascii="Calibri" w:eastAsia="Calibri" w:hAnsi="Calibri" w:cs="Calibri"/>
          <w:i/>
          <w:sz w:val="24"/>
          <w:szCs w:val="24"/>
          <w:lang w:val="ro-RO"/>
        </w:rPr>
      </w:pPr>
    </w:p>
    <w:p w14:paraId="16B22EB4" w14:textId="77777777" w:rsidR="00930241" w:rsidRPr="0044521D" w:rsidRDefault="00930241" w:rsidP="00930241">
      <w:pPr>
        <w:jc w:val="right"/>
        <w:rPr>
          <w:rFonts w:ascii="Calibri" w:hAnsi="Calibri" w:cs="Calibri"/>
          <w:b/>
          <w:sz w:val="24"/>
          <w:szCs w:val="24"/>
          <w:lang w:val="ro-RO"/>
        </w:rPr>
      </w:pPr>
      <w:r w:rsidRPr="0044521D">
        <w:rPr>
          <w:rFonts w:ascii="Calibri" w:eastAsia="Calibri" w:hAnsi="Calibri" w:cs="Calibri"/>
          <w:i/>
          <w:sz w:val="24"/>
          <w:szCs w:val="24"/>
          <w:lang w:val="ro-RO"/>
        </w:rPr>
        <w:t xml:space="preserve"> </w:t>
      </w:r>
    </w:p>
    <w:p w14:paraId="4CB6615E" w14:textId="77777777" w:rsidR="00E50D77" w:rsidRPr="0044521D" w:rsidRDefault="00E50D77">
      <w:pPr>
        <w:spacing w:line="200" w:lineRule="exact"/>
        <w:rPr>
          <w:rFonts w:ascii="Calibri" w:hAnsi="Calibri" w:cs="Calibri"/>
          <w:sz w:val="24"/>
          <w:szCs w:val="24"/>
          <w:lang w:val="ro-RO"/>
        </w:rPr>
      </w:pPr>
    </w:p>
    <w:p w14:paraId="0BC232E9" w14:textId="77777777" w:rsidR="00E50D77" w:rsidRPr="0044521D" w:rsidRDefault="00E50D77">
      <w:pPr>
        <w:spacing w:line="200" w:lineRule="exact"/>
        <w:rPr>
          <w:rFonts w:ascii="Calibri" w:hAnsi="Calibri" w:cs="Calibri"/>
          <w:sz w:val="24"/>
          <w:szCs w:val="24"/>
          <w:lang w:val="ro-RO"/>
        </w:rPr>
      </w:pPr>
    </w:p>
    <w:p w14:paraId="3427CD5E" w14:textId="77777777" w:rsidR="00E50D77" w:rsidRPr="0044521D" w:rsidRDefault="00E50D77">
      <w:pPr>
        <w:spacing w:line="200" w:lineRule="exact"/>
        <w:rPr>
          <w:rFonts w:ascii="Calibri" w:hAnsi="Calibri" w:cs="Calibri"/>
          <w:sz w:val="24"/>
          <w:szCs w:val="24"/>
          <w:lang w:val="ro-RO"/>
        </w:rPr>
      </w:pPr>
    </w:p>
    <w:p w14:paraId="75FE55E1" w14:textId="77777777" w:rsidR="00E50D77" w:rsidRPr="0044521D" w:rsidRDefault="00E50D77">
      <w:pPr>
        <w:spacing w:line="200" w:lineRule="exact"/>
        <w:rPr>
          <w:rFonts w:ascii="Calibri" w:hAnsi="Calibri" w:cs="Calibri"/>
          <w:sz w:val="24"/>
          <w:szCs w:val="24"/>
          <w:lang w:val="ro-RO"/>
        </w:rPr>
      </w:pPr>
    </w:p>
    <w:p w14:paraId="39318490" w14:textId="77777777" w:rsidR="00E50D77" w:rsidRPr="0044521D" w:rsidRDefault="00E50D77">
      <w:pPr>
        <w:spacing w:line="200" w:lineRule="exact"/>
        <w:rPr>
          <w:rFonts w:ascii="Calibri" w:hAnsi="Calibri" w:cs="Calibri"/>
          <w:sz w:val="24"/>
          <w:szCs w:val="24"/>
          <w:lang w:val="ro-RO"/>
        </w:rPr>
      </w:pPr>
    </w:p>
    <w:p w14:paraId="3BB74A7A" w14:textId="77777777" w:rsidR="00E50D77" w:rsidRPr="0044521D" w:rsidRDefault="00E50D77">
      <w:pPr>
        <w:spacing w:line="200" w:lineRule="exact"/>
        <w:rPr>
          <w:rFonts w:ascii="Calibri" w:hAnsi="Calibri" w:cs="Calibri"/>
          <w:sz w:val="24"/>
          <w:szCs w:val="24"/>
          <w:lang w:val="ro-RO"/>
        </w:rPr>
      </w:pPr>
    </w:p>
    <w:p w14:paraId="01B0ECB6" w14:textId="77777777" w:rsidR="00E50D77" w:rsidRPr="0044521D" w:rsidRDefault="00E50D77">
      <w:pPr>
        <w:spacing w:line="200" w:lineRule="exact"/>
        <w:rPr>
          <w:rFonts w:ascii="Calibri" w:hAnsi="Calibri" w:cs="Calibri"/>
          <w:sz w:val="24"/>
          <w:szCs w:val="24"/>
          <w:lang w:val="ro-RO"/>
        </w:rPr>
      </w:pPr>
    </w:p>
    <w:p w14:paraId="7B75B30B" w14:textId="77777777" w:rsidR="00E50D77" w:rsidRPr="0044521D" w:rsidRDefault="00E50D77">
      <w:pPr>
        <w:spacing w:line="200" w:lineRule="exact"/>
        <w:rPr>
          <w:rFonts w:ascii="Calibri" w:hAnsi="Calibri" w:cs="Calibri"/>
          <w:sz w:val="24"/>
          <w:szCs w:val="24"/>
          <w:lang w:val="ro-RO"/>
        </w:rPr>
      </w:pPr>
    </w:p>
    <w:p w14:paraId="6D629E4A" w14:textId="77777777" w:rsidR="00E50D77" w:rsidRPr="0044521D" w:rsidRDefault="00E50D77">
      <w:pPr>
        <w:spacing w:line="200" w:lineRule="exact"/>
        <w:rPr>
          <w:rFonts w:ascii="Calibri" w:hAnsi="Calibri" w:cs="Calibri"/>
          <w:sz w:val="24"/>
          <w:szCs w:val="24"/>
          <w:lang w:val="ro-RO"/>
        </w:rPr>
      </w:pPr>
    </w:p>
    <w:p w14:paraId="3B710302" w14:textId="5ECF0C82" w:rsidR="0069211A" w:rsidRPr="0044521D" w:rsidRDefault="0069211A" w:rsidP="001F15D8">
      <w:pPr>
        <w:ind w:left="2769" w:right="2280"/>
        <w:jc w:val="center"/>
        <w:rPr>
          <w:rFonts w:ascii="Calibri" w:eastAsia="Arial" w:hAnsi="Calibri" w:cs="Calibri"/>
          <w:sz w:val="24"/>
          <w:szCs w:val="24"/>
          <w:lang w:val="ro-RO"/>
        </w:rPr>
      </w:pPr>
      <w:r w:rsidRPr="0044521D">
        <w:rPr>
          <w:rFonts w:ascii="Calibri" w:eastAsia="Arial" w:hAnsi="Calibri" w:cs="Calibri"/>
          <w:b/>
          <w:spacing w:val="-1"/>
          <w:sz w:val="24"/>
          <w:szCs w:val="24"/>
          <w:lang w:val="ro-RO"/>
        </w:rPr>
        <w:t>C</w:t>
      </w:r>
      <w:r w:rsidRPr="0044521D">
        <w:rPr>
          <w:rFonts w:ascii="Calibri" w:eastAsia="Arial" w:hAnsi="Calibri" w:cs="Calibri"/>
          <w:b/>
          <w:spacing w:val="1"/>
          <w:sz w:val="24"/>
          <w:szCs w:val="24"/>
          <w:lang w:val="ro-RO"/>
        </w:rPr>
        <w:t>O</w:t>
      </w:r>
      <w:r w:rsidRPr="0044521D">
        <w:rPr>
          <w:rFonts w:ascii="Calibri" w:eastAsia="Arial" w:hAnsi="Calibri" w:cs="Calibri"/>
          <w:b/>
          <w:spacing w:val="-1"/>
          <w:sz w:val="24"/>
          <w:szCs w:val="24"/>
          <w:lang w:val="ro-RO"/>
        </w:rPr>
        <w:t>N</w:t>
      </w:r>
      <w:r w:rsidRPr="0044521D">
        <w:rPr>
          <w:rFonts w:ascii="Calibri" w:eastAsia="Arial" w:hAnsi="Calibri" w:cs="Calibri"/>
          <w:b/>
          <w:spacing w:val="-3"/>
          <w:sz w:val="24"/>
          <w:szCs w:val="24"/>
          <w:lang w:val="ro-RO"/>
        </w:rPr>
        <w:t>T</w:t>
      </w:r>
      <w:r w:rsidRPr="0044521D">
        <w:rPr>
          <w:rFonts w:ascii="Calibri" w:eastAsia="Arial" w:hAnsi="Calibri" w:cs="Calibri"/>
          <w:b/>
          <w:spacing w:val="4"/>
          <w:sz w:val="24"/>
          <w:szCs w:val="24"/>
          <w:lang w:val="ro-RO"/>
        </w:rPr>
        <w:t>R</w:t>
      </w:r>
      <w:r w:rsidRPr="0044521D">
        <w:rPr>
          <w:rFonts w:ascii="Calibri" w:eastAsia="Arial" w:hAnsi="Calibri" w:cs="Calibri"/>
          <w:b/>
          <w:spacing w:val="-6"/>
          <w:sz w:val="24"/>
          <w:szCs w:val="24"/>
          <w:lang w:val="ro-RO"/>
        </w:rPr>
        <w:t>A</w:t>
      </w: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T</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D</w:t>
      </w:r>
      <w:r w:rsidRPr="0044521D">
        <w:rPr>
          <w:rFonts w:ascii="Calibri" w:eastAsia="Arial" w:hAnsi="Calibri" w:cs="Calibri"/>
          <w:b/>
          <w:sz w:val="24"/>
          <w:szCs w:val="24"/>
          <w:lang w:val="ro-RO"/>
        </w:rPr>
        <w:t>E F</w:t>
      </w:r>
      <w:r w:rsidRPr="0044521D">
        <w:rPr>
          <w:rFonts w:ascii="Calibri" w:eastAsia="Arial" w:hAnsi="Calibri" w:cs="Calibri"/>
          <w:b/>
          <w:spacing w:val="1"/>
          <w:sz w:val="24"/>
          <w:szCs w:val="24"/>
          <w:lang w:val="ro-RO"/>
        </w:rPr>
        <w:t>IN</w:t>
      </w:r>
      <w:r w:rsidRPr="0044521D">
        <w:rPr>
          <w:rFonts w:ascii="Calibri" w:eastAsia="Arial" w:hAnsi="Calibri" w:cs="Calibri"/>
          <w:b/>
          <w:spacing w:val="-6"/>
          <w:sz w:val="24"/>
          <w:szCs w:val="24"/>
          <w:lang w:val="ro-RO"/>
        </w:rPr>
        <w:t>A</w:t>
      </w:r>
      <w:r w:rsidRPr="0044521D">
        <w:rPr>
          <w:rFonts w:ascii="Calibri" w:eastAsia="Arial" w:hAnsi="Calibri" w:cs="Calibri"/>
          <w:b/>
          <w:spacing w:val="3"/>
          <w:sz w:val="24"/>
          <w:szCs w:val="24"/>
          <w:lang w:val="ro-RO"/>
        </w:rPr>
        <w:t>NŢARE</w:t>
      </w:r>
    </w:p>
    <w:p w14:paraId="798D36BE" w14:textId="4FFCD07C" w:rsidR="0069211A" w:rsidRPr="0044521D" w:rsidRDefault="0069211A" w:rsidP="001F15D8">
      <w:pPr>
        <w:pStyle w:val="Heading5"/>
        <w:numPr>
          <w:ilvl w:val="0"/>
          <w:numId w:val="0"/>
        </w:numPr>
        <w:jc w:val="center"/>
        <w:rPr>
          <w:rFonts w:ascii="Calibri" w:hAnsi="Calibri" w:cs="Calibri"/>
          <w:i w:val="0"/>
          <w:sz w:val="24"/>
          <w:szCs w:val="24"/>
          <w:lang w:val="ro-RO" w:eastAsia="ro-RO"/>
        </w:rPr>
      </w:pPr>
      <w:r w:rsidRPr="0044521D">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44521D">
        <w:rPr>
          <w:rFonts w:ascii="Calibri" w:hAnsi="Calibri" w:cs="Calibri"/>
          <w:bCs w:val="0"/>
          <w:i w:val="0"/>
          <w:sz w:val="24"/>
          <w:szCs w:val="24"/>
          <w:lang w:val="ro-RO" w:eastAsia="ro-RO"/>
        </w:rPr>
        <w:t xml:space="preserve"> </w:t>
      </w:r>
      <w:bookmarkEnd w:id="0"/>
      <w:bookmarkEnd w:id="1"/>
      <w:bookmarkEnd w:id="2"/>
      <w:bookmarkEnd w:id="3"/>
      <w:bookmarkEnd w:id="4"/>
      <w:r w:rsidR="00BD1C56" w:rsidRPr="0044521D">
        <w:rPr>
          <w:rFonts w:ascii="Calibri" w:hAnsi="Calibri" w:cs="Calibri"/>
          <w:bCs w:val="0"/>
          <w:i w:val="0"/>
          <w:sz w:val="24"/>
          <w:szCs w:val="24"/>
          <w:lang w:val="ro-RO" w:eastAsia="ro-RO"/>
        </w:rPr>
        <w:t>..............................</w:t>
      </w:r>
    </w:p>
    <w:p w14:paraId="397A211E" w14:textId="77777777" w:rsidR="0069211A" w:rsidRPr="0044521D" w:rsidRDefault="0069211A" w:rsidP="001F15D8">
      <w:pPr>
        <w:spacing w:line="200" w:lineRule="exact"/>
        <w:jc w:val="center"/>
        <w:rPr>
          <w:rFonts w:ascii="Calibri" w:hAnsi="Calibri" w:cs="Calibri"/>
          <w:sz w:val="24"/>
          <w:szCs w:val="24"/>
          <w:lang w:val="ro-RO"/>
        </w:rPr>
      </w:pPr>
    </w:p>
    <w:p w14:paraId="1D554CC0" w14:textId="77777777" w:rsidR="0069211A" w:rsidRPr="0044521D" w:rsidRDefault="0069211A" w:rsidP="001F15D8">
      <w:pPr>
        <w:spacing w:line="200" w:lineRule="exact"/>
        <w:jc w:val="center"/>
        <w:rPr>
          <w:rFonts w:ascii="Calibri" w:hAnsi="Calibri" w:cs="Calibri"/>
          <w:sz w:val="24"/>
          <w:szCs w:val="24"/>
          <w:lang w:val="ro-RO"/>
        </w:rPr>
      </w:pPr>
    </w:p>
    <w:p w14:paraId="6C6E14D9" w14:textId="77777777" w:rsidR="0069211A" w:rsidRPr="0044521D" w:rsidRDefault="0069211A" w:rsidP="001F15D8">
      <w:pPr>
        <w:spacing w:line="200" w:lineRule="exact"/>
        <w:jc w:val="center"/>
        <w:rPr>
          <w:rFonts w:ascii="Calibri" w:hAnsi="Calibri" w:cs="Calibri"/>
          <w:sz w:val="24"/>
          <w:szCs w:val="24"/>
          <w:lang w:val="ro-RO"/>
        </w:rPr>
      </w:pPr>
    </w:p>
    <w:p w14:paraId="5622C463" w14:textId="77777777" w:rsidR="0069211A" w:rsidRPr="0044521D" w:rsidRDefault="0069211A" w:rsidP="001F15D8">
      <w:pPr>
        <w:spacing w:line="200" w:lineRule="exact"/>
        <w:jc w:val="center"/>
        <w:rPr>
          <w:rFonts w:ascii="Calibri" w:hAnsi="Calibri" w:cs="Calibri"/>
          <w:sz w:val="24"/>
          <w:szCs w:val="24"/>
          <w:lang w:val="ro-RO"/>
        </w:rPr>
      </w:pPr>
    </w:p>
    <w:p w14:paraId="0ED4F80A" w14:textId="006D9801" w:rsidR="0069211A" w:rsidRPr="0044521D" w:rsidRDefault="0069211A" w:rsidP="001F15D8">
      <w:pPr>
        <w:spacing w:line="240" w:lineRule="exact"/>
        <w:ind w:right="9"/>
        <w:jc w:val="center"/>
        <w:rPr>
          <w:rFonts w:ascii="Calibri" w:eastAsia="Arial" w:hAnsi="Calibri" w:cs="Calibri"/>
          <w:sz w:val="24"/>
          <w:szCs w:val="24"/>
          <w:lang w:val="ro-RO"/>
        </w:rPr>
      </w:pPr>
      <w:r w:rsidRPr="0044521D">
        <w:rPr>
          <w:rFonts w:ascii="Calibri" w:eastAsia="Arial" w:hAnsi="Calibri" w:cs="Calibri"/>
          <w:b/>
          <w:spacing w:val="-1"/>
          <w:position w:val="-1"/>
          <w:sz w:val="24"/>
          <w:szCs w:val="24"/>
          <w:lang w:val="ro-RO"/>
        </w:rPr>
        <w:t>NR</w:t>
      </w:r>
      <w:r w:rsidRPr="0044521D">
        <w:rPr>
          <w:rFonts w:ascii="Calibri" w:eastAsia="Arial" w:hAnsi="Calibri" w:cs="Calibri"/>
          <w:b/>
          <w:position w:val="-1"/>
          <w:sz w:val="24"/>
          <w:szCs w:val="24"/>
          <w:lang w:val="ro-RO"/>
        </w:rPr>
        <w:t xml:space="preserve">: </w:t>
      </w:r>
      <w:r w:rsidR="00BD1C56" w:rsidRPr="0044521D">
        <w:rPr>
          <w:rFonts w:ascii="Calibri" w:eastAsia="Arial" w:hAnsi="Calibri" w:cs="Calibri"/>
          <w:b/>
          <w:position w:val="-1"/>
          <w:sz w:val="24"/>
          <w:szCs w:val="24"/>
          <w:lang w:val="ro-RO"/>
        </w:rPr>
        <w:t>.........................</w:t>
      </w:r>
    </w:p>
    <w:p w14:paraId="1B3C4498" w14:textId="77777777" w:rsidR="0069211A" w:rsidRPr="0044521D" w:rsidRDefault="0069211A" w:rsidP="001F15D8">
      <w:pPr>
        <w:spacing w:line="200" w:lineRule="exact"/>
        <w:jc w:val="center"/>
        <w:rPr>
          <w:rFonts w:ascii="Calibri" w:hAnsi="Calibri" w:cs="Calibri"/>
          <w:sz w:val="24"/>
          <w:szCs w:val="24"/>
          <w:lang w:val="ro-RO"/>
        </w:rPr>
      </w:pPr>
    </w:p>
    <w:p w14:paraId="72202E18" w14:textId="77777777" w:rsidR="0069211A" w:rsidRPr="0044521D" w:rsidRDefault="0069211A" w:rsidP="001F15D8">
      <w:pPr>
        <w:spacing w:before="18" w:line="360" w:lineRule="auto"/>
        <w:jc w:val="center"/>
        <w:rPr>
          <w:rFonts w:ascii="Calibri" w:hAnsi="Calibri" w:cs="Calibri"/>
          <w:sz w:val="24"/>
          <w:szCs w:val="24"/>
          <w:lang w:val="ro-RO"/>
        </w:rPr>
      </w:pPr>
    </w:p>
    <w:p w14:paraId="7E0652CD" w14:textId="13778AFB" w:rsidR="00C845EB" w:rsidRPr="0044521D" w:rsidRDefault="0069211A" w:rsidP="001F15D8">
      <w:pPr>
        <w:spacing w:before="32" w:line="360" w:lineRule="auto"/>
        <w:ind w:right="9"/>
        <w:jc w:val="center"/>
        <w:rPr>
          <w:rFonts w:ascii="Calibri" w:hAnsi="Calibri" w:cs="Calibri"/>
          <w:b/>
          <w:bCs/>
          <w:sz w:val="24"/>
          <w:szCs w:val="24"/>
          <w:lang w:val="ro-RO"/>
        </w:rPr>
      </w:pPr>
      <w:r w:rsidRPr="0044521D">
        <w:rPr>
          <w:rFonts w:ascii="Calibri" w:eastAsia="Arial" w:hAnsi="Calibri" w:cs="Calibri"/>
          <w:b/>
          <w:spacing w:val="-1"/>
          <w:sz w:val="24"/>
          <w:szCs w:val="24"/>
          <w:lang w:val="ro-RO"/>
        </w:rPr>
        <w:t>BENE</w:t>
      </w:r>
      <w:r w:rsidRPr="0044521D">
        <w:rPr>
          <w:rFonts w:ascii="Calibri" w:eastAsia="Arial" w:hAnsi="Calibri" w:cs="Calibri"/>
          <w:b/>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C</w:t>
      </w:r>
      <w:r w:rsidRPr="0044521D">
        <w:rPr>
          <w:rFonts w:ascii="Calibri" w:eastAsia="Arial" w:hAnsi="Calibri" w:cs="Calibri"/>
          <w:b/>
          <w:spacing w:val="3"/>
          <w:sz w:val="24"/>
          <w:szCs w:val="24"/>
          <w:lang w:val="ro-RO"/>
        </w:rPr>
        <w:t>I</w:t>
      </w:r>
      <w:r w:rsidRPr="0044521D">
        <w:rPr>
          <w:rFonts w:ascii="Calibri" w:eastAsia="Arial" w:hAnsi="Calibri" w:cs="Calibri"/>
          <w:b/>
          <w:spacing w:val="-6"/>
          <w:sz w:val="24"/>
          <w:szCs w:val="24"/>
          <w:lang w:val="ro-RO"/>
        </w:rPr>
        <w:t>A</w:t>
      </w:r>
      <w:r w:rsidRPr="0044521D">
        <w:rPr>
          <w:rFonts w:ascii="Calibri" w:eastAsia="Arial" w:hAnsi="Calibri" w:cs="Calibri"/>
          <w:b/>
          <w:spacing w:val="-1"/>
          <w:sz w:val="24"/>
          <w:szCs w:val="24"/>
          <w:lang w:val="ro-RO"/>
        </w:rPr>
        <w:t>R</w:t>
      </w:r>
      <w:r w:rsidRPr="0044521D">
        <w:rPr>
          <w:rFonts w:ascii="Calibri" w:eastAsia="Arial" w:hAnsi="Calibri" w:cs="Calibri"/>
          <w:b/>
          <w:sz w:val="24"/>
          <w:szCs w:val="24"/>
          <w:lang w:val="ro-RO"/>
        </w:rPr>
        <w:t xml:space="preserve">: </w:t>
      </w:r>
      <w:r w:rsidR="00BD1C56" w:rsidRPr="0044521D">
        <w:rPr>
          <w:rFonts w:ascii="Calibri" w:hAnsi="Calibri" w:cs="Calibri"/>
          <w:b/>
          <w:sz w:val="24"/>
          <w:szCs w:val="24"/>
          <w:lang w:val="ro-RO"/>
        </w:rPr>
        <w:t>………………….</w:t>
      </w:r>
    </w:p>
    <w:p w14:paraId="122D51A9" w14:textId="53A37869" w:rsidR="0069211A" w:rsidRPr="0044521D" w:rsidRDefault="0069211A" w:rsidP="001F15D8">
      <w:pPr>
        <w:spacing w:before="32" w:line="360" w:lineRule="auto"/>
        <w:ind w:right="9"/>
        <w:jc w:val="center"/>
        <w:rPr>
          <w:rFonts w:ascii="Calibri" w:eastAsia="Arial" w:hAnsi="Calibri" w:cs="Calibri"/>
          <w:b/>
          <w:sz w:val="24"/>
          <w:szCs w:val="24"/>
          <w:lang w:val="ro-RO"/>
        </w:rPr>
      </w:pPr>
    </w:p>
    <w:p w14:paraId="6FA27331" w14:textId="74BE0954" w:rsidR="0069211A" w:rsidRPr="0044521D" w:rsidRDefault="0069211A" w:rsidP="001F15D8">
      <w:pPr>
        <w:autoSpaceDE w:val="0"/>
        <w:autoSpaceDN w:val="0"/>
        <w:adjustRightInd w:val="0"/>
        <w:spacing w:line="360" w:lineRule="auto"/>
        <w:jc w:val="center"/>
        <w:rPr>
          <w:rFonts w:ascii="Calibri" w:hAnsi="Calibri" w:cs="Calibri"/>
          <w:b/>
          <w:bCs/>
          <w:sz w:val="24"/>
          <w:szCs w:val="24"/>
          <w:lang w:val="ro-RO"/>
        </w:rPr>
      </w:pPr>
      <w:r w:rsidRPr="0044521D">
        <w:rPr>
          <w:rFonts w:ascii="Calibri" w:eastAsia="Arial" w:hAnsi="Calibri" w:cs="Calibri"/>
          <w:b/>
          <w:spacing w:val="-3"/>
          <w:sz w:val="24"/>
          <w:szCs w:val="24"/>
          <w:lang w:val="ro-RO"/>
        </w:rPr>
        <w:t>T</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T</w:t>
      </w:r>
      <w:r w:rsidRPr="0044521D">
        <w:rPr>
          <w:rFonts w:ascii="Calibri" w:eastAsia="Arial" w:hAnsi="Calibri" w:cs="Calibri"/>
          <w:b/>
          <w:spacing w:val="2"/>
          <w:sz w:val="24"/>
          <w:szCs w:val="24"/>
          <w:lang w:val="ro-RO"/>
        </w:rPr>
        <w:t>L</w:t>
      </w:r>
      <w:r w:rsidRPr="0044521D">
        <w:rPr>
          <w:rFonts w:ascii="Calibri" w:eastAsia="Arial" w:hAnsi="Calibri" w:cs="Calibri"/>
          <w:b/>
          <w:spacing w:val="-1"/>
          <w:sz w:val="24"/>
          <w:szCs w:val="24"/>
          <w:lang w:val="ro-RO"/>
        </w:rPr>
        <w:t>U</w:t>
      </w:r>
      <w:r w:rsidRPr="0044521D">
        <w:rPr>
          <w:rFonts w:ascii="Calibri" w:eastAsia="Arial" w:hAnsi="Calibri" w:cs="Calibri"/>
          <w:b/>
          <w:sz w:val="24"/>
          <w:szCs w:val="24"/>
          <w:lang w:val="ro-RO"/>
        </w:rPr>
        <w:t>L</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PR</w:t>
      </w:r>
      <w:r w:rsidRPr="0044521D">
        <w:rPr>
          <w:rFonts w:ascii="Calibri" w:eastAsia="Arial" w:hAnsi="Calibri" w:cs="Calibri"/>
          <w:b/>
          <w:spacing w:val="1"/>
          <w:sz w:val="24"/>
          <w:szCs w:val="24"/>
          <w:lang w:val="ro-RO"/>
        </w:rPr>
        <w:t>OI</w:t>
      </w:r>
      <w:r w:rsidRPr="0044521D">
        <w:rPr>
          <w:rFonts w:ascii="Calibri" w:eastAsia="Arial" w:hAnsi="Calibri" w:cs="Calibri"/>
          <w:b/>
          <w:spacing w:val="-1"/>
          <w:sz w:val="24"/>
          <w:szCs w:val="24"/>
          <w:lang w:val="ro-RO"/>
        </w:rPr>
        <w:t>EC</w:t>
      </w:r>
      <w:r w:rsidRPr="0044521D">
        <w:rPr>
          <w:rFonts w:ascii="Calibri" w:eastAsia="Arial" w:hAnsi="Calibri" w:cs="Calibri"/>
          <w:b/>
          <w:spacing w:val="-3"/>
          <w:sz w:val="24"/>
          <w:szCs w:val="24"/>
          <w:lang w:val="ro-RO"/>
        </w:rPr>
        <w:t>T</w:t>
      </w:r>
      <w:r w:rsidRPr="0044521D">
        <w:rPr>
          <w:rFonts w:ascii="Calibri" w:eastAsia="Arial" w:hAnsi="Calibri" w:cs="Calibri"/>
          <w:b/>
          <w:spacing w:val="-1"/>
          <w:sz w:val="24"/>
          <w:szCs w:val="24"/>
          <w:lang w:val="ro-RO"/>
        </w:rPr>
        <w:t>U</w:t>
      </w:r>
      <w:r w:rsidRPr="0044521D">
        <w:rPr>
          <w:rFonts w:ascii="Calibri" w:eastAsia="Arial" w:hAnsi="Calibri" w:cs="Calibri"/>
          <w:b/>
          <w:sz w:val="24"/>
          <w:szCs w:val="24"/>
          <w:lang w:val="ro-RO"/>
        </w:rPr>
        <w:t>L</w:t>
      </w:r>
      <w:r w:rsidRPr="0044521D">
        <w:rPr>
          <w:rFonts w:ascii="Calibri" w:eastAsia="Arial" w:hAnsi="Calibri" w:cs="Calibri"/>
          <w:b/>
          <w:spacing w:val="-1"/>
          <w:sz w:val="24"/>
          <w:szCs w:val="24"/>
          <w:lang w:val="ro-RO"/>
        </w:rPr>
        <w:t>U</w:t>
      </w:r>
      <w:r w:rsidRPr="0044521D">
        <w:rPr>
          <w:rFonts w:ascii="Calibri" w:eastAsia="Arial" w:hAnsi="Calibri" w:cs="Calibri"/>
          <w:b/>
          <w:sz w:val="24"/>
          <w:szCs w:val="24"/>
          <w:lang w:val="ro-RO"/>
        </w:rPr>
        <w:t xml:space="preserve">I: </w:t>
      </w:r>
      <w:r w:rsidR="00BD1C56" w:rsidRPr="0044521D">
        <w:rPr>
          <w:rFonts w:ascii="Calibri" w:hAnsi="Calibri" w:cs="Calibri"/>
          <w:b/>
          <w:bCs/>
          <w:sz w:val="24"/>
          <w:szCs w:val="24"/>
          <w:lang w:val="ro-RO"/>
        </w:rPr>
        <w:t>……………………..</w:t>
      </w:r>
    </w:p>
    <w:p w14:paraId="462A24D9" w14:textId="77777777" w:rsidR="0069211A" w:rsidRPr="0044521D" w:rsidRDefault="0069211A" w:rsidP="001F15D8">
      <w:pPr>
        <w:autoSpaceDE w:val="0"/>
        <w:autoSpaceDN w:val="0"/>
        <w:adjustRightInd w:val="0"/>
        <w:spacing w:line="360" w:lineRule="auto"/>
        <w:jc w:val="center"/>
        <w:rPr>
          <w:rFonts w:ascii="Calibri" w:eastAsia="Arial" w:hAnsi="Calibri" w:cs="Calibri"/>
          <w:b/>
          <w:spacing w:val="-1"/>
          <w:sz w:val="24"/>
          <w:szCs w:val="24"/>
          <w:lang w:val="ro-RO"/>
        </w:rPr>
      </w:pPr>
    </w:p>
    <w:p w14:paraId="59D47105" w14:textId="30D6F67F" w:rsidR="0069211A" w:rsidRPr="0044521D" w:rsidRDefault="0069211A" w:rsidP="001F15D8">
      <w:pPr>
        <w:autoSpaceDE w:val="0"/>
        <w:autoSpaceDN w:val="0"/>
        <w:adjustRightInd w:val="0"/>
        <w:spacing w:line="360" w:lineRule="auto"/>
        <w:jc w:val="center"/>
        <w:rPr>
          <w:rFonts w:ascii="Calibri" w:eastAsia="Arial" w:hAnsi="Calibri" w:cs="Calibri"/>
          <w:b/>
          <w:sz w:val="24"/>
          <w:szCs w:val="24"/>
          <w:lang w:val="ro-RO"/>
        </w:rPr>
      </w:pP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od</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S</w:t>
      </w:r>
      <w:r w:rsidRPr="0044521D">
        <w:rPr>
          <w:rFonts w:ascii="Calibri" w:eastAsia="Arial" w:hAnsi="Calibri" w:cs="Calibri"/>
          <w:b/>
          <w:spacing w:val="-4"/>
          <w:sz w:val="24"/>
          <w:szCs w:val="24"/>
          <w:lang w:val="ro-RO"/>
        </w:rPr>
        <w:t>M</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S</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20</w:t>
      </w:r>
      <w:r w:rsidR="00CA38C2" w:rsidRPr="0044521D">
        <w:rPr>
          <w:rFonts w:ascii="Calibri" w:eastAsia="Arial" w:hAnsi="Calibri" w:cs="Calibri"/>
          <w:b/>
          <w:sz w:val="24"/>
          <w:szCs w:val="24"/>
          <w:lang w:val="ro-RO"/>
        </w:rPr>
        <w:t>21</w:t>
      </w:r>
      <w:r w:rsidRPr="0044521D">
        <w:rPr>
          <w:rFonts w:ascii="Calibri" w:eastAsia="Arial" w:hAnsi="Calibri" w:cs="Calibri"/>
          <w:b/>
          <w:sz w:val="24"/>
          <w:szCs w:val="24"/>
          <w:lang w:val="ro-RO"/>
        </w:rPr>
        <w:t>+:</w:t>
      </w:r>
      <w:r w:rsidR="00BD1C56" w:rsidRPr="0044521D">
        <w:rPr>
          <w:rFonts w:ascii="Calibri" w:eastAsia="Arial" w:hAnsi="Calibri" w:cs="Calibri"/>
          <w:b/>
          <w:sz w:val="24"/>
          <w:szCs w:val="24"/>
          <w:lang w:val="ro-RO"/>
        </w:rPr>
        <w:t>……………….</w:t>
      </w:r>
    </w:p>
    <w:p w14:paraId="6BFF5240" w14:textId="77777777" w:rsidR="00E50D77" w:rsidRPr="0044521D" w:rsidRDefault="00E50D77" w:rsidP="001F15D8">
      <w:pPr>
        <w:spacing w:before="3" w:line="140" w:lineRule="exact"/>
        <w:jc w:val="center"/>
        <w:rPr>
          <w:rFonts w:ascii="Calibri" w:hAnsi="Calibri" w:cs="Calibri"/>
          <w:sz w:val="24"/>
          <w:szCs w:val="24"/>
          <w:lang w:val="ro-RO"/>
        </w:rPr>
      </w:pPr>
    </w:p>
    <w:p w14:paraId="157BE6EF" w14:textId="77777777" w:rsidR="007D6984" w:rsidRPr="0044521D" w:rsidRDefault="007D6984" w:rsidP="001F15D8">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44521D" w:rsidRDefault="007D6984" w:rsidP="001F15D8">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44521D" w:rsidRDefault="007D6984" w:rsidP="001F15D8">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44521D"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44521D"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44521D"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44521D"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44521D"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44521D"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3256251A"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2DDA2D24" w14:textId="260277A0" w:rsidR="001F15D8" w:rsidRPr="0044521D" w:rsidRDefault="001F15D8">
      <w:pPr>
        <w:spacing w:before="29" w:line="240" w:lineRule="exact"/>
        <w:ind w:left="3151" w:right="3151"/>
        <w:jc w:val="center"/>
        <w:rPr>
          <w:rFonts w:ascii="Calibri" w:eastAsia="Arial" w:hAnsi="Calibri" w:cs="Calibri"/>
          <w:b/>
          <w:spacing w:val="-1"/>
          <w:position w:val="-1"/>
          <w:sz w:val="24"/>
          <w:szCs w:val="24"/>
          <w:lang w:val="ro-RO"/>
        </w:rPr>
      </w:pPr>
    </w:p>
    <w:p w14:paraId="47B3FBC8" w14:textId="77777777" w:rsidR="001F15D8" w:rsidRPr="0044521D" w:rsidRDefault="001F15D8">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44521D"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44521D"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44521D"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44521D" w:rsidRDefault="00BF4880" w:rsidP="001F15D8">
      <w:pPr>
        <w:spacing w:before="29" w:line="240" w:lineRule="exact"/>
        <w:ind w:right="3151"/>
        <w:jc w:val="center"/>
        <w:rPr>
          <w:rFonts w:ascii="Calibri" w:eastAsia="Arial" w:hAnsi="Calibri" w:cs="Calibri"/>
          <w:b/>
          <w:i/>
          <w:iCs/>
          <w:position w:val="-1"/>
          <w:sz w:val="28"/>
          <w:szCs w:val="28"/>
          <w:lang w:val="ro-RO"/>
        </w:rPr>
      </w:pPr>
      <w:r w:rsidRPr="0044521D">
        <w:rPr>
          <w:rFonts w:ascii="Calibri" w:eastAsia="Arial" w:hAnsi="Calibri" w:cs="Calibri"/>
          <w:b/>
          <w:i/>
          <w:iCs/>
          <w:spacing w:val="-1"/>
          <w:position w:val="-1"/>
          <w:sz w:val="28"/>
          <w:szCs w:val="28"/>
          <w:lang w:val="ro-RO"/>
        </w:rPr>
        <w:t>C</w:t>
      </w:r>
      <w:r w:rsidRPr="0044521D">
        <w:rPr>
          <w:rFonts w:ascii="Calibri" w:eastAsia="Arial" w:hAnsi="Calibri" w:cs="Calibri"/>
          <w:b/>
          <w:i/>
          <w:iCs/>
          <w:spacing w:val="1"/>
          <w:position w:val="-1"/>
          <w:sz w:val="28"/>
          <w:szCs w:val="28"/>
          <w:lang w:val="ro-RO"/>
        </w:rPr>
        <w:t>O</w:t>
      </w:r>
      <w:r w:rsidRPr="0044521D">
        <w:rPr>
          <w:rFonts w:ascii="Calibri" w:eastAsia="Arial" w:hAnsi="Calibri" w:cs="Calibri"/>
          <w:b/>
          <w:i/>
          <w:iCs/>
          <w:spacing w:val="-1"/>
          <w:position w:val="-1"/>
          <w:sz w:val="28"/>
          <w:szCs w:val="28"/>
          <w:lang w:val="ro-RO"/>
        </w:rPr>
        <w:t>N</w:t>
      </w:r>
      <w:r w:rsidRPr="0044521D">
        <w:rPr>
          <w:rFonts w:ascii="Calibri" w:eastAsia="Arial" w:hAnsi="Calibri" w:cs="Calibri"/>
          <w:b/>
          <w:i/>
          <w:iCs/>
          <w:spacing w:val="-3"/>
          <w:position w:val="-1"/>
          <w:sz w:val="28"/>
          <w:szCs w:val="28"/>
          <w:lang w:val="ro-RO"/>
        </w:rPr>
        <w:t>T</w:t>
      </w:r>
      <w:r w:rsidRPr="0044521D">
        <w:rPr>
          <w:rFonts w:ascii="Calibri" w:eastAsia="Arial" w:hAnsi="Calibri" w:cs="Calibri"/>
          <w:b/>
          <w:i/>
          <w:iCs/>
          <w:spacing w:val="4"/>
          <w:position w:val="-1"/>
          <w:sz w:val="28"/>
          <w:szCs w:val="28"/>
          <w:lang w:val="ro-RO"/>
        </w:rPr>
        <w:t>R</w:t>
      </w:r>
      <w:r w:rsidRPr="0044521D">
        <w:rPr>
          <w:rFonts w:ascii="Calibri" w:eastAsia="Arial" w:hAnsi="Calibri" w:cs="Calibri"/>
          <w:b/>
          <w:i/>
          <w:iCs/>
          <w:spacing w:val="-6"/>
          <w:position w:val="-1"/>
          <w:sz w:val="28"/>
          <w:szCs w:val="28"/>
          <w:lang w:val="ro-RO"/>
        </w:rPr>
        <w:t>A</w:t>
      </w:r>
      <w:r w:rsidRPr="0044521D">
        <w:rPr>
          <w:rFonts w:ascii="Calibri" w:eastAsia="Arial" w:hAnsi="Calibri" w:cs="Calibri"/>
          <w:b/>
          <w:i/>
          <w:iCs/>
          <w:spacing w:val="1"/>
          <w:position w:val="-1"/>
          <w:sz w:val="28"/>
          <w:szCs w:val="28"/>
          <w:lang w:val="ro-RO"/>
        </w:rPr>
        <w:t>C</w:t>
      </w:r>
      <w:r w:rsidRPr="0044521D">
        <w:rPr>
          <w:rFonts w:ascii="Calibri" w:eastAsia="Arial" w:hAnsi="Calibri" w:cs="Calibri"/>
          <w:b/>
          <w:i/>
          <w:iCs/>
          <w:position w:val="-1"/>
          <w:sz w:val="28"/>
          <w:szCs w:val="28"/>
          <w:lang w:val="ro-RO"/>
        </w:rPr>
        <w:t>T</w:t>
      </w:r>
      <w:r w:rsidRPr="0044521D">
        <w:rPr>
          <w:rFonts w:ascii="Calibri" w:eastAsia="Arial" w:hAnsi="Calibri" w:cs="Calibri"/>
          <w:b/>
          <w:i/>
          <w:iCs/>
          <w:spacing w:val="-2"/>
          <w:position w:val="-1"/>
          <w:sz w:val="28"/>
          <w:szCs w:val="28"/>
          <w:lang w:val="ro-RO"/>
        </w:rPr>
        <w:t xml:space="preserve"> </w:t>
      </w:r>
      <w:r w:rsidRPr="0044521D">
        <w:rPr>
          <w:rFonts w:ascii="Calibri" w:eastAsia="Arial" w:hAnsi="Calibri" w:cs="Calibri"/>
          <w:b/>
          <w:i/>
          <w:iCs/>
          <w:spacing w:val="-1"/>
          <w:position w:val="-1"/>
          <w:sz w:val="28"/>
          <w:szCs w:val="28"/>
          <w:lang w:val="ro-RO"/>
        </w:rPr>
        <w:t>D</w:t>
      </w:r>
      <w:r w:rsidRPr="0044521D">
        <w:rPr>
          <w:rFonts w:ascii="Calibri" w:eastAsia="Arial" w:hAnsi="Calibri" w:cs="Calibri"/>
          <w:b/>
          <w:i/>
          <w:iCs/>
          <w:position w:val="-1"/>
          <w:sz w:val="28"/>
          <w:szCs w:val="28"/>
          <w:lang w:val="ro-RO"/>
        </w:rPr>
        <w:t>E</w:t>
      </w:r>
      <w:r w:rsidR="00D17DB8" w:rsidRPr="0044521D">
        <w:rPr>
          <w:rFonts w:ascii="Calibri" w:eastAsia="Arial" w:hAnsi="Calibri" w:cs="Calibri"/>
          <w:b/>
          <w:i/>
          <w:iCs/>
          <w:position w:val="-1"/>
          <w:sz w:val="28"/>
          <w:szCs w:val="28"/>
          <w:lang w:val="ro-RO"/>
        </w:rPr>
        <w:t xml:space="preserve"> FINANȚARE</w:t>
      </w:r>
    </w:p>
    <w:p w14:paraId="225831B4" w14:textId="08684DA8" w:rsidR="00AE7787" w:rsidRPr="0044521D"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44521D" w:rsidRDefault="006D62E1" w:rsidP="00AE7787">
      <w:pPr>
        <w:spacing w:before="29" w:line="240" w:lineRule="exact"/>
        <w:ind w:right="3151"/>
        <w:rPr>
          <w:rFonts w:ascii="Calibri" w:eastAsia="Arial" w:hAnsi="Calibri" w:cs="Calibri"/>
          <w:b/>
          <w:i/>
          <w:iCs/>
          <w:position w:val="-1"/>
          <w:sz w:val="28"/>
          <w:szCs w:val="28"/>
          <w:lang w:val="ro-RO"/>
        </w:rPr>
      </w:pPr>
      <w:r w:rsidRPr="0044521D">
        <w:rPr>
          <w:rFonts w:ascii="Calibri" w:eastAsia="Arial" w:hAnsi="Calibri" w:cs="Calibri"/>
          <w:b/>
          <w:i/>
          <w:iCs/>
          <w:position w:val="-1"/>
          <w:sz w:val="28"/>
          <w:szCs w:val="28"/>
          <w:lang w:val="ro-RO"/>
        </w:rPr>
        <w:t>CONDIȚII</w:t>
      </w:r>
      <w:r w:rsidR="00AE7787" w:rsidRPr="0044521D">
        <w:rPr>
          <w:rFonts w:ascii="Calibri" w:eastAsia="Arial" w:hAnsi="Calibri" w:cs="Calibri"/>
          <w:b/>
          <w:i/>
          <w:iCs/>
          <w:position w:val="-1"/>
          <w:sz w:val="28"/>
          <w:szCs w:val="28"/>
          <w:lang w:val="ro-RO"/>
        </w:rPr>
        <w:t xml:space="preserve"> GENERALE</w:t>
      </w:r>
    </w:p>
    <w:p w14:paraId="428B35D2" w14:textId="10764D28" w:rsidR="00E50D77" w:rsidRPr="0044521D" w:rsidRDefault="00E50D77">
      <w:pPr>
        <w:spacing w:line="200" w:lineRule="exact"/>
        <w:rPr>
          <w:rFonts w:ascii="Calibri" w:hAnsi="Calibri" w:cs="Calibri"/>
          <w:sz w:val="24"/>
          <w:szCs w:val="24"/>
          <w:lang w:val="ro-RO"/>
        </w:rPr>
      </w:pPr>
    </w:p>
    <w:p w14:paraId="69DF93B7" w14:textId="77777777" w:rsidR="009B42F7" w:rsidRPr="0044521D"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44521D" w:rsidRDefault="0069211A" w:rsidP="007A7858">
      <w:pPr>
        <w:spacing w:before="2" w:line="240" w:lineRule="exact"/>
        <w:ind w:right="75" w:firstLine="720"/>
        <w:jc w:val="both"/>
        <w:rPr>
          <w:rFonts w:ascii="Calibri" w:eastAsia="Arial" w:hAnsi="Calibri" w:cs="Calibri"/>
          <w:b/>
          <w:sz w:val="24"/>
          <w:szCs w:val="24"/>
          <w:lang w:val="ro-RO"/>
        </w:rPr>
      </w:pPr>
      <w:r w:rsidRPr="0044521D">
        <w:rPr>
          <w:rFonts w:ascii="Calibri" w:eastAsia="Arial" w:hAnsi="Calibri" w:cs="Calibri"/>
          <w:b/>
          <w:sz w:val="24"/>
          <w:szCs w:val="24"/>
          <w:lang w:val="ro-RO"/>
        </w:rPr>
        <w:t xml:space="preserve">1. Părţile  </w:t>
      </w:r>
    </w:p>
    <w:p w14:paraId="6C3E5212" w14:textId="77777777" w:rsidR="0069211A" w:rsidRPr="0044521D"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44521D" w:rsidRDefault="00BD1C56" w:rsidP="002C3F0F">
      <w:pPr>
        <w:ind w:right="77"/>
        <w:jc w:val="both"/>
        <w:rPr>
          <w:rFonts w:ascii="Calibri" w:eastAsia="Arial" w:hAnsi="Calibri" w:cs="Calibri"/>
          <w:b/>
          <w:spacing w:val="3"/>
          <w:sz w:val="24"/>
          <w:szCs w:val="24"/>
          <w:lang w:val="ro-RO"/>
        </w:rPr>
      </w:pP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P</w:t>
      </w:r>
      <w:r w:rsidRPr="0044521D">
        <w:rPr>
          <w:rFonts w:ascii="Calibri" w:eastAsia="Arial" w:hAnsi="Calibri" w:cs="Calibri"/>
          <w:b/>
          <w:sz w:val="24"/>
          <w:szCs w:val="24"/>
          <w:lang w:val="ro-RO"/>
        </w:rPr>
        <w:t>ersoana</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j</w:t>
      </w:r>
      <w:r w:rsidRPr="0044521D">
        <w:rPr>
          <w:rFonts w:ascii="Calibri" w:eastAsia="Arial" w:hAnsi="Calibri" w:cs="Calibri"/>
          <w:b/>
          <w:sz w:val="24"/>
          <w:szCs w:val="24"/>
          <w:lang w:val="ro-RO"/>
        </w:rPr>
        <w:t>ur</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d</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c</w:t>
      </w:r>
      <w:r w:rsidRPr="0044521D">
        <w:rPr>
          <w:rFonts w:ascii="Calibri" w:eastAsia="Arial" w:hAnsi="Calibri" w:cs="Calibri"/>
          <w:b/>
          <w:spacing w:val="-3"/>
          <w:sz w:val="24"/>
          <w:szCs w:val="24"/>
          <w:lang w:val="ro-RO"/>
        </w:rPr>
        <w:t>ă</w:t>
      </w:r>
      <w:r w:rsidRPr="0044521D">
        <w:rPr>
          <w:rFonts w:ascii="Calibri" w:eastAsia="Arial" w:hAnsi="Calibri" w:cs="Calibri"/>
          <w:b/>
          <w:sz w:val="24"/>
          <w:szCs w:val="24"/>
          <w:lang w:val="ro-RO"/>
        </w:rPr>
        <w:t>]</w:t>
      </w:r>
      <w:r w:rsidRPr="0044521D">
        <w:rPr>
          <w:rFonts w:ascii="Calibri" w:eastAsia="Arial" w:hAnsi="Calibri" w:cs="Calibri"/>
          <w:b/>
          <w:spacing w:val="3"/>
          <w:sz w:val="24"/>
          <w:szCs w:val="24"/>
          <w:lang w:val="ro-RO"/>
        </w:rPr>
        <w:t xml:space="preserve"> </w:t>
      </w:r>
      <w:r w:rsidR="002C3F0F" w:rsidRPr="0044521D">
        <w:rPr>
          <w:rFonts w:ascii="Calibri" w:eastAsia="Arial" w:hAnsi="Calibri" w:cs="Calibri"/>
          <w:b/>
          <w:spacing w:val="3"/>
          <w:sz w:val="24"/>
          <w:szCs w:val="24"/>
          <w:lang w:val="ro-RO"/>
        </w:rPr>
        <w:t xml:space="preserve">.................................... în calitate de Autoritate de Management </w:t>
      </w:r>
      <w:r w:rsidR="00281154" w:rsidRPr="0044521D">
        <w:rPr>
          <w:rFonts w:ascii="Calibri" w:eastAsia="Arial" w:hAnsi="Calibri" w:cs="Calibri"/>
          <w:b/>
          <w:spacing w:val="3"/>
          <w:sz w:val="24"/>
          <w:szCs w:val="24"/>
          <w:lang w:val="ro-RO"/>
        </w:rPr>
        <w:t xml:space="preserve">/Organism intermediar </w:t>
      </w:r>
      <w:r w:rsidR="002C3F0F" w:rsidRPr="0044521D">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44521D">
        <w:rPr>
          <w:rFonts w:ascii="Calibri" w:eastAsia="Arial" w:hAnsi="Calibri" w:cs="Calibri"/>
          <w:b/>
          <w:spacing w:val="3"/>
          <w:sz w:val="24"/>
          <w:szCs w:val="24"/>
          <w:lang w:val="ro-RO"/>
        </w:rPr>
        <w:t>, denumit în cele ce urmează AM</w:t>
      </w:r>
      <w:r w:rsidR="00281154" w:rsidRPr="0044521D">
        <w:rPr>
          <w:rFonts w:ascii="Calibri" w:eastAsia="Arial" w:hAnsi="Calibri" w:cs="Calibri"/>
          <w:b/>
          <w:spacing w:val="3"/>
          <w:sz w:val="24"/>
          <w:szCs w:val="24"/>
          <w:lang w:val="ro-RO"/>
        </w:rPr>
        <w:t xml:space="preserve"> /  OIS</w:t>
      </w:r>
      <w:r w:rsidR="002C3F0F" w:rsidRPr="0044521D">
        <w:rPr>
          <w:rFonts w:ascii="Calibri" w:eastAsia="Arial" w:hAnsi="Calibri" w:cs="Calibri"/>
          <w:b/>
          <w:spacing w:val="3"/>
          <w:sz w:val="24"/>
          <w:szCs w:val="24"/>
          <w:lang w:val="ro-RO"/>
        </w:rPr>
        <w:t>,</w:t>
      </w:r>
    </w:p>
    <w:p w14:paraId="279BFD60" w14:textId="77777777" w:rsidR="00BD1C56" w:rsidRPr="0044521D" w:rsidRDefault="00BD1C56" w:rsidP="00BD1C56">
      <w:pPr>
        <w:spacing w:before="14" w:line="240" w:lineRule="exact"/>
        <w:rPr>
          <w:rFonts w:ascii="Calibri" w:hAnsi="Calibri" w:cs="Calibri"/>
          <w:sz w:val="24"/>
          <w:szCs w:val="24"/>
          <w:lang w:val="ro-RO"/>
        </w:rPr>
      </w:pPr>
    </w:p>
    <w:p w14:paraId="0E649BC1" w14:textId="77777777" w:rsidR="002C3F0F" w:rsidRPr="0044521D" w:rsidRDefault="002C3F0F" w:rsidP="002C3F0F">
      <w:pPr>
        <w:spacing w:before="11" w:line="240" w:lineRule="exact"/>
        <w:rPr>
          <w:rFonts w:ascii="Calibri" w:eastAsia="Arial" w:hAnsi="Calibri" w:cs="Calibri"/>
          <w:b/>
          <w:sz w:val="24"/>
          <w:szCs w:val="24"/>
          <w:lang w:val="ro-RO"/>
        </w:rPr>
      </w:pPr>
      <w:r w:rsidRPr="0044521D">
        <w:rPr>
          <w:rFonts w:ascii="Calibri" w:eastAsia="Arial" w:hAnsi="Calibri" w:cs="Calibri"/>
          <w:b/>
          <w:sz w:val="24"/>
          <w:szCs w:val="24"/>
          <w:lang w:val="ro-RO"/>
        </w:rPr>
        <w:t>și</w:t>
      </w:r>
    </w:p>
    <w:p w14:paraId="1D08DD50" w14:textId="77777777" w:rsidR="00BD1C56" w:rsidRPr="0044521D" w:rsidRDefault="00BD1C56" w:rsidP="002C3F0F">
      <w:pPr>
        <w:spacing w:before="13" w:line="240" w:lineRule="exact"/>
        <w:jc w:val="both"/>
        <w:rPr>
          <w:rFonts w:ascii="Calibri" w:hAnsi="Calibri" w:cs="Calibri"/>
          <w:sz w:val="24"/>
          <w:szCs w:val="24"/>
          <w:lang w:val="ro-RO"/>
        </w:rPr>
      </w:pPr>
    </w:p>
    <w:p w14:paraId="25897AD1" w14:textId="04D9D759" w:rsidR="00BD1C56" w:rsidRPr="0044521D" w:rsidRDefault="00BD1C56" w:rsidP="00DF56BF">
      <w:pPr>
        <w:ind w:right="81"/>
        <w:jc w:val="both"/>
        <w:rPr>
          <w:rFonts w:ascii="Calibri" w:eastAsia="Arial" w:hAnsi="Calibri" w:cs="Calibri"/>
          <w:bCs/>
          <w:sz w:val="24"/>
          <w:szCs w:val="24"/>
          <w:lang w:val="ro-RO"/>
        </w:rPr>
      </w:pP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P</w:t>
      </w:r>
      <w:r w:rsidRPr="0044521D">
        <w:rPr>
          <w:rFonts w:ascii="Calibri" w:eastAsia="Arial" w:hAnsi="Calibri" w:cs="Calibri"/>
          <w:b/>
          <w:sz w:val="24"/>
          <w:szCs w:val="24"/>
          <w:lang w:val="ro-RO"/>
        </w:rPr>
        <w:t>ersoana</w:t>
      </w:r>
      <w:r w:rsidRPr="0044521D">
        <w:rPr>
          <w:rFonts w:ascii="Calibri" w:eastAsia="Arial" w:hAnsi="Calibri" w:cs="Calibri"/>
          <w:b/>
          <w:spacing w:val="3"/>
          <w:sz w:val="24"/>
          <w:szCs w:val="24"/>
          <w:lang w:val="ro-RO"/>
        </w:rPr>
        <w:t xml:space="preserve"> </w:t>
      </w:r>
      <w:r w:rsidRPr="0044521D">
        <w:rPr>
          <w:rFonts w:ascii="Calibri" w:eastAsia="Arial" w:hAnsi="Calibri" w:cs="Calibri"/>
          <w:b/>
          <w:spacing w:val="-1"/>
          <w:sz w:val="24"/>
          <w:szCs w:val="24"/>
          <w:lang w:val="ro-RO"/>
        </w:rPr>
        <w:t>j</w:t>
      </w:r>
      <w:r w:rsidRPr="0044521D">
        <w:rPr>
          <w:rFonts w:ascii="Calibri" w:eastAsia="Arial" w:hAnsi="Calibri" w:cs="Calibri"/>
          <w:b/>
          <w:sz w:val="24"/>
          <w:szCs w:val="24"/>
          <w:lang w:val="ro-RO"/>
        </w:rPr>
        <w:t>ur</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d</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c</w:t>
      </w:r>
      <w:r w:rsidRPr="0044521D">
        <w:rPr>
          <w:rFonts w:ascii="Calibri" w:eastAsia="Arial" w:hAnsi="Calibri" w:cs="Calibri"/>
          <w:b/>
          <w:spacing w:val="-3"/>
          <w:sz w:val="24"/>
          <w:szCs w:val="24"/>
          <w:lang w:val="ro-RO"/>
        </w:rPr>
        <w:t>ă</w:t>
      </w:r>
      <w:r w:rsidRPr="0044521D">
        <w:rPr>
          <w:rFonts w:ascii="Calibri" w:eastAsia="Arial" w:hAnsi="Calibri" w:cs="Calibri"/>
          <w:b/>
          <w:sz w:val="24"/>
          <w:szCs w:val="24"/>
          <w:lang w:val="ro-RO"/>
        </w:rPr>
        <w:t>]</w:t>
      </w:r>
      <w:r w:rsidRPr="0044521D">
        <w:rPr>
          <w:rFonts w:ascii="Calibri" w:eastAsia="Arial" w:hAnsi="Calibri" w:cs="Calibri"/>
          <w:b/>
          <w:spacing w:val="6"/>
          <w:sz w:val="24"/>
          <w:szCs w:val="24"/>
          <w:lang w:val="ro-RO"/>
        </w:rPr>
        <w:t xml:space="preserve"> </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4"/>
          <w:sz w:val="24"/>
          <w:szCs w:val="24"/>
          <w:lang w:val="ro-RO"/>
        </w:rPr>
        <w:t xml:space="preserve"> </w:t>
      </w:r>
      <w:r w:rsidRPr="0044521D">
        <w:rPr>
          <w:rFonts w:ascii="Calibri" w:eastAsia="Arial" w:hAnsi="Calibri" w:cs="Calibri"/>
          <w:bCs/>
          <w:sz w:val="24"/>
          <w:szCs w:val="24"/>
          <w:lang w:val="ro-RO"/>
        </w:rPr>
        <w:t>cod</w:t>
      </w:r>
      <w:r w:rsidRPr="0044521D">
        <w:rPr>
          <w:rFonts w:ascii="Calibri" w:eastAsia="Arial" w:hAnsi="Calibri" w:cs="Calibri"/>
          <w:bCs/>
          <w:spacing w:val="3"/>
          <w:sz w:val="24"/>
          <w:szCs w:val="24"/>
          <w:lang w:val="ro-RO"/>
        </w:rPr>
        <w:t xml:space="preserve"> </w:t>
      </w:r>
      <w:r w:rsidRPr="0044521D">
        <w:rPr>
          <w:rFonts w:ascii="Calibri" w:eastAsia="Arial" w:hAnsi="Calibri" w:cs="Calibri"/>
          <w:bCs/>
          <w:sz w:val="24"/>
          <w:szCs w:val="24"/>
          <w:lang w:val="ro-RO"/>
        </w:rPr>
        <w:t>de</w:t>
      </w:r>
      <w:r w:rsidRPr="0044521D">
        <w:rPr>
          <w:rFonts w:ascii="Calibri" w:eastAsia="Arial" w:hAnsi="Calibri" w:cs="Calibri"/>
          <w:bCs/>
          <w:spacing w:val="11"/>
          <w:sz w:val="24"/>
          <w:szCs w:val="24"/>
          <w:lang w:val="ro-RO"/>
        </w:rPr>
        <w:t xml:space="preserve"> </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den</w:t>
      </w:r>
      <w:r w:rsidRPr="0044521D">
        <w:rPr>
          <w:rFonts w:ascii="Calibri" w:eastAsia="Arial" w:hAnsi="Calibri" w:cs="Calibri"/>
          <w:bCs/>
          <w:spacing w:val="-1"/>
          <w:sz w:val="24"/>
          <w:szCs w:val="24"/>
          <w:lang w:val="ro-RO"/>
        </w:rPr>
        <w:t>t</w:t>
      </w:r>
      <w:r w:rsidRPr="0044521D">
        <w:rPr>
          <w:rFonts w:ascii="Calibri" w:eastAsia="Arial" w:hAnsi="Calibri" w:cs="Calibri"/>
          <w:bCs/>
          <w:spacing w:val="1"/>
          <w:sz w:val="24"/>
          <w:szCs w:val="24"/>
          <w:lang w:val="ro-RO"/>
        </w:rPr>
        <w:t>i</w:t>
      </w:r>
      <w:r w:rsidRPr="0044521D">
        <w:rPr>
          <w:rFonts w:ascii="Calibri" w:eastAsia="Arial" w:hAnsi="Calibri" w:cs="Calibri"/>
          <w:bCs/>
          <w:spacing w:val="-1"/>
          <w:sz w:val="24"/>
          <w:szCs w:val="24"/>
          <w:lang w:val="ro-RO"/>
        </w:rPr>
        <w:t>f</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care</w:t>
      </w:r>
      <w:r w:rsidRPr="0044521D">
        <w:rPr>
          <w:rFonts w:ascii="Calibri" w:eastAsia="Arial" w:hAnsi="Calibri" w:cs="Calibri"/>
          <w:bCs/>
          <w:spacing w:val="3"/>
          <w:sz w:val="24"/>
          <w:szCs w:val="24"/>
          <w:lang w:val="ro-RO"/>
        </w:rPr>
        <w:t xml:space="preserve"> </w:t>
      </w:r>
      <w:r w:rsidR="00DF56BF" w:rsidRPr="0044521D">
        <w:rPr>
          <w:rFonts w:ascii="Calibri" w:eastAsia="Arial" w:hAnsi="Calibri" w:cs="Calibri"/>
          <w:bCs/>
          <w:spacing w:val="-1"/>
          <w:sz w:val="24"/>
          <w:szCs w:val="24"/>
          <w:lang w:val="ro-RO"/>
        </w:rPr>
        <w:t>fiscal</w:t>
      </w:r>
      <w:r w:rsidR="00DF56BF" w:rsidRPr="0044521D">
        <w:rPr>
          <w:rFonts w:ascii="Calibri" w:eastAsia="Arial" w:hAnsi="Calibri" w:cs="Calibri"/>
          <w:bCs/>
          <w:sz w:val="24"/>
          <w:szCs w:val="24"/>
          <w:lang w:val="ro-RO"/>
        </w:rPr>
        <w:t xml:space="preserve"> </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 xml:space="preserve"> </w:t>
      </w:r>
      <w:r w:rsidRPr="0044521D">
        <w:rPr>
          <w:rFonts w:ascii="Calibri" w:eastAsia="Arial" w:hAnsi="Calibri" w:cs="Calibri"/>
          <w:bCs/>
          <w:spacing w:val="1"/>
          <w:sz w:val="24"/>
          <w:szCs w:val="24"/>
          <w:lang w:val="ro-RO"/>
        </w:rPr>
        <w:t>î</w:t>
      </w:r>
      <w:r w:rsidRPr="0044521D">
        <w:rPr>
          <w:rFonts w:ascii="Calibri" w:eastAsia="Arial" w:hAnsi="Calibri" w:cs="Calibri"/>
          <w:bCs/>
          <w:spacing w:val="-3"/>
          <w:sz w:val="24"/>
          <w:szCs w:val="24"/>
          <w:lang w:val="ro-RO"/>
        </w:rPr>
        <w:t>n</w:t>
      </w:r>
      <w:r w:rsidRPr="0044521D">
        <w:rPr>
          <w:rFonts w:ascii="Calibri" w:eastAsia="Arial" w:hAnsi="Calibri" w:cs="Calibri"/>
          <w:bCs/>
          <w:sz w:val="24"/>
          <w:szCs w:val="24"/>
          <w:lang w:val="ro-RO"/>
        </w:rPr>
        <w:t>reg</w:t>
      </w:r>
      <w:r w:rsidRPr="0044521D">
        <w:rPr>
          <w:rFonts w:ascii="Calibri" w:eastAsia="Arial" w:hAnsi="Calibri" w:cs="Calibri"/>
          <w:bCs/>
          <w:spacing w:val="1"/>
          <w:sz w:val="24"/>
          <w:szCs w:val="24"/>
          <w:lang w:val="ro-RO"/>
        </w:rPr>
        <w:t>i</w:t>
      </w:r>
      <w:r w:rsidRPr="0044521D">
        <w:rPr>
          <w:rFonts w:ascii="Calibri" w:eastAsia="Arial" w:hAnsi="Calibri" w:cs="Calibri"/>
          <w:bCs/>
          <w:spacing w:val="-3"/>
          <w:sz w:val="24"/>
          <w:szCs w:val="24"/>
          <w:lang w:val="ro-RO"/>
        </w:rPr>
        <w:t>s</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ra</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ă</w:t>
      </w:r>
      <w:r w:rsidRPr="0044521D">
        <w:rPr>
          <w:rFonts w:ascii="Calibri" w:eastAsia="Arial" w:hAnsi="Calibri" w:cs="Calibri"/>
          <w:bCs/>
          <w:spacing w:val="1"/>
          <w:sz w:val="24"/>
          <w:szCs w:val="24"/>
          <w:lang w:val="ro-RO"/>
        </w:rPr>
        <w:t xml:space="preserve"> l</w:t>
      </w:r>
      <w:r w:rsidRPr="0044521D">
        <w:rPr>
          <w:rFonts w:ascii="Calibri" w:eastAsia="Arial" w:hAnsi="Calibri" w:cs="Calibri"/>
          <w:bCs/>
          <w:sz w:val="24"/>
          <w:szCs w:val="24"/>
          <w:lang w:val="ro-RO"/>
        </w:rPr>
        <w:t>a</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 xml:space="preserve"> </w:t>
      </w:r>
      <w:r w:rsidRPr="0044521D">
        <w:rPr>
          <w:rFonts w:ascii="Calibri" w:eastAsia="Arial" w:hAnsi="Calibri" w:cs="Calibri"/>
          <w:bCs/>
          <w:sz w:val="24"/>
          <w:szCs w:val="24"/>
          <w:lang w:val="ro-RO"/>
        </w:rPr>
        <w:t xml:space="preserve">sub  </w:t>
      </w:r>
      <w:r w:rsidRPr="0044521D">
        <w:rPr>
          <w:rFonts w:ascii="Calibri" w:eastAsia="Arial" w:hAnsi="Calibri" w:cs="Calibri"/>
          <w:bCs/>
          <w:spacing w:val="20"/>
          <w:sz w:val="24"/>
          <w:szCs w:val="24"/>
          <w:lang w:val="ro-RO"/>
        </w:rPr>
        <w:t xml:space="preserve"> </w:t>
      </w:r>
      <w:r w:rsidRPr="0044521D">
        <w:rPr>
          <w:rFonts w:ascii="Calibri" w:eastAsia="Arial" w:hAnsi="Calibri" w:cs="Calibri"/>
          <w:bCs/>
          <w:sz w:val="24"/>
          <w:szCs w:val="24"/>
          <w:lang w:val="ro-RO"/>
        </w:rPr>
        <w:t>nr.</w:t>
      </w:r>
      <w:r w:rsidRPr="0044521D">
        <w:rPr>
          <w:rFonts w:ascii="Calibri" w:eastAsia="Arial" w:hAnsi="Calibri" w:cs="Calibri"/>
          <w:bCs/>
          <w:spacing w:val="2"/>
          <w:sz w:val="24"/>
          <w:szCs w:val="24"/>
          <w:lang w:val="ro-RO"/>
        </w:rPr>
        <w:t xml:space="preserve"> </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 xml:space="preserve">,  </w:t>
      </w:r>
      <w:r w:rsidRPr="0044521D">
        <w:rPr>
          <w:rFonts w:ascii="Calibri" w:eastAsia="Arial" w:hAnsi="Calibri" w:cs="Calibri"/>
          <w:bCs/>
          <w:spacing w:val="22"/>
          <w:sz w:val="24"/>
          <w:szCs w:val="24"/>
          <w:lang w:val="ro-RO"/>
        </w:rPr>
        <w:t xml:space="preserve"> </w:t>
      </w:r>
      <w:r w:rsidRPr="0044521D">
        <w:rPr>
          <w:rFonts w:ascii="Calibri" w:eastAsia="Arial" w:hAnsi="Calibri" w:cs="Calibri"/>
          <w:bCs/>
          <w:sz w:val="24"/>
          <w:szCs w:val="24"/>
          <w:lang w:val="ro-RO"/>
        </w:rPr>
        <w:t>cu</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sed</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 xml:space="preserve">ul </w:t>
      </w:r>
      <w:r w:rsidRPr="0044521D">
        <w:rPr>
          <w:rFonts w:ascii="Calibri" w:eastAsia="Arial" w:hAnsi="Calibri" w:cs="Calibri"/>
          <w:bCs/>
          <w:spacing w:val="1"/>
          <w:sz w:val="24"/>
          <w:szCs w:val="24"/>
          <w:lang w:val="ro-RO"/>
        </w:rPr>
        <w:t>î</w:t>
      </w:r>
      <w:r w:rsidRPr="0044521D">
        <w:rPr>
          <w:rFonts w:ascii="Calibri" w:eastAsia="Arial" w:hAnsi="Calibri" w:cs="Calibri"/>
          <w:bCs/>
          <w:sz w:val="24"/>
          <w:szCs w:val="24"/>
          <w:lang w:val="ro-RO"/>
        </w:rPr>
        <w:t xml:space="preserve">n </w:t>
      </w:r>
      <w:r w:rsidRPr="0044521D">
        <w:rPr>
          <w:rFonts w:ascii="Calibri" w:eastAsia="Arial" w:hAnsi="Calibri" w:cs="Calibri"/>
          <w:bCs/>
          <w:spacing w:val="1"/>
          <w:sz w:val="24"/>
          <w:szCs w:val="24"/>
          <w:lang w:val="ro-RO"/>
        </w:rPr>
        <w:t>l</w:t>
      </w:r>
      <w:r w:rsidRPr="0044521D">
        <w:rPr>
          <w:rFonts w:ascii="Calibri" w:eastAsia="Arial" w:hAnsi="Calibri" w:cs="Calibri"/>
          <w:bCs/>
          <w:sz w:val="24"/>
          <w:szCs w:val="24"/>
          <w:lang w:val="ro-RO"/>
        </w:rPr>
        <w:t>oca</w:t>
      </w:r>
      <w:r w:rsidRPr="0044521D">
        <w:rPr>
          <w:rFonts w:ascii="Calibri" w:eastAsia="Arial" w:hAnsi="Calibri" w:cs="Calibri"/>
          <w:bCs/>
          <w:spacing w:val="-1"/>
          <w:sz w:val="24"/>
          <w:szCs w:val="24"/>
          <w:lang w:val="ro-RO"/>
        </w:rPr>
        <w:t>l</w:t>
      </w:r>
      <w:r w:rsidRPr="0044521D">
        <w:rPr>
          <w:rFonts w:ascii="Calibri" w:eastAsia="Arial" w:hAnsi="Calibri" w:cs="Calibri"/>
          <w:bCs/>
          <w:spacing w:val="1"/>
          <w:sz w:val="24"/>
          <w:szCs w:val="24"/>
          <w:lang w:val="ro-RO"/>
        </w:rPr>
        <w:t>it</w:t>
      </w:r>
      <w:r w:rsidRPr="0044521D">
        <w:rPr>
          <w:rFonts w:ascii="Calibri" w:eastAsia="Arial" w:hAnsi="Calibri" w:cs="Calibri"/>
          <w:bCs/>
          <w:spacing w:val="-3"/>
          <w:sz w:val="24"/>
          <w:szCs w:val="24"/>
          <w:lang w:val="ro-RO"/>
        </w:rPr>
        <w:t>a</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ea</w:t>
      </w:r>
      <w:r w:rsidRPr="0044521D">
        <w:rPr>
          <w:rFonts w:ascii="Calibri" w:eastAsia="Arial" w:hAnsi="Calibri" w:cs="Calibri"/>
          <w:bCs/>
          <w:spacing w:val="6"/>
          <w:sz w:val="24"/>
          <w:szCs w:val="24"/>
          <w:lang w:val="ro-RO"/>
        </w:rPr>
        <w:t xml:space="preserve"> </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3"/>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6"/>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7"/>
          <w:sz w:val="24"/>
          <w:szCs w:val="24"/>
          <w:lang w:val="ro-RO"/>
        </w:rPr>
        <w:t xml:space="preserve"> </w:t>
      </w:r>
      <w:r w:rsidRPr="0044521D">
        <w:rPr>
          <w:rFonts w:ascii="Calibri" w:eastAsia="Arial" w:hAnsi="Calibri" w:cs="Calibri"/>
          <w:bCs/>
          <w:sz w:val="24"/>
          <w:szCs w:val="24"/>
          <w:lang w:val="ro-RO"/>
        </w:rPr>
        <w:t>s</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r.</w:t>
      </w:r>
      <w:r w:rsidRPr="0044521D">
        <w:rPr>
          <w:rFonts w:ascii="Calibri" w:eastAsia="Arial" w:hAnsi="Calibri" w:cs="Calibri"/>
          <w:bCs/>
          <w:spacing w:val="7"/>
          <w:sz w:val="24"/>
          <w:szCs w:val="24"/>
          <w:lang w:val="ro-RO"/>
        </w:rPr>
        <w:t xml:space="preserve"> </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4"/>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0"/>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7"/>
          <w:sz w:val="24"/>
          <w:szCs w:val="24"/>
          <w:lang w:val="ro-RO"/>
        </w:rPr>
        <w:t xml:space="preserve"> </w:t>
      </w:r>
      <w:r w:rsidRPr="0044521D">
        <w:rPr>
          <w:rFonts w:ascii="Calibri" w:eastAsia="Arial" w:hAnsi="Calibri" w:cs="Calibri"/>
          <w:bCs/>
          <w:sz w:val="24"/>
          <w:szCs w:val="24"/>
          <w:lang w:val="ro-RO"/>
        </w:rPr>
        <w:t>n</w:t>
      </w:r>
      <w:r w:rsidRPr="0044521D">
        <w:rPr>
          <w:rFonts w:ascii="Calibri" w:eastAsia="Arial" w:hAnsi="Calibri" w:cs="Calibri"/>
          <w:bCs/>
          <w:spacing w:val="-2"/>
          <w:sz w:val="24"/>
          <w:szCs w:val="24"/>
          <w:lang w:val="ro-RO"/>
        </w:rPr>
        <w:t>r</w:t>
      </w:r>
      <w:r w:rsidRPr="0044521D">
        <w:rPr>
          <w:rFonts w:ascii="Calibri" w:eastAsia="Arial" w:hAnsi="Calibri" w:cs="Calibri"/>
          <w:bCs/>
          <w:sz w:val="24"/>
          <w:szCs w:val="24"/>
          <w:lang w:val="ro-RO"/>
        </w:rPr>
        <w:t>.</w:t>
      </w:r>
      <w:r w:rsidRPr="0044521D">
        <w:rPr>
          <w:rFonts w:ascii="Calibri" w:eastAsia="Arial" w:hAnsi="Calibri" w:cs="Calibri"/>
          <w:bCs/>
          <w:spacing w:val="7"/>
          <w:sz w:val="24"/>
          <w:szCs w:val="24"/>
          <w:lang w:val="ro-RO"/>
        </w:rPr>
        <w:t xml:space="preserve"> </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00DF56BF" w:rsidRPr="0044521D">
        <w:rPr>
          <w:rFonts w:ascii="Calibri" w:eastAsia="Arial" w:hAnsi="Calibri" w:cs="Calibri"/>
          <w:bCs/>
          <w:sz w:val="24"/>
          <w:szCs w:val="24"/>
          <w:lang w:val="ro-RO"/>
        </w:rPr>
        <w:t xml:space="preserve"> </w:t>
      </w:r>
      <w:r w:rsidRPr="0044521D">
        <w:rPr>
          <w:rFonts w:ascii="Calibri" w:eastAsia="Arial" w:hAnsi="Calibri" w:cs="Calibri"/>
          <w:bCs/>
          <w:sz w:val="24"/>
          <w:szCs w:val="24"/>
          <w:lang w:val="ro-RO"/>
        </w:rPr>
        <w:t>sec</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or</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j</w:t>
      </w:r>
      <w:r w:rsidRPr="0044521D">
        <w:rPr>
          <w:rFonts w:ascii="Calibri" w:eastAsia="Arial" w:hAnsi="Calibri" w:cs="Calibri"/>
          <w:bCs/>
          <w:sz w:val="24"/>
          <w:szCs w:val="24"/>
          <w:lang w:val="ro-RO"/>
        </w:rPr>
        <w:t>ud</w:t>
      </w:r>
      <w:r w:rsidRPr="0044521D">
        <w:rPr>
          <w:rFonts w:ascii="Calibri" w:eastAsia="Arial" w:hAnsi="Calibri" w:cs="Calibri"/>
          <w:bCs/>
          <w:spacing w:val="-14"/>
          <w:sz w:val="24"/>
          <w:szCs w:val="24"/>
          <w:lang w:val="ro-RO"/>
        </w:rPr>
        <w:t>e</w:t>
      </w:r>
      <w:r w:rsidRPr="0044521D">
        <w:rPr>
          <w:rFonts w:ascii="Calibri" w:eastAsia="Arial" w:hAnsi="Calibri" w:cs="Calibri"/>
          <w:bCs/>
          <w:spacing w:val="1"/>
          <w:sz w:val="24"/>
          <w:szCs w:val="24"/>
          <w:lang w:val="ro-RO"/>
        </w:rPr>
        <w:t>ț</w:t>
      </w:r>
      <w:r w:rsidRPr="0044521D">
        <w:rPr>
          <w:rFonts w:ascii="Calibri" w:eastAsia="Arial" w:hAnsi="Calibri" w:cs="Calibri"/>
          <w:bCs/>
          <w:spacing w:val="-3"/>
          <w:sz w:val="24"/>
          <w:szCs w:val="24"/>
          <w:lang w:val="ro-RO"/>
        </w:rPr>
        <w:t>u</w:t>
      </w:r>
      <w:r w:rsidRPr="0044521D">
        <w:rPr>
          <w:rFonts w:ascii="Calibri" w:eastAsia="Arial" w:hAnsi="Calibri" w:cs="Calibri"/>
          <w:bCs/>
          <w:sz w:val="24"/>
          <w:szCs w:val="24"/>
          <w:lang w:val="ro-RO"/>
        </w:rPr>
        <w:t xml:space="preserve">l    </w:t>
      </w:r>
      <w:r w:rsidRPr="0044521D">
        <w:rPr>
          <w:rFonts w:ascii="Calibri" w:eastAsia="Arial" w:hAnsi="Calibri" w:cs="Calibri"/>
          <w:bCs/>
          <w:spacing w:val="14"/>
          <w:sz w:val="24"/>
          <w:szCs w:val="24"/>
          <w:lang w:val="ro-RO"/>
        </w:rPr>
        <w:t xml:space="preserve"> </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 xml:space="preserve">,   </w:t>
      </w:r>
      <w:r w:rsidRPr="0044521D">
        <w:rPr>
          <w:rFonts w:ascii="Calibri" w:eastAsia="Arial" w:hAnsi="Calibri" w:cs="Calibri"/>
          <w:bCs/>
          <w:spacing w:val="59"/>
          <w:sz w:val="24"/>
          <w:szCs w:val="24"/>
          <w:lang w:val="ro-RO"/>
        </w:rPr>
        <w:t xml:space="preserve"> </w:t>
      </w:r>
      <w:r w:rsidRPr="0044521D">
        <w:rPr>
          <w:rFonts w:ascii="Calibri" w:eastAsia="Arial" w:hAnsi="Calibri" w:cs="Calibri"/>
          <w:bCs/>
          <w:spacing w:val="-1"/>
          <w:sz w:val="24"/>
          <w:szCs w:val="24"/>
          <w:lang w:val="ro-RO"/>
        </w:rPr>
        <w:t>R</w:t>
      </w:r>
      <w:r w:rsidRPr="0044521D">
        <w:rPr>
          <w:rFonts w:ascii="Calibri" w:eastAsia="Arial" w:hAnsi="Calibri" w:cs="Calibri"/>
          <w:bCs/>
          <w:spacing w:val="-3"/>
          <w:sz w:val="24"/>
          <w:szCs w:val="24"/>
          <w:lang w:val="ro-RO"/>
        </w:rPr>
        <w:t>o</w:t>
      </w:r>
      <w:r w:rsidRPr="0044521D">
        <w:rPr>
          <w:rFonts w:ascii="Calibri" w:eastAsia="Arial" w:hAnsi="Calibri" w:cs="Calibri"/>
          <w:bCs/>
          <w:sz w:val="24"/>
          <w:szCs w:val="24"/>
          <w:lang w:val="ro-RO"/>
        </w:rPr>
        <w:t>mân</w:t>
      </w:r>
      <w:r w:rsidRPr="0044521D">
        <w:rPr>
          <w:rFonts w:ascii="Calibri" w:eastAsia="Arial" w:hAnsi="Calibri" w:cs="Calibri"/>
          <w:bCs/>
          <w:spacing w:val="1"/>
          <w:sz w:val="24"/>
          <w:szCs w:val="24"/>
          <w:lang w:val="ro-RO"/>
        </w:rPr>
        <w:t>i</w:t>
      </w:r>
      <w:r w:rsidRPr="0044521D">
        <w:rPr>
          <w:rFonts w:ascii="Calibri" w:eastAsia="Arial" w:hAnsi="Calibri" w:cs="Calibri"/>
          <w:bCs/>
          <w:spacing w:val="-3"/>
          <w:sz w:val="24"/>
          <w:szCs w:val="24"/>
          <w:lang w:val="ro-RO"/>
        </w:rPr>
        <w:t>a</w:t>
      </w:r>
      <w:r w:rsidRPr="0044521D">
        <w:rPr>
          <w:rFonts w:ascii="Calibri" w:eastAsia="Arial" w:hAnsi="Calibri" w:cs="Calibri"/>
          <w:bCs/>
          <w:sz w:val="24"/>
          <w:szCs w:val="24"/>
          <w:lang w:val="ro-RO"/>
        </w:rPr>
        <w:t xml:space="preserve">,   </w:t>
      </w:r>
      <w:r w:rsidRPr="0044521D">
        <w:rPr>
          <w:rFonts w:ascii="Calibri" w:eastAsia="Arial" w:hAnsi="Calibri" w:cs="Calibri"/>
          <w:bCs/>
          <w:spacing w:val="59"/>
          <w:sz w:val="24"/>
          <w:szCs w:val="24"/>
          <w:lang w:val="ro-RO"/>
        </w:rPr>
        <w:t xml:space="preserve"> </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e</w:t>
      </w:r>
      <w:r w:rsidRPr="0044521D">
        <w:rPr>
          <w:rFonts w:ascii="Calibri" w:eastAsia="Arial" w:hAnsi="Calibri" w:cs="Calibri"/>
          <w:bCs/>
          <w:spacing w:val="1"/>
          <w:sz w:val="24"/>
          <w:szCs w:val="24"/>
          <w:lang w:val="ro-RO"/>
        </w:rPr>
        <w:t>l</w:t>
      </w:r>
      <w:r w:rsidRPr="0044521D">
        <w:rPr>
          <w:rFonts w:ascii="Calibri" w:eastAsia="Arial" w:hAnsi="Calibri" w:cs="Calibri"/>
          <w:bCs/>
          <w:spacing w:val="-3"/>
          <w:sz w:val="24"/>
          <w:szCs w:val="24"/>
          <w:lang w:val="ro-RO"/>
        </w:rPr>
        <w:t>e</w:t>
      </w:r>
      <w:r w:rsidRPr="0044521D">
        <w:rPr>
          <w:rFonts w:ascii="Calibri" w:eastAsia="Arial" w:hAnsi="Calibri" w:cs="Calibri"/>
          <w:bCs/>
          <w:spacing w:val="1"/>
          <w:sz w:val="24"/>
          <w:szCs w:val="24"/>
          <w:lang w:val="ro-RO"/>
        </w:rPr>
        <w:t>f</w:t>
      </w:r>
      <w:r w:rsidRPr="0044521D">
        <w:rPr>
          <w:rFonts w:ascii="Calibri" w:eastAsia="Arial" w:hAnsi="Calibri" w:cs="Calibri"/>
          <w:bCs/>
          <w:sz w:val="24"/>
          <w:szCs w:val="24"/>
          <w:lang w:val="ro-RO"/>
        </w:rPr>
        <w:t xml:space="preserve">on    </w:t>
      </w:r>
      <w:r w:rsidRPr="0044521D">
        <w:rPr>
          <w:rFonts w:ascii="Calibri" w:eastAsia="Arial" w:hAnsi="Calibri" w:cs="Calibri"/>
          <w:bCs/>
          <w:spacing w:val="1"/>
          <w:sz w:val="24"/>
          <w:szCs w:val="24"/>
          <w:lang w:val="ro-RO"/>
        </w:rPr>
        <w:t xml:space="preserve"> </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 xml:space="preserve">,   </w:t>
      </w:r>
      <w:r w:rsidRPr="0044521D">
        <w:rPr>
          <w:rFonts w:ascii="Calibri" w:eastAsia="Arial" w:hAnsi="Calibri" w:cs="Calibri"/>
          <w:bCs/>
          <w:spacing w:val="59"/>
          <w:sz w:val="24"/>
          <w:szCs w:val="24"/>
          <w:lang w:val="ro-RO"/>
        </w:rPr>
        <w:t xml:space="preserve"> </w:t>
      </w:r>
      <w:r w:rsidRPr="0044521D">
        <w:rPr>
          <w:rFonts w:ascii="Calibri" w:eastAsia="Arial" w:hAnsi="Calibri" w:cs="Calibri"/>
          <w:bCs/>
          <w:spacing w:val="1"/>
          <w:sz w:val="24"/>
          <w:szCs w:val="24"/>
          <w:lang w:val="ro-RO"/>
        </w:rPr>
        <w:t>f</w:t>
      </w:r>
      <w:r w:rsidRPr="0044521D">
        <w:rPr>
          <w:rFonts w:ascii="Calibri" w:eastAsia="Arial" w:hAnsi="Calibri" w:cs="Calibri"/>
          <w:bCs/>
          <w:sz w:val="24"/>
          <w:szCs w:val="24"/>
          <w:lang w:val="ro-RO"/>
        </w:rPr>
        <w:t>ax</w:t>
      </w:r>
      <w:r w:rsidR="00DF56BF" w:rsidRPr="0044521D">
        <w:rPr>
          <w:rFonts w:ascii="Calibri" w:eastAsia="Arial" w:hAnsi="Calibri" w:cs="Calibri"/>
          <w:bCs/>
          <w:sz w:val="24"/>
          <w:szCs w:val="24"/>
          <w:lang w:val="ro-RO"/>
        </w:rPr>
        <w:t xml:space="preserve"> </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4"/>
          <w:sz w:val="24"/>
          <w:szCs w:val="24"/>
          <w:lang w:val="ro-RO"/>
        </w:rPr>
        <w:t xml:space="preserve"> </w:t>
      </w:r>
      <w:r w:rsidRPr="0044521D">
        <w:rPr>
          <w:rFonts w:ascii="Calibri" w:eastAsia="Arial" w:hAnsi="Calibri" w:cs="Calibri"/>
          <w:bCs/>
          <w:sz w:val="24"/>
          <w:szCs w:val="24"/>
          <w:lang w:val="ro-RO"/>
        </w:rPr>
        <w:t>p</w:t>
      </w:r>
      <w:r w:rsidRPr="0044521D">
        <w:rPr>
          <w:rFonts w:ascii="Calibri" w:eastAsia="Arial" w:hAnsi="Calibri" w:cs="Calibri"/>
          <w:bCs/>
          <w:spacing w:val="1"/>
          <w:sz w:val="24"/>
          <w:szCs w:val="24"/>
          <w:lang w:val="ro-RO"/>
        </w:rPr>
        <w:t>o</w:t>
      </w:r>
      <w:r w:rsidRPr="0044521D">
        <w:rPr>
          <w:rFonts w:ascii="Calibri" w:eastAsia="Arial" w:hAnsi="Calibri" w:cs="Calibri"/>
          <w:bCs/>
          <w:position w:val="1"/>
          <w:sz w:val="24"/>
          <w:szCs w:val="24"/>
          <w:lang w:val="ro-RO"/>
        </w:rPr>
        <w:t>ș</w:t>
      </w:r>
      <w:r w:rsidRPr="0044521D">
        <w:rPr>
          <w:rFonts w:ascii="Calibri" w:eastAsia="Arial" w:hAnsi="Calibri" w:cs="Calibri"/>
          <w:bCs/>
          <w:spacing w:val="1"/>
          <w:position w:val="1"/>
          <w:sz w:val="24"/>
          <w:szCs w:val="24"/>
          <w:lang w:val="ro-RO"/>
        </w:rPr>
        <w:t>t</w:t>
      </w:r>
      <w:r w:rsidRPr="0044521D">
        <w:rPr>
          <w:rFonts w:ascii="Calibri" w:eastAsia="Arial" w:hAnsi="Calibri" w:cs="Calibri"/>
          <w:bCs/>
          <w:position w:val="1"/>
          <w:sz w:val="24"/>
          <w:szCs w:val="24"/>
          <w:lang w:val="ro-RO"/>
        </w:rPr>
        <w:t>ă</w:t>
      </w:r>
      <w:r w:rsidRPr="0044521D">
        <w:rPr>
          <w:rFonts w:ascii="Calibri" w:eastAsia="Arial" w:hAnsi="Calibri" w:cs="Calibri"/>
          <w:bCs/>
          <w:spacing w:val="3"/>
          <w:position w:val="1"/>
          <w:sz w:val="24"/>
          <w:szCs w:val="24"/>
          <w:lang w:val="ro-RO"/>
        </w:rPr>
        <w:t xml:space="preserve"> </w:t>
      </w:r>
      <w:r w:rsidRPr="0044521D">
        <w:rPr>
          <w:rFonts w:ascii="Calibri" w:eastAsia="Arial" w:hAnsi="Calibri" w:cs="Calibri"/>
          <w:bCs/>
          <w:spacing w:val="-3"/>
          <w:position w:val="1"/>
          <w:sz w:val="24"/>
          <w:szCs w:val="24"/>
          <w:lang w:val="ro-RO"/>
        </w:rPr>
        <w:t>e</w:t>
      </w:r>
      <w:r w:rsidRPr="0044521D">
        <w:rPr>
          <w:rFonts w:ascii="Calibri" w:eastAsia="Arial" w:hAnsi="Calibri" w:cs="Calibri"/>
          <w:bCs/>
          <w:spacing w:val="-1"/>
          <w:position w:val="1"/>
          <w:sz w:val="24"/>
          <w:szCs w:val="24"/>
          <w:lang w:val="ro-RO"/>
        </w:rPr>
        <w:t>l</w:t>
      </w:r>
      <w:r w:rsidRPr="0044521D">
        <w:rPr>
          <w:rFonts w:ascii="Calibri" w:eastAsia="Arial" w:hAnsi="Calibri" w:cs="Calibri"/>
          <w:bCs/>
          <w:position w:val="1"/>
          <w:sz w:val="24"/>
          <w:szCs w:val="24"/>
          <w:lang w:val="ro-RO"/>
        </w:rPr>
        <w:t>ec</w:t>
      </w:r>
      <w:r w:rsidRPr="0044521D">
        <w:rPr>
          <w:rFonts w:ascii="Calibri" w:eastAsia="Arial" w:hAnsi="Calibri" w:cs="Calibri"/>
          <w:bCs/>
          <w:spacing w:val="1"/>
          <w:position w:val="1"/>
          <w:sz w:val="24"/>
          <w:szCs w:val="24"/>
          <w:lang w:val="ro-RO"/>
        </w:rPr>
        <w:t>t</w:t>
      </w:r>
      <w:r w:rsidRPr="0044521D">
        <w:rPr>
          <w:rFonts w:ascii="Calibri" w:eastAsia="Arial" w:hAnsi="Calibri" w:cs="Calibri"/>
          <w:bCs/>
          <w:position w:val="1"/>
          <w:sz w:val="24"/>
          <w:szCs w:val="24"/>
          <w:lang w:val="ro-RO"/>
        </w:rPr>
        <w:t>ron</w:t>
      </w:r>
      <w:r w:rsidRPr="0044521D">
        <w:rPr>
          <w:rFonts w:ascii="Calibri" w:eastAsia="Arial" w:hAnsi="Calibri" w:cs="Calibri"/>
          <w:bCs/>
          <w:spacing w:val="1"/>
          <w:position w:val="1"/>
          <w:sz w:val="24"/>
          <w:szCs w:val="24"/>
          <w:lang w:val="ro-RO"/>
        </w:rPr>
        <w:t>i</w:t>
      </w:r>
      <w:r w:rsidRPr="0044521D">
        <w:rPr>
          <w:rFonts w:ascii="Calibri" w:eastAsia="Arial" w:hAnsi="Calibri" w:cs="Calibri"/>
          <w:bCs/>
          <w:position w:val="1"/>
          <w:sz w:val="24"/>
          <w:szCs w:val="24"/>
          <w:lang w:val="ro-RO"/>
        </w:rPr>
        <w:t>că</w:t>
      </w:r>
      <w:r w:rsidRPr="0044521D">
        <w:rPr>
          <w:rFonts w:ascii="Calibri" w:eastAsia="Arial" w:hAnsi="Calibri" w:cs="Calibri"/>
          <w:bCs/>
          <w:spacing w:val="1"/>
          <w:position w:val="1"/>
          <w:sz w:val="24"/>
          <w:szCs w:val="24"/>
          <w:lang w:val="ro-RO"/>
        </w:rPr>
        <w:t xml:space="preserve"> .</w:t>
      </w:r>
      <w:r w:rsidRPr="0044521D">
        <w:rPr>
          <w:rFonts w:ascii="Calibri" w:eastAsia="Arial" w:hAnsi="Calibri" w:cs="Calibri"/>
          <w:bCs/>
          <w:spacing w:val="-1"/>
          <w:position w:val="1"/>
          <w:sz w:val="24"/>
          <w:szCs w:val="24"/>
          <w:lang w:val="ro-RO"/>
        </w:rPr>
        <w:t>.</w:t>
      </w:r>
      <w:r w:rsidRPr="0044521D">
        <w:rPr>
          <w:rFonts w:ascii="Calibri" w:eastAsia="Arial" w:hAnsi="Calibri" w:cs="Calibri"/>
          <w:bCs/>
          <w:spacing w:val="3"/>
          <w:position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0"/>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4"/>
          <w:sz w:val="24"/>
          <w:szCs w:val="24"/>
          <w:lang w:val="ro-RO"/>
        </w:rPr>
        <w:t xml:space="preserve"> </w:t>
      </w:r>
      <w:r w:rsidRPr="0044521D">
        <w:rPr>
          <w:rFonts w:ascii="Calibri" w:eastAsia="Arial" w:hAnsi="Calibri" w:cs="Calibri"/>
          <w:bCs/>
          <w:sz w:val="24"/>
          <w:szCs w:val="24"/>
          <w:lang w:val="ro-RO"/>
        </w:rPr>
        <w:t>repr</w:t>
      </w:r>
      <w:r w:rsidRPr="0044521D">
        <w:rPr>
          <w:rFonts w:ascii="Calibri" w:eastAsia="Arial" w:hAnsi="Calibri" w:cs="Calibri"/>
          <w:bCs/>
          <w:spacing w:val="-3"/>
          <w:sz w:val="24"/>
          <w:szCs w:val="24"/>
          <w:lang w:val="ro-RO"/>
        </w:rPr>
        <w:t>e</w:t>
      </w:r>
      <w:r w:rsidRPr="0044521D">
        <w:rPr>
          <w:rFonts w:ascii="Calibri" w:eastAsia="Arial" w:hAnsi="Calibri" w:cs="Calibri"/>
          <w:bCs/>
          <w:sz w:val="24"/>
          <w:szCs w:val="24"/>
          <w:lang w:val="ro-RO"/>
        </w:rPr>
        <w:t>zen</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a</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ă</w:t>
      </w:r>
      <w:r w:rsidRPr="0044521D">
        <w:rPr>
          <w:rFonts w:ascii="Calibri" w:eastAsia="Arial" w:hAnsi="Calibri" w:cs="Calibri"/>
          <w:bCs/>
          <w:spacing w:val="1"/>
          <w:sz w:val="24"/>
          <w:szCs w:val="24"/>
          <w:lang w:val="ro-RO"/>
        </w:rPr>
        <w:t xml:space="preserve"> l</w:t>
      </w:r>
      <w:r w:rsidRPr="0044521D">
        <w:rPr>
          <w:rFonts w:ascii="Calibri" w:eastAsia="Arial" w:hAnsi="Calibri" w:cs="Calibri"/>
          <w:bCs/>
          <w:sz w:val="24"/>
          <w:szCs w:val="24"/>
          <w:lang w:val="ro-RO"/>
        </w:rPr>
        <w:t>egal</w:t>
      </w:r>
      <w:r w:rsidRPr="0044521D">
        <w:rPr>
          <w:rFonts w:ascii="Calibri" w:eastAsia="Arial" w:hAnsi="Calibri" w:cs="Calibri"/>
          <w:bCs/>
          <w:spacing w:val="4"/>
          <w:sz w:val="24"/>
          <w:szCs w:val="24"/>
          <w:lang w:val="ro-RO"/>
        </w:rPr>
        <w:t xml:space="preserve"> </w:t>
      </w:r>
      <w:r w:rsidRPr="0044521D">
        <w:rPr>
          <w:rFonts w:ascii="Calibri" w:eastAsia="Arial" w:hAnsi="Calibri" w:cs="Calibri"/>
          <w:bCs/>
          <w:sz w:val="24"/>
          <w:szCs w:val="24"/>
          <w:lang w:val="ro-RO"/>
        </w:rPr>
        <w:t>p</w:t>
      </w:r>
      <w:r w:rsidRPr="0044521D">
        <w:rPr>
          <w:rFonts w:ascii="Calibri" w:eastAsia="Arial" w:hAnsi="Calibri" w:cs="Calibri"/>
          <w:bCs/>
          <w:spacing w:val="-2"/>
          <w:sz w:val="24"/>
          <w:szCs w:val="24"/>
          <w:lang w:val="ro-RO"/>
        </w:rPr>
        <w:t>r</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n</w:t>
      </w:r>
      <w:r w:rsidR="00DF56BF" w:rsidRPr="0044521D">
        <w:rPr>
          <w:rFonts w:ascii="Calibri" w:eastAsia="Arial" w:hAnsi="Calibri" w:cs="Calibri"/>
          <w:bCs/>
          <w:sz w:val="24"/>
          <w:szCs w:val="24"/>
          <w:lang w:val="ro-RO"/>
        </w:rPr>
        <w:t xml:space="preserve"> </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3"/>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1"/>
          <w:sz w:val="24"/>
          <w:szCs w:val="24"/>
          <w:lang w:val="ro-RO"/>
        </w:rPr>
        <w:t>f</w:t>
      </w:r>
      <w:r w:rsidRPr="0044521D">
        <w:rPr>
          <w:rFonts w:ascii="Calibri" w:eastAsia="Arial" w:hAnsi="Calibri" w:cs="Calibri"/>
          <w:bCs/>
          <w:sz w:val="24"/>
          <w:szCs w:val="24"/>
          <w:lang w:val="ro-RO"/>
        </w:rPr>
        <w:t>un</w:t>
      </w:r>
      <w:r w:rsidRPr="0044521D">
        <w:rPr>
          <w:rFonts w:ascii="Calibri" w:eastAsia="Arial" w:hAnsi="Calibri" w:cs="Calibri"/>
          <w:bCs/>
          <w:spacing w:val="-18"/>
          <w:sz w:val="24"/>
          <w:szCs w:val="24"/>
          <w:lang w:val="ro-RO"/>
        </w:rPr>
        <w:t>c</w:t>
      </w:r>
      <w:r w:rsidRPr="0044521D">
        <w:rPr>
          <w:rFonts w:ascii="Calibri" w:eastAsia="Arial" w:hAnsi="Calibri" w:cs="Calibri"/>
          <w:bCs/>
          <w:spacing w:val="1"/>
          <w:position w:val="1"/>
          <w:sz w:val="24"/>
          <w:szCs w:val="24"/>
          <w:lang w:val="ro-RO"/>
        </w:rPr>
        <w:t>ți</w:t>
      </w:r>
      <w:r w:rsidRPr="0044521D">
        <w:rPr>
          <w:rFonts w:ascii="Calibri" w:eastAsia="Arial" w:hAnsi="Calibri" w:cs="Calibri"/>
          <w:bCs/>
          <w:position w:val="1"/>
          <w:sz w:val="24"/>
          <w:szCs w:val="24"/>
          <w:lang w:val="ro-RO"/>
        </w:rPr>
        <w:t xml:space="preserve">a </w:t>
      </w:r>
      <w:r w:rsidRPr="0044521D">
        <w:rPr>
          <w:rFonts w:ascii="Calibri" w:eastAsia="Arial" w:hAnsi="Calibri" w:cs="Calibri"/>
          <w:bCs/>
          <w:spacing w:val="38"/>
          <w:position w:val="1"/>
          <w:sz w:val="24"/>
          <w:szCs w:val="24"/>
          <w:lang w:val="ro-RO"/>
        </w:rPr>
        <w:t xml:space="preserve"> </w:t>
      </w:r>
      <w:r w:rsidRPr="0044521D">
        <w:rPr>
          <w:rFonts w:ascii="Calibri" w:eastAsia="Arial" w:hAnsi="Calibri" w:cs="Calibri"/>
          <w:bCs/>
          <w:position w:val="1"/>
          <w:sz w:val="24"/>
          <w:szCs w:val="24"/>
          <w:lang w:val="ro-RO"/>
        </w:rPr>
        <w:t>d</w:t>
      </w:r>
      <w:r w:rsidRPr="0044521D">
        <w:rPr>
          <w:rFonts w:ascii="Calibri" w:eastAsia="Arial" w:hAnsi="Calibri" w:cs="Calibri"/>
          <w:bCs/>
          <w:spacing w:val="-3"/>
          <w:position w:val="1"/>
          <w:sz w:val="24"/>
          <w:szCs w:val="24"/>
          <w:lang w:val="ro-RO"/>
        </w:rPr>
        <w:t>e</w:t>
      </w:r>
      <w:r w:rsidRPr="0044521D">
        <w:rPr>
          <w:rFonts w:ascii="Calibri" w:eastAsia="Arial" w:hAnsi="Calibri" w:cs="Calibri"/>
          <w:bCs/>
          <w:spacing w:val="1"/>
          <w:position w:val="1"/>
          <w:sz w:val="24"/>
          <w:szCs w:val="24"/>
          <w:lang w:val="ro-RO"/>
        </w:rPr>
        <w:t>ți</w:t>
      </w:r>
      <w:r w:rsidRPr="0044521D">
        <w:rPr>
          <w:rFonts w:ascii="Calibri" w:eastAsia="Arial" w:hAnsi="Calibri" w:cs="Calibri"/>
          <w:bCs/>
          <w:spacing w:val="-3"/>
          <w:position w:val="1"/>
          <w:sz w:val="24"/>
          <w:szCs w:val="24"/>
          <w:lang w:val="ro-RO"/>
        </w:rPr>
        <w:t>n</w:t>
      </w:r>
      <w:r w:rsidRPr="0044521D">
        <w:rPr>
          <w:rFonts w:ascii="Calibri" w:eastAsia="Arial" w:hAnsi="Calibri" w:cs="Calibri"/>
          <w:bCs/>
          <w:position w:val="1"/>
          <w:sz w:val="24"/>
          <w:szCs w:val="24"/>
          <w:lang w:val="ro-RO"/>
        </w:rPr>
        <w:t>u</w:t>
      </w:r>
      <w:r w:rsidRPr="0044521D">
        <w:rPr>
          <w:rFonts w:ascii="Calibri" w:eastAsia="Arial" w:hAnsi="Calibri" w:cs="Calibri"/>
          <w:bCs/>
          <w:spacing w:val="1"/>
          <w:position w:val="1"/>
          <w:sz w:val="24"/>
          <w:szCs w:val="24"/>
          <w:lang w:val="ro-RO"/>
        </w:rPr>
        <w:t>t</w:t>
      </w:r>
      <w:r w:rsidRPr="0044521D">
        <w:rPr>
          <w:rFonts w:ascii="Calibri" w:eastAsia="Arial" w:hAnsi="Calibri" w:cs="Calibri"/>
          <w:bCs/>
          <w:position w:val="1"/>
          <w:sz w:val="24"/>
          <w:szCs w:val="24"/>
          <w:lang w:val="ro-RO"/>
        </w:rPr>
        <w:t>ă</w:t>
      </w:r>
      <w:r w:rsidRPr="0044521D">
        <w:rPr>
          <w:rFonts w:ascii="Calibri" w:eastAsia="Arial" w:hAnsi="Calibri" w:cs="Calibri"/>
          <w:bCs/>
          <w:spacing w:val="-43"/>
          <w:position w:val="1"/>
          <w:sz w:val="24"/>
          <w:szCs w:val="24"/>
          <w:lang w:val="ro-RO"/>
        </w:rPr>
        <w:t xml:space="preserve"> </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 xml:space="preserve">), </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den</w:t>
      </w:r>
      <w:r w:rsidRPr="0044521D">
        <w:rPr>
          <w:rFonts w:ascii="Calibri" w:eastAsia="Arial" w:hAnsi="Calibri" w:cs="Calibri"/>
          <w:bCs/>
          <w:spacing w:val="-1"/>
          <w:sz w:val="24"/>
          <w:szCs w:val="24"/>
          <w:lang w:val="ro-RO"/>
        </w:rPr>
        <w:t>t</w:t>
      </w:r>
      <w:r w:rsidRPr="0044521D">
        <w:rPr>
          <w:rFonts w:ascii="Calibri" w:eastAsia="Arial" w:hAnsi="Calibri" w:cs="Calibri"/>
          <w:bCs/>
          <w:spacing w:val="1"/>
          <w:sz w:val="24"/>
          <w:szCs w:val="24"/>
          <w:lang w:val="ro-RO"/>
        </w:rPr>
        <w:t>i</w:t>
      </w:r>
      <w:r w:rsidRPr="0044521D">
        <w:rPr>
          <w:rFonts w:ascii="Calibri" w:eastAsia="Arial" w:hAnsi="Calibri" w:cs="Calibri"/>
          <w:bCs/>
          <w:spacing w:val="-1"/>
          <w:sz w:val="24"/>
          <w:szCs w:val="24"/>
          <w:lang w:val="ro-RO"/>
        </w:rPr>
        <w:t>f</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cat pr</w:t>
      </w:r>
      <w:r w:rsidRPr="0044521D">
        <w:rPr>
          <w:rFonts w:ascii="Calibri" w:eastAsia="Arial" w:hAnsi="Calibri" w:cs="Calibri"/>
          <w:bCs/>
          <w:spacing w:val="1"/>
          <w:sz w:val="24"/>
          <w:szCs w:val="24"/>
          <w:lang w:val="ro-RO"/>
        </w:rPr>
        <w:t>i</w:t>
      </w:r>
      <w:r w:rsidRPr="0044521D">
        <w:rPr>
          <w:rFonts w:ascii="Calibri" w:eastAsia="Arial" w:hAnsi="Calibri" w:cs="Calibri"/>
          <w:bCs/>
          <w:spacing w:val="-1"/>
          <w:sz w:val="24"/>
          <w:szCs w:val="24"/>
          <w:lang w:val="ro-RO"/>
        </w:rPr>
        <w:t>n</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3"/>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2"/>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Cs/>
          <w:spacing w:val="1"/>
          <w:sz w:val="24"/>
          <w:szCs w:val="24"/>
          <w:lang w:val="ro-RO"/>
        </w:rPr>
        <w:t>.</w:t>
      </w:r>
      <w:r w:rsidRPr="0044521D">
        <w:rPr>
          <w:rFonts w:ascii="Calibri" w:eastAsia="Arial" w:hAnsi="Calibri" w:cs="Calibri"/>
          <w:bCs/>
          <w:sz w:val="24"/>
          <w:szCs w:val="24"/>
          <w:lang w:val="ro-RO"/>
        </w:rPr>
        <w:t>,</w:t>
      </w:r>
      <w:r w:rsidRPr="0044521D">
        <w:rPr>
          <w:rFonts w:ascii="Calibri" w:eastAsia="Arial" w:hAnsi="Calibri" w:cs="Calibri"/>
          <w:b/>
          <w:sz w:val="24"/>
          <w:szCs w:val="24"/>
          <w:lang w:val="ro-RO"/>
        </w:rPr>
        <w:t xml:space="preserve"> </w:t>
      </w:r>
      <w:r w:rsidRPr="0044521D">
        <w:rPr>
          <w:rFonts w:ascii="Calibri" w:eastAsia="Arial" w:hAnsi="Calibri" w:cs="Calibri"/>
          <w:b/>
          <w:spacing w:val="1"/>
          <w:sz w:val="24"/>
          <w:szCs w:val="24"/>
          <w:lang w:val="ro-RO"/>
        </w:rPr>
        <w:t>î</w:t>
      </w:r>
      <w:r w:rsidRPr="0044521D">
        <w:rPr>
          <w:rFonts w:ascii="Calibri" w:eastAsia="Arial" w:hAnsi="Calibri" w:cs="Calibri"/>
          <w:b/>
          <w:sz w:val="24"/>
          <w:szCs w:val="24"/>
          <w:lang w:val="ro-RO"/>
        </w:rPr>
        <w:t>n</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c</w:t>
      </w:r>
      <w:r w:rsidRPr="0044521D">
        <w:rPr>
          <w:rFonts w:ascii="Calibri" w:eastAsia="Arial" w:hAnsi="Calibri" w:cs="Calibri"/>
          <w:b/>
          <w:spacing w:val="-3"/>
          <w:sz w:val="24"/>
          <w:szCs w:val="24"/>
          <w:lang w:val="ro-RO"/>
        </w:rPr>
        <w:t>a</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e</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de</w:t>
      </w:r>
      <w:r w:rsidRPr="0044521D">
        <w:rPr>
          <w:rFonts w:ascii="Calibri" w:eastAsia="Arial" w:hAnsi="Calibri" w:cs="Calibri"/>
          <w:b/>
          <w:spacing w:val="1"/>
          <w:sz w:val="24"/>
          <w:szCs w:val="24"/>
          <w:lang w:val="ro-RO"/>
        </w:rPr>
        <w:t xml:space="preserve"> B</w:t>
      </w:r>
      <w:r w:rsidRPr="0044521D">
        <w:rPr>
          <w:rFonts w:ascii="Calibri" w:eastAsia="Arial" w:hAnsi="Calibri" w:cs="Calibri"/>
          <w:b/>
          <w:sz w:val="24"/>
          <w:szCs w:val="24"/>
          <w:lang w:val="ro-RO"/>
        </w:rPr>
        <w:t>ene</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c</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ar</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 xml:space="preserve">al </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na</w:t>
      </w:r>
      <w:r w:rsidRPr="0044521D">
        <w:rPr>
          <w:rFonts w:ascii="Calibri" w:eastAsia="Arial" w:hAnsi="Calibri" w:cs="Calibri"/>
          <w:b/>
          <w:spacing w:val="-9"/>
          <w:sz w:val="24"/>
          <w:szCs w:val="24"/>
          <w:lang w:val="ro-RO"/>
        </w:rPr>
        <w:t>n</w:t>
      </w:r>
      <w:r w:rsidRPr="0044521D">
        <w:rPr>
          <w:rFonts w:ascii="Calibri" w:eastAsia="Arial" w:hAnsi="Calibri" w:cs="Calibri"/>
          <w:b/>
          <w:spacing w:val="1"/>
          <w:sz w:val="24"/>
          <w:szCs w:val="24"/>
          <w:lang w:val="ro-RO"/>
        </w:rPr>
        <w:t>ț</w:t>
      </w:r>
      <w:r w:rsidRPr="0044521D">
        <w:rPr>
          <w:rFonts w:ascii="Calibri" w:eastAsia="Arial" w:hAnsi="Calibri" w:cs="Calibri"/>
          <w:b/>
          <w:sz w:val="24"/>
          <w:szCs w:val="24"/>
          <w:lang w:val="ro-RO"/>
        </w:rPr>
        <w:t>ăr</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i</w:t>
      </w:r>
      <w:r w:rsidR="00285253" w:rsidRPr="0044521D">
        <w:rPr>
          <w:rFonts w:ascii="Calibri" w:eastAsia="Arial" w:hAnsi="Calibri" w:cs="Calibri"/>
          <w:b/>
          <w:spacing w:val="1"/>
          <w:sz w:val="24"/>
          <w:szCs w:val="24"/>
          <w:lang w:val="ro-RO"/>
        </w:rPr>
        <w:t>/Lider de parteneriat</w:t>
      </w:r>
      <w:r w:rsidRPr="0044521D">
        <w:rPr>
          <w:rFonts w:ascii="Calibri" w:eastAsia="Arial" w:hAnsi="Calibri" w:cs="Calibri"/>
          <w:b/>
          <w:sz w:val="24"/>
          <w:szCs w:val="24"/>
          <w:lang w:val="ro-RO"/>
        </w:rPr>
        <w:t>,</w:t>
      </w:r>
    </w:p>
    <w:p w14:paraId="26395CB9" w14:textId="77777777" w:rsidR="00BD1C56" w:rsidRPr="0044521D" w:rsidRDefault="00BD1C56" w:rsidP="002C3F0F">
      <w:pPr>
        <w:spacing w:before="7" w:line="240" w:lineRule="exact"/>
        <w:jc w:val="both"/>
        <w:rPr>
          <w:rFonts w:ascii="Calibri" w:hAnsi="Calibri" w:cs="Calibri"/>
          <w:sz w:val="24"/>
          <w:szCs w:val="24"/>
          <w:lang w:val="ro-RO"/>
        </w:rPr>
      </w:pPr>
    </w:p>
    <w:p w14:paraId="01A6F2E9" w14:textId="3759D9A3" w:rsidR="00BD1C56" w:rsidRPr="0044521D" w:rsidRDefault="00BD1C56" w:rsidP="004F6863">
      <w:pPr>
        <w:jc w:val="both"/>
        <w:rPr>
          <w:rFonts w:ascii="Calibri" w:eastAsia="Arial" w:hAnsi="Calibri" w:cs="Calibri"/>
          <w:bCs/>
          <w:sz w:val="24"/>
          <w:szCs w:val="24"/>
          <w:lang w:val="ro-RO"/>
        </w:rPr>
      </w:pPr>
      <w:r w:rsidRPr="0044521D">
        <w:rPr>
          <w:rFonts w:ascii="Calibri" w:eastAsia="Arial" w:hAnsi="Calibri" w:cs="Calibri"/>
          <w:bCs/>
          <w:sz w:val="24"/>
          <w:szCs w:val="24"/>
          <w:lang w:val="ro-RO"/>
        </w:rPr>
        <w:t>au</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con</w:t>
      </w:r>
      <w:r w:rsidRPr="0044521D">
        <w:rPr>
          <w:rFonts w:ascii="Calibri" w:eastAsia="Arial" w:hAnsi="Calibri" w:cs="Calibri"/>
          <w:bCs/>
          <w:spacing w:val="-3"/>
          <w:sz w:val="24"/>
          <w:szCs w:val="24"/>
          <w:lang w:val="ro-RO"/>
        </w:rPr>
        <w:t>v</w:t>
      </w:r>
      <w:r w:rsidRPr="0044521D">
        <w:rPr>
          <w:rFonts w:ascii="Calibri" w:eastAsia="Arial" w:hAnsi="Calibri" w:cs="Calibri"/>
          <w:bCs/>
          <w:sz w:val="24"/>
          <w:szCs w:val="24"/>
          <w:lang w:val="ro-RO"/>
        </w:rPr>
        <w:t>en</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 xml:space="preserve">t </w:t>
      </w:r>
      <w:r w:rsidRPr="0044521D">
        <w:rPr>
          <w:rFonts w:ascii="Calibri" w:eastAsia="Arial" w:hAnsi="Calibri" w:cs="Calibri"/>
          <w:bCs/>
          <w:spacing w:val="1"/>
          <w:sz w:val="24"/>
          <w:szCs w:val="24"/>
          <w:lang w:val="ro-RO"/>
        </w:rPr>
        <w:t>î</w:t>
      </w:r>
      <w:r w:rsidRPr="0044521D">
        <w:rPr>
          <w:rFonts w:ascii="Calibri" w:eastAsia="Arial" w:hAnsi="Calibri" w:cs="Calibri"/>
          <w:bCs/>
          <w:sz w:val="24"/>
          <w:szCs w:val="24"/>
          <w:lang w:val="ro-RO"/>
        </w:rPr>
        <w:t>nche</w:t>
      </w:r>
      <w:r w:rsidRPr="0044521D">
        <w:rPr>
          <w:rFonts w:ascii="Calibri" w:eastAsia="Arial" w:hAnsi="Calibri" w:cs="Calibri"/>
          <w:bCs/>
          <w:spacing w:val="1"/>
          <w:sz w:val="24"/>
          <w:szCs w:val="24"/>
          <w:lang w:val="ro-RO"/>
        </w:rPr>
        <w:t>i</w:t>
      </w:r>
      <w:r w:rsidRPr="0044521D">
        <w:rPr>
          <w:rFonts w:ascii="Calibri" w:eastAsia="Arial" w:hAnsi="Calibri" w:cs="Calibri"/>
          <w:bCs/>
          <w:spacing w:val="-3"/>
          <w:sz w:val="24"/>
          <w:szCs w:val="24"/>
          <w:lang w:val="ro-RO"/>
        </w:rPr>
        <w:t>e</w:t>
      </w:r>
      <w:r w:rsidRPr="0044521D">
        <w:rPr>
          <w:rFonts w:ascii="Calibri" w:eastAsia="Arial" w:hAnsi="Calibri" w:cs="Calibri"/>
          <w:bCs/>
          <w:sz w:val="24"/>
          <w:szCs w:val="24"/>
          <w:lang w:val="ro-RO"/>
        </w:rPr>
        <w:t>rea</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prezen</w:t>
      </w:r>
      <w:r w:rsidRPr="0044521D">
        <w:rPr>
          <w:rFonts w:ascii="Calibri" w:eastAsia="Arial" w:hAnsi="Calibri" w:cs="Calibri"/>
          <w:bCs/>
          <w:spacing w:val="1"/>
          <w:sz w:val="24"/>
          <w:szCs w:val="24"/>
          <w:lang w:val="ro-RO"/>
        </w:rPr>
        <w:t>t</w:t>
      </w:r>
      <w:r w:rsidRPr="0044521D">
        <w:rPr>
          <w:rFonts w:ascii="Calibri" w:eastAsia="Arial" w:hAnsi="Calibri" w:cs="Calibri"/>
          <w:bCs/>
          <w:spacing w:val="-3"/>
          <w:sz w:val="24"/>
          <w:szCs w:val="24"/>
          <w:lang w:val="ro-RO"/>
        </w:rPr>
        <w:t>u</w:t>
      </w:r>
      <w:r w:rsidRPr="0044521D">
        <w:rPr>
          <w:rFonts w:ascii="Calibri" w:eastAsia="Arial" w:hAnsi="Calibri" w:cs="Calibri"/>
          <w:bCs/>
          <w:spacing w:val="1"/>
          <w:sz w:val="24"/>
          <w:szCs w:val="24"/>
          <w:lang w:val="ro-RO"/>
        </w:rPr>
        <w:t>l</w:t>
      </w:r>
      <w:r w:rsidRPr="0044521D">
        <w:rPr>
          <w:rFonts w:ascii="Calibri" w:eastAsia="Arial" w:hAnsi="Calibri" w:cs="Calibri"/>
          <w:bCs/>
          <w:sz w:val="24"/>
          <w:szCs w:val="24"/>
          <w:lang w:val="ro-RO"/>
        </w:rPr>
        <w:t>ui</w:t>
      </w:r>
      <w:r w:rsidRPr="0044521D">
        <w:rPr>
          <w:rFonts w:ascii="Calibri" w:eastAsia="Arial" w:hAnsi="Calibri" w:cs="Calibri"/>
          <w:bCs/>
          <w:spacing w:val="3"/>
          <w:sz w:val="24"/>
          <w:szCs w:val="24"/>
          <w:lang w:val="ro-RO"/>
        </w:rPr>
        <w:t xml:space="preserve"> </w:t>
      </w:r>
      <w:r w:rsidRPr="0044521D">
        <w:rPr>
          <w:rFonts w:ascii="Calibri" w:eastAsia="Arial" w:hAnsi="Calibri" w:cs="Calibri"/>
          <w:bCs/>
          <w:spacing w:val="-1"/>
          <w:sz w:val="24"/>
          <w:szCs w:val="24"/>
          <w:lang w:val="ro-RO"/>
        </w:rPr>
        <w:t>C</w:t>
      </w:r>
      <w:r w:rsidRPr="0044521D">
        <w:rPr>
          <w:rFonts w:ascii="Calibri" w:eastAsia="Arial" w:hAnsi="Calibri" w:cs="Calibri"/>
          <w:bCs/>
          <w:sz w:val="24"/>
          <w:szCs w:val="24"/>
          <w:lang w:val="ro-RO"/>
        </w:rPr>
        <w:t>on</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ra</w:t>
      </w:r>
      <w:r w:rsidRPr="0044521D">
        <w:rPr>
          <w:rFonts w:ascii="Calibri" w:eastAsia="Arial" w:hAnsi="Calibri" w:cs="Calibri"/>
          <w:bCs/>
          <w:spacing w:val="-3"/>
          <w:sz w:val="24"/>
          <w:szCs w:val="24"/>
          <w:lang w:val="ro-RO"/>
        </w:rPr>
        <w:t>c</w:t>
      </w:r>
      <w:r w:rsidRPr="0044521D">
        <w:rPr>
          <w:rFonts w:ascii="Calibri" w:eastAsia="Arial" w:hAnsi="Calibri" w:cs="Calibri"/>
          <w:bCs/>
          <w:sz w:val="24"/>
          <w:szCs w:val="24"/>
          <w:lang w:val="ro-RO"/>
        </w:rPr>
        <w:t>t</w:t>
      </w:r>
      <w:r w:rsidRPr="0044521D">
        <w:rPr>
          <w:rFonts w:ascii="Calibri" w:eastAsia="Arial" w:hAnsi="Calibri" w:cs="Calibri"/>
          <w:bCs/>
          <w:spacing w:val="3"/>
          <w:sz w:val="24"/>
          <w:szCs w:val="24"/>
          <w:lang w:val="ro-RO"/>
        </w:rPr>
        <w:t xml:space="preserve"> </w:t>
      </w:r>
      <w:r w:rsidRPr="0044521D">
        <w:rPr>
          <w:rFonts w:ascii="Calibri" w:eastAsia="Arial" w:hAnsi="Calibri" w:cs="Calibri"/>
          <w:bCs/>
          <w:spacing w:val="-3"/>
          <w:sz w:val="24"/>
          <w:szCs w:val="24"/>
          <w:lang w:val="ro-RO"/>
        </w:rPr>
        <w:t>d</w:t>
      </w:r>
      <w:r w:rsidRPr="0044521D">
        <w:rPr>
          <w:rFonts w:ascii="Calibri" w:eastAsia="Arial" w:hAnsi="Calibri" w:cs="Calibri"/>
          <w:bCs/>
          <w:sz w:val="24"/>
          <w:szCs w:val="24"/>
          <w:lang w:val="ro-RO"/>
        </w:rPr>
        <w:t>e</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F</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na</w:t>
      </w:r>
      <w:r w:rsidRPr="0044521D">
        <w:rPr>
          <w:rFonts w:ascii="Calibri" w:eastAsia="Arial" w:hAnsi="Calibri" w:cs="Calibri"/>
          <w:bCs/>
          <w:spacing w:val="-19"/>
          <w:sz w:val="24"/>
          <w:szCs w:val="24"/>
          <w:lang w:val="ro-RO"/>
        </w:rPr>
        <w:t>n</w:t>
      </w:r>
      <w:r w:rsidRPr="0044521D">
        <w:rPr>
          <w:rFonts w:ascii="Calibri" w:eastAsia="Arial" w:hAnsi="Calibri" w:cs="Calibri"/>
          <w:bCs/>
          <w:spacing w:val="1"/>
          <w:sz w:val="24"/>
          <w:szCs w:val="24"/>
          <w:lang w:val="ro-RO"/>
        </w:rPr>
        <w:t>ț</w:t>
      </w:r>
      <w:r w:rsidRPr="0044521D">
        <w:rPr>
          <w:rFonts w:ascii="Calibri" w:eastAsia="Arial" w:hAnsi="Calibri" w:cs="Calibri"/>
          <w:bCs/>
          <w:sz w:val="24"/>
          <w:szCs w:val="24"/>
          <w:lang w:val="ro-RO"/>
        </w:rPr>
        <w:t>are</w:t>
      </w:r>
      <w:r w:rsidRPr="0044521D">
        <w:rPr>
          <w:rFonts w:ascii="Calibri" w:eastAsia="Arial" w:hAnsi="Calibri" w:cs="Calibri"/>
          <w:bCs/>
          <w:spacing w:val="-44"/>
          <w:sz w:val="24"/>
          <w:szCs w:val="24"/>
          <w:lang w:val="ro-RO"/>
        </w:rPr>
        <w:t>,</w:t>
      </w:r>
      <w:r w:rsidRPr="0044521D">
        <w:rPr>
          <w:rFonts w:ascii="Calibri" w:eastAsia="Arial" w:hAnsi="Calibri" w:cs="Calibri"/>
          <w:bCs/>
          <w:spacing w:val="-2"/>
          <w:sz w:val="24"/>
          <w:szCs w:val="24"/>
          <w:lang w:val="ro-RO"/>
        </w:rPr>
        <w:t xml:space="preserve"> </w:t>
      </w:r>
      <w:r w:rsidR="004F6863" w:rsidRPr="0044521D">
        <w:rPr>
          <w:rFonts w:ascii="Calibri" w:eastAsia="Arial" w:hAnsi="Calibri" w:cs="Calibri"/>
          <w:bCs/>
          <w:spacing w:val="-2"/>
          <w:sz w:val="24"/>
          <w:szCs w:val="24"/>
          <w:lang w:val="ro-RO"/>
        </w:rPr>
        <w:t xml:space="preserve"> </w:t>
      </w:r>
      <w:r w:rsidRPr="0044521D">
        <w:rPr>
          <w:rFonts w:ascii="Calibri" w:eastAsia="Arial" w:hAnsi="Calibri" w:cs="Calibri"/>
          <w:bCs/>
          <w:spacing w:val="1"/>
          <w:sz w:val="24"/>
          <w:szCs w:val="24"/>
          <w:lang w:val="ro-RO"/>
        </w:rPr>
        <w:t>î</w:t>
      </w:r>
      <w:r w:rsidRPr="0044521D">
        <w:rPr>
          <w:rFonts w:ascii="Calibri" w:eastAsia="Arial" w:hAnsi="Calibri" w:cs="Calibri"/>
          <w:bCs/>
          <w:sz w:val="24"/>
          <w:szCs w:val="24"/>
          <w:lang w:val="ro-RO"/>
        </w:rPr>
        <w:t>n</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u</w:t>
      </w:r>
      <w:r w:rsidRPr="0044521D">
        <w:rPr>
          <w:rFonts w:ascii="Calibri" w:eastAsia="Arial" w:hAnsi="Calibri" w:cs="Calibri"/>
          <w:bCs/>
          <w:spacing w:val="-2"/>
          <w:sz w:val="24"/>
          <w:szCs w:val="24"/>
          <w:lang w:val="ro-RO"/>
        </w:rPr>
        <w:t>r</w:t>
      </w:r>
      <w:r w:rsidRPr="0044521D">
        <w:rPr>
          <w:rFonts w:ascii="Calibri" w:eastAsia="Arial" w:hAnsi="Calibri" w:cs="Calibri"/>
          <w:bCs/>
          <w:sz w:val="24"/>
          <w:szCs w:val="24"/>
          <w:lang w:val="ro-RO"/>
        </w:rPr>
        <w:t>mă</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o</w:t>
      </w:r>
      <w:r w:rsidRPr="0044521D">
        <w:rPr>
          <w:rFonts w:ascii="Calibri" w:eastAsia="Arial" w:hAnsi="Calibri" w:cs="Calibri"/>
          <w:bCs/>
          <w:spacing w:val="-3"/>
          <w:sz w:val="24"/>
          <w:szCs w:val="24"/>
          <w:lang w:val="ro-RO"/>
        </w:rPr>
        <w:t>a</w:t>
      </w:r>
      <w:r w:rsidRPr="0044521D">
        <w:rPr>
          <w:rFonts w:ascii="Calibri" w:eastAsia="Arial" w:hAnsi="Calibri" w:cs="Calibri"/>
          <w:bCs/>
          <w:sz w:val="24"/>
          <w:szCs w:val="24"/>
          <w:lang w:val="ro-RO"/>
        </w:rPr>
        <w:t>re</w:t>
      </w:r>
      <w:r w:rsidRPr="0044521D">
        <w:rPr>
          <w:rFonts w:ascii="Calibri" w:eastAsia="Arial" w:hAnsi="Calibri" w:cs="Calibri"/>
          <w:bCs/>
          <w:spacing w:val="1"/>
          <w:sz w:val="24"/>
          <w:szCs w:val="24"/>
          <w:lang w:val="ro-RO"/>
        </w:rPr>
        <w:t>l</w:t>
      </w:r>
      <w:r w:rsidRPr="0044521D">
        <w:rPr>
          <w:rFonts w:ascii="Calibri" w:eastAsia="Arial" w:hAnsi="Calibri" w:cs="Calibri"/>
          <w:bCs/>
          <w:sz w:val="24"/>
          <w:szCs w:val="24"/>
          <w:lang w:val="ro-RO"/>
        </w:rPr>
        <w:t>e</w:t>
      </w:r>
      <w:r w:rsidRPr="0044521D">
        <w:rPr>
          <w:rFonts w:ascii="Calibri" w:eastAsia="Arial" w:hAnsi="Calibri" w:cs="Calibri"/>
          <w:bCs/>
          <w:spacing w:val="1"/>
          <w:sz w:val="24"/>
          <w:szCs w:val="24"/>
          <w:lang w:val="ro-RO"/>
        </w:rPr>
        <w:t xml:space="preserve"> </w:t>
      </w:r>
      <w:r w:rsidRPr="0044521D">
        <w:rPr>
          <w:rFonts w:ascii="Calibri" w:eastAsia="Arial" w:hAnsi="Calibri" w:cs="Calibri"/>
          <w:bCs/>
          <w:sz w:val="24"/>
          <w:szCs w:val="24"/>
          <w:lang w:val="ro-RO"/>
        </w:rPr>
        <w:t>con</w:t>
      </w:r>
      <w:r w:rsidRPr="0044521D">
        <w:rPr>
          <w:rFonts w:ascii="Calibri" w:eastAsia="Arial" w:hAnsi="Calibri" w:cs="Calibri"/>
          <w:bCs/>
          <w:spacing w:val="-3"/>
          <w:sz w:val="24"/>
          <w:szCs w:val="24"/>
          <w:lang w:val="ro-RO"/>
        </w:rPr>
        <w:t>d</w:t>
      </w:r>
      <w:r w:rsidRPr="0044521D">
        <w:rPr>
          <w:rFonts w:ascii="Calibri" w:eastAsia="Arial" w:hAnsi="Calibri" w:cs="Calibri"/>
          <w:bCs/>
          <w:spacing w:val="-7"/>
          <w:sz w:val="24"/>
          <w:szCs w:val="24"/>
          <w:lang w:val="ro-RO"/>
        </w:rPr>
        <w:t>i</w:t>
      </w:r>
      <w:r w:rsidRPr="0044521D">
        <w:rPr>
          <w:rFonts w:ascii="Calibri" w:eastAsia="Arial" w:hAnsi="Calibri" w:cs="Calibri"/>
          <w:bCs/>
          <w:spacing w:val="-1"/>
          <w:sz w:val="24"/>
          <w:szCs w:val="24"/>
          <w:lang w:val="ro-RO"/>
        </w:rPr>
        <w:t>ț</w:t>
      </w:r>
      <w:r w:rsidRPr="0044521D">
        <w:rPr>
          <w:rFonts w:ascii="Calibri" w:eastAsia="Arial" w:hAnsi="Calibri" w:cs="Calibri"/>
          <w:bCs/>
          <w:spacing w:val="1"/>
          <w:sz w:val="24"/>
          <w:szCs w:val="24"/>
          <w:lang w:val="ro-RO"/>
        </w:rPr>
        <w:t>i</w:t>
      </w:r>
      <w:r w:rsidRPr="0044521D">
        <w:rPr>
          <w:rFonts w:ascii="Calibri" w:eastAsia="Arial" w:hAnsi="Calibri" w:cs="Calibri"/>
          <w:bCs/>
          <w:spacing w:val="-1"/>
          <w:sz w:val="24"/>
          <w:szCs w:val="24"/>
          <w:lang w:val="ro-RO"/>
        </w:rPr>
        <w:t>i</w:t>
      </w:r>
      <w:r w:rsidRPr="0044521D">
        <w:rPr>
          <w:rFonts w:ascii="Calibri" w:eastAsia="Arial" w:hAnsi="Calibri" w:cs="Calibri"/>
          <w:bCs/>
          <w:sz w:val="24"/>
          <w:szCs w:val="24"/>
          <w:lang w:val="ro-RO"/>
        </w:rPr>
        <w:t>:</w:t>
      </w:r>
    </w:p>
    <w:p w14:paraId="5F7558DD" w14:textId="77777777" w:rsidR="009B42F7" w:rsidRPr="0044521D" w:rsidRDefault="009B42F7">
      <w:pPr>
        <w:spacing w:line="200" w:lineRule="exact"/>
        <w:rPr>
          <w:rFonts w:ascii="Calibri" w:hAnsi="Calibri" w:cs="Calibri"/>
          <w:sz w:val="24"/>
          <w:szCs w:val="24"/>
          <w:lang w:val="ro-RO"/>
        </w:rPr>
      </w:pPr>
    </w:p>
    <w:p w14:paraId="543C8218" w14:textId="4102A48A" w:rsidR="00E50D77" w:rsidRPr="0044521D" w:rsidRDefault="00EB332F" w:rsidP="00E13BFE">
      <w:pPr>
        <w:tabs>
          <w:tab w:val="left" w:pos="0"/>
        </w:tabs>
        <w:ind w:firstLine="426"/>
        <w:jc w:val="both"/>
        <w:rPr>
          <w:rFonts w:ascii="Calibri" w:eastAsia="Arial" w:hAnsi="Calibri" w:cs="Calibri"/>
          <w:sz w:val="24"/>
          <w:szCs w:val="24"/>
          <w:lang w:val="ro-RO"/>
        </w:rPr>
      </w:pPr>
      <w:r w:rsidRPr="0044521D">
        <w:rPr>
          <w:rFonts w:ascii="Calibri" w:eastAsia="Arial" w:hAnsi="Calibri" w:cs="Calibri"/>
          <w:b/>
          <w:sz w:val="24"/>
          <w:szCs w:val="24"/>
          <w:lang w:val="ro-RO"/>
        </w:rPr>
        <w:tab/>
      </w:r>
      <w:r w:rsidR="00BF4880" w:rsidRPr="0044521D">
        <w:rPr>
          <w:rFonts w:ascii="Calibri" w:eastAsia="Arial" w:hAnsi="Calibri" w:cs="Calibri"/>
          <w:b/>
          <w:sz w:val="24"/>
          <w:szCs w:val="24"/>
          <w:lang w:val="ro-RO"/>
        </w:rPr>
        <w:t>2.</w:t>
      </w:r>
      <w:r w:rsidR="00BF4880" w:rsidRPr="0044521D">
        <w:rPr>
          <w:rFonts w:ascii="Calibri" w:eastAsia="Arial" w:hAnsi="Calibri" w:cs="Calibri"/>
          <w:b/>
          <w:spacing w:val="3"/>
          <w:sz w:val="24"/>
          <w:szCs w:val="24"/>
          <w:lang w:val="ro-RO"/>
        </w:rPr>
        <w:t xml:space="preserve"> </w:t>
      </w:r>
      <w:r w:rsidR="00BF4880" w:rsidRPr="0044521D">
        <w:rPr>
          <w:rFonts w:ascii="Calibri" w:eastAsia="Arial" w:hAnsi="Calibri" w:cs="Calibri"/>
          <w:b/>
          <w:spacing w:val="-1"/>
          <w:sz w:val="24"/>
          <w:szCs w:val="24"/>
          <w:lang w:val="ro-RO"/>
        </w:rPr>
        <w:t>P</w:t>
      </w:r>
      <w:r w:rsidR="00BF4880" w:rsidRPr="0044521D">
        <w:rPr>
          <w:rFonts w:ascii="Calibri" w:eastAsia="Arial" w:hAnsi="Calibri" w:cs="Calibri"/>
          <w:b/>
          <w:sz w:val="24"/>
          <w:szCs w:val="24"/>
          <w:lang w:val="ro-RO"/>
        </w:rPr>
        <w:t>re</w:t>
      </w:r>
      <w:r w:rsidR="00BF4880" w:rsidRPr="0044521D">
        <w:rPr>
          <w:rFonts w:ascii="Calibri" w:eastAsia="Arial" w:hAnsi="Calibri" w:cs="Calibri"/>
          <w:b/>
          <w:spacing w:val="-3"/>
          <w:sz w:val="24"/>
          <w:szCs w:val="24"/>
          <w:lang w:val="ro-RO"/>
        </w:rPr>
        <w:t>c</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z w:val="24"/>
          <w:szCs w:val="24"/>
          <w:lang w:val="ro-RO"/>
        </w:rPr>
        <w:t>ză</w:t>
      </w:r>
      <w:r w:rsidR="00BF4880" w:rsidRPr="0044521D">
        <w:rPr>
          <w:rFonts w:ascii="Calibri" w:eastAsia="Arial" w:hAnsi="Calibri" w:cs="Calibri"/>
          <w:b/>
          <w:spacing w:val="-2"/>
          <w:sz w:val="24"/>
          <w:szCs w:val="24"/>
          <w:lang w:val="ro-RO"/>
        </w:rPr>
        <w:t>r</w:t>
      </w:r>
      <w:r w:rsidR="00BF4880" w:rsidRPr="0044521D">
        <w:rPr>
          <w:rFonts w:ascii="Calibri" w:eastAsia="Arial" w:hAnsi="Calibri" w:cs="Calibri"/>
          <w:b/>
          <w:sz w:val="24"/>
          <w:szCs w:val="24"/>
          <w:lang w:val="ro-RO"/>
        </w:rPr>
        <w:t>i</w:t>
      </w:r>
      <w:r w:rsidR="004F6863"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pacing w:val="-2"/>
          <w:sz w:val="24"/>
          <w:szCs w:val="24"/>
          <w:lang w:val="ro-RO"/>
        </w:rPr>
        <w:t>p</w:t>
      </w:r>
      <w:r w:rsidR="00BF4880" w:rsidRPr="0044521D">
        <w:rPr>
          <w:rFonts w:ascii="Calibri" w:eastAsia="Arial" w:hAnsi="Calibri" w:cs="Calibri"/>
          <w:b/>
          <w:sz w:val="24"/>
          <w:szCs w:val="24"/>
          <w:lang w:val="ro-RO"/>
        </w:rPr>
        <w:t>rea</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a</w:t>
      </w:r>
      <w:r w:rsidR="00BF4880" w:rsidRPr="0044521D">
        <w:rPr>
          <w:rFonts w:ascii="Calibri" w:eastAsia="Arial" w:hAnsi="Calibri" w:cs="Calibri"/>
          <w:b/>
          <w:spacing w:val="-3"/>
          <w:sz w:val="24"/>
          <w:szCs w:val="24"/>
          <w:lang w:val="ro-RO"/>
        </w:rPr>
        <w:t>b</w:t>
      </w:r>
      <w:r w:rsidR="00BF4880" w:rsidRPr="0044521D">
        <w:rPr>
          <w:rFonts w:ascii="Calibri" w:eastAsia="Arial" w:hAnsi="Calibri" w:cs="Calibri"/>
          <w:b/>
          <w:spacing w:val="1"/>
          <w:sz w:val="24"/>
          <w:szCs w:val="24"/>
          <w:lang w:val="ro-RO"/>
        </w:rPr>
        <w:t>il</w:t>
      </w:r>
      <w:r w:rsidR="00BF4880" w:rsidRPr="0044521D">
        <w:rPr>
          <w:rFonts w:ascii="Calibri" w:eastAsia="Arial" w:hAnsi="Calibri" w:cs="Calibri"/>
          <w:b/>
          <w:sz w:val="24"/>
          <w:szCs w:val="24"/>
          <w:lang w:val="ro-RO"/>
        </w:rPr>
        <w:t>e</w:t>
      </w:r>
    </w:p>
    <w:p w14:paraId="6D4E7C8A" w14:textId="1A178058" w:rsidR="00531C07"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(1) </w:t>
      </w:r>
      <w:r w:rsidR="00BF4880" w:rsidRPr="0044521D">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(a) </w:t>
      </w:r>
      <w:r w:rsidR="00BF4880" w:rsidRPr="0044521D">
        <w:rPr>
          <w:rFonts w:ascii="Calibri" w:eastAsia="Arial" w:hAnsi="Calibri" w:cs="Calibri"/>
          <w:sz w:val="24"/>
          <w:szCs w:val="24"/>
          <w:lang w:val="ro-RO"/>
        </w:rPr>
        <w:t>cuvintele care indică singularul includ şi pluralul, iar cuvintele care indică</w:t>
      </w:r>
      <w:r w:rsidR="000A382F" w:rsidRPr="0044521D">
        <w:rPr>
          <w:rFonts w:ascii="Calibri" w:eastAsia="Arial" w:hAnsi="Calibri" w:cs="Calibri"/>
          <w:sz w:val="24"/>
          <w:szCs w:val="24"/>
          <w:lang w:val="ro-RO"/>
        </w:rPr>
        <w:t xml:space="preserve"> pluralul includ şi singularul;</w:t>
      </w:r>
    </w:p>
    <w:p w14:paraId="43B98E1B" w14:textId="35B91923" w:rsidR="000A382F" w:rsidRPr="0044521D" w:rsidRDefault="00BF4880" w:rsidP="00E13BFE">
      <w:pPr>
        <w:pStyle w:val="ListParagraph"/>
        <w:numPr>
          <w:ilvl w:val="0"/>
          <w:numId w:val="39"/>
        </w:numPr>
        <w:ind w:right="76"/>
        <w:jc w:val="both"/>
        <w:rPr>
          <w:rFonts w:ascii="Calibri" w:eastAsia="Arial" w:hAnsi="Calibri" w:cs="Calibri"/>
          <w:sz w:val="24"/>
          <w:szCs w:val="24"/>
          <w:lang w:val="ro-RO"/>
        </w:rPr>
      </w:pPr>
      <w:r w:rsidRPr="0044521D">
        <w:rPr>
          <w:rFonts w:ascii="Calibri" w:eastAsia="Arial" w:hAnsi="Calibri" w:cs="Calibri"/>
          <w:sz w:val="24"/>
          <w:szCs w:val="24"/>
          <w:lang w:val="ro-RO"/>
        </w:rPr>
        <w:t>cuvintele care indică un gen includ toate genurile;</w:t>
      </w:r>
    </w:p>
    <w:p w14:paraId="14A7904D" w14:textId="67894CC7" w:rsidR="00E50D77" w:rsidRPr="0044521D" w:rsidRDefault="00BF4880" w:rsidP="00E13BFE">
      <w:pPr>
        <w:pStyle w:val="ListParagraph"/>
        <w:numPr>
          <w:ilvl w:val="0"/>
          <w:numId w:val="39"/>
        </w:numPr>
        <w:ind w:right="76"/>
        <w:jc w:val="both"/>
        <w:rPr>
          <w:rFonts w:ascii="Calibri" w:eastAsia="Arial" w:hAnsi="Calibri" w:cs="Calibri"/>
          <w:sz w:val="24"/>
          <w:szCs w:val="24"/>
          <w:lang w:val="ro-RO"/>
        </w:rPr>
      </w:pPr>
      <w:r w:rsidRPr="0044521D">
        <w:rPr>
          <w:rFonts w:ascii="Calibri" w:eastAsia="Arial" w:hAnsi="Calibri" w:cs="Calibri"/>
          <w:sz w:val="24"/>
          <w:szCs w:val="24"/>
          <w:lang w:val="ro-RO"/>
        </w:rPr>
        <w:t>termenul „zi” reprezintă zi calendaristică dacă nu se specifică altfel;</w:t>
      </w:r>
    </w:p>
    <w:p w14:paraId="0C5BCA06" w14:textId="5FAD9DFF" w:rsidR="00B8755A"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(d) </w:t>
      </w:r>
      <w:r w:rsidR="00B478A8" w:rsidRPr="0044521D">
        <w:rPr>
          <w:rFonts w:ascii="Calibri" w:eastAsia="Arial" w:hAnsi="Calibri" w:cs="Calibri"/>
          <w:sz w:val="24"/>
          <w:szCs w:val="24"/>
          <w:lang w:val="ro-RO"/>
        </w:rPr>
        <w:t xml:space="preserve">termenul ”beneficiar” </w:t>
      </w:r>
      <w:r w:rsidR="001B7215" w:rsidRPr="0044521D">
        <w:rPr>
          <w:rFonts w:ascii="Calibri" w:eastAsia="Arial" w:hAnsi="Calibri" w:cs="Calibri"/>
          <w:sz w:val="24"/>
          <w:szCs w:val="24"/>
          <w:lang w:val="ro-RO"/>
        </w:rPr>
        <w:t>are întelesul prevăzut de art. 2</w:t>
      </w:r>
      <w:r w:rsidR="00374B3A" w:rsidRPr="0044521D">
        <w:rPr>
          <w:rFonts w:ascii="Calibri" w:eastAsia="Arial" w:hAnsi="Calibri" w:cs="Calibri"/>
          <w:sz w:val="24"/>
          <w:szCs w:val="24"/>
          <w:lang w:val="ro-RO"/>
        </w:rPr>
        <w:t xml:space="preserve">, punctul 9 </w:t>
      </w:r>
      <w:r w:rsidR="00CC4EC4" w:rsidRPr="0044521D">
        <w:rPr>
          <w:rFonts w:ascii="Calibri" w:eastAsia="Arial" w:hAnsi="Calibri" w:cs="Calibri"/>
          <w:sz w:val="24"/>
          <w:szCs w:val="24"/>
          <w:lang w:val="ro-RO"/>
        </w:rPr>
        <w:t xml:space="preserve">din </w:t>
      </w:r>
      <w:bookmarkStart w:id="5" w:name="_Hlk119406505"/>
      <w:r w:rsidR="00CC4EC4" w:rsidRPr="0044521D">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44521D">
        <w:rPr>
          <w:rFonts w:ascii="Calibri" w:eastAsia="Arial" w:hAnsi="Calibri" w:cs="Calibri"/>
          <w:sz w:val="24"/>
          <w:szCs w:val="24"/>
          <w:lang w:val="ro-RO"/>
        </w:rPr>
        <w:t>;</w:t>
      </w:r>
    </w:p>
    <w:p w14:paraId="2E61481A" w14:textId="38A208DA" w:rsidR="00B8755A" w:rsidRPr="0044521D" w:rsidRDefault="00E13BFE" w:rsidP="00EB332F">
      <w:pPr>
        <w:ind w:right="76" w:firstLine="720"/>
        <w:jc w:val="both"/>
        <w:rPr>
          <w:rFonts w:ascii="Calibri" w:hAnsi="Calibri" w:cs="Calibri"/>
          <w:sz w:val="24"/>
          <w:szCs w:val="24"/>
          <w:lang w:val="ro-RO"/>
        </w:rPr>
      </w:pPr>
      <w:r w:rsidRPr="0044521D">
        <w:rPr>
          <w:rFonts w:ascii="Calibri" w:hAnsi="Calibri" w:cs="Calibri"/>
          <w:sz w:val="24"/>
          <w:szCs w:val="24"/>
          <w:lang w:val="ro-RO"/>
        </w:rPr>
        <w:t xml:space="preserve">(e) </w:t>
      </w:r>
      <w:r w:rsidR="00B8755A" w:rsidRPr="0044521D">
        <w:rPr>
          <w:rFonts w:ascii="Calibri" w:hAnsi="Calibri" w:cs="Calibri"/>
          <w:sz w:val="24"/>
          <w:szCs w:val="24"/>
          <w:lang w:val="ro-RO"/>
        </w:rPr>
        <w:t>termenul ”lider de parteneriat” are înțelesul prevăzut de art.2 alin. (4) litera q) din OUG</w:t>
      </w:r>
      <w:r w:rsidR="00CA38C2" w:rsidRPr="0044521D">
        <w:rPr>
          <w:rFonts w:ascii="Calibri" w:hAnsi="Calibri" w:cs="Calibri"/>
          <w:sz w:val="24"/>
          <w:szCs w:val="24"/>
          <w:lang w:val="ro-RO"/>
        </w:rPr>
        <w:t xml:space="preserve"> nr. </w:t>
      </w:r>
      <w:r w:rsidR="00B8755A" w:rsidRPr="0044521D">
        <w:rPr>
          <w:rFonts w:ascii="Calibri" w:hAnsi="Calibri" w:cs="Calibri"/>
          <w:sz w:val="24"/>
          <w:szCs w:val="24"/>
          <w:lang w:val="ro-RO"/>
        </w:rPr>
        <w:t>133</w:t>
      </w:r>
      <w:r w:rsidR="00CA38C2" w:rsidRPr="0044521D">
        <w:rPr>
          <w:rFonts w:ascii="Calibri" w:hAnsi="Calibri" w:cs="Calibri"/>
          <w:sz w:val="24"/>
          <w:szCs w:val="24"/>
          <w:lang w:val="ro-RO"/>
        </w:rPr>
        <w:t>/</w:t>
      </w:r>
      <w:r w:rsidR="00B8755A" w:rsidRPr="0044521D">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44521D">
        <w:rPr>
          <w:rFonts w:ascii="Calibri" w:hAnsi="Calibri" w:cs="Calibri"/>
          <w:sz w:val="24"/>
          <w:szCs w:val="24"/>
          <w:lang w:val="ro-RO"/>
        </w:rPr>
        <w:t>.</w:t>
      </w:r>
    </w:p>
    <w:p w14:paraId="5AECFD3B" w14:textId="075FF2DC" w:rsidR="00531C07"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(f) </w:t>
      </w:r>
      <w:r w:rsidR="00FE4CBC" w:rsidRPr="0044521D">
        <w:rPr>
          <w:rFonts w:ascii="Calibri" w:eastAsia="Arial" w:hAnsi="Calibri" w:cs="Calibri"/>
          <w:sz w:val="24"/>
          <w:szCs w:val="24"/>
          <w:lang w:val="ro-RO"/>
        </w:rPr>
        <w:t>În înțelesul prezentului Contract de Finanțare si al anexelor acestuia,  t</w:t>
      </w:r>
      <w:r w:rsidR="00BF4880" w:rsidRPr="0044521D">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(g) </w:t>
      </w:r>
      <w:r w:rsidR="00BF4880" w:rsidRPr="0044521D">
        <w:rPr>
          <w:rFonts w:ascii="Calibri" w:eastAsia="Arial" w:hAnsi="Calibri" w:cs="Calibri"/>
          <w:sz w:val="24"/>
          <w:szCs w:val="24"/>
          <w:lang w:val="ro-RO"/>
        </w:rPr>
        <w:t>În cazul în care oricare dintre prevederile prezentului Contract de Finanțare este sau</w:t>
      </w:r>
      <w:r w:rsidR="000A382F"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xml:space="preserve">devine nulă, invalidă sau neexecutabilă conform legii, legalitatea, valabilitatea și </w:t>
      </w:r>
      <w:r w:rsidR="00BF4880" w:rsidRPr="0044521D">
        <w:rPr>
          <w:rFonts w:ascii="Calibri" w:eastAsia="Arial" w:hAnsi="Calibri" w:cs="Calibri"/>
          <w:sz w:val="24"/>
          <w:szCs w:val="24"/>
          <w:lang w:val="ro-RO"/>
        </w:rPr>
        <w:lastRenderedPageBreak/>
        <w:t>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(h) </w:t>
      </w:r>
      <w:r w:rsidR="00092F7C" w:rsidRPr="0044521D">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(i) </w:t>
      </w:r>
      <w:r w:rsidR="00BF4880" w:rsidRPr="0044521D">
        <w:rPr>
          <w:rFonts w:ascii="Calibri" w:eastAsia="Arial" w:hAnsi="Calibri" w:cs="Calibri"/>
          <w:sz w:val="24"/>
          <w:szCs w:val="24"/>
          <w:lang w:val="ro-RO"/>
        </w:rPr>
        <w:t>În înțelesul prezentului Contract de Finanțare, atunci când există și parteneri, drepturile</w:t>
      </w:r>
      <w:r w:rsidR="000A382F"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și obligațiile beneficiarilor revin și partenerilor.</w:t>
      </w:r>
    </w:p>
    <w:p w14:paraId="1DE41727" w14:textId="1D21EC54" w:rsidR="000A382F" w:rsidRPr="0044521D" w:rsidRDefault="00E13BFE" w:rsidP="00EB332F">
      <w:pPr>
        <w:ind w:right="76"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(j) </w:t>
      </w:r>
      <w:r w:rsidR="000A382F" w:rsidRPr="0044521D">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44521D" w:rsidRDefault="008F731C" w:rsidP="002B1851">
      <w:pPr>
        <w:rPr>
          <w:rFonts w:ascii="Calibri" w:hAnsi="Calibri" w:cs="Calibri"/>
          <w:sz w:val="24"/>
          <w:szCs w:val="24"/>
          <w:lang w:val="ro-RO"/>
        </w:rPr>
      </w:pPr>
    </w:p>
    <w:p w14:paraId="05D316F7" w14:textId="2898123B" w:rsidR="00E50D77" w:rsidRPr="0044521D" w:rsidRDefault="00BF4880" w:rsidP="007A7858">
      <w:pPr>
        <w:rPr>
          <w:rFonts w:ascii="Calibri" w:eastAsia="Arial" w:hAnsi="Calibri" w:cs="Calibri"/>
          <w:sz w:val="24"/>
          <w:szCs w:val="24"/>
          <w:lang w:val="ro-RO"/>
        </w:rPr>
      </w:pPr>
      <w:r w:rsidRPr="0044521D">
        <w:rPr>
          <w:rFonts w:ascii="Calibri" w:eastAsia="Arial" w:hAnsi="Calibri" w:cs="Calibri"/>
          <w:b/>
          <w:spacing w:val="-1"/>
          <w:sz w:val="24"/>
          <w:szCs w:val="24"/>
          <w:lang w:val="ro-RO"/>
        </w:rPr>
        <w:t>C</w:t>
      </w:r>
      <w:r w:rsidRPr="0044521D">
        <w:rPr>
          <w:rFonts w:ascii="Calibri" w:eastAsia="Arial" w:hAnsi="Calibri" w:cs="Calibri"/>
          <w:b/>
          <w:spacing w:val="1"/>
          <w:sz w:val="24"/>
          <w:szCs w:val="24"/>
          <w:lang w:val="ro-RO"/>
        </w:rPr>
        <w:t>O</w:t>
      </w:r>
      <w:r w:rsidRPr="0044521D">
        <w:rPr>
          <w:rFonts w:ascii="Calibri" w:eastAsia="Arial" w:hAnsi="Calibri" w:cs="Calibri"/>
          <w:b/>
          <w:spacing w:val="-1"/>
          <w:sz w:val="24"/>
          <w:szCs w:val="24"/>
          <w:lang w:val="ro-RO"/>
        </w:rPr>
        <w:t>ND</w:t>
      </w:r>
      <w:r w:rsidRPr="0044521D">
        <w:rPr>
          <w:rFonts w:ascii="Calibri" w:eastAsia="Arial" w:hAnsi="Calibri" w:cs="Calibri"/>
          <w:b/>
          <w:spacing w:val="1"/>
          <w:sz w:val="24"/>
          <w:szCs w:val="24"/>
          <w:lang w:val="ro-RO"/>
        </w:rPr>
        <w:t>I</w:t>
      </w:r>
      <w:r w:rsidR="000A5509" w:rsidRPr="0044521D">
        <w:rPr>
          <w:rFonts w:ascii="Calibri" w:eastAsia="Arial" w:hAnsi="Calibri" w:cs="Calibri"/>
          <w:b/>
          <w:spacing w:val="-3"/>
          <w:sz w:val="24"/>
          <w:szCs w:val="24"/>
          <w:lang w:val="ro-RO"/>
        </w:rPr>
        <w:t>Ț</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 xml:space="preserve">I </w:t>
      </w:r>
      <w:r w:rsidRPr="0044521D">
        <w:rPr>
          <w:rFonts w:ascii="Calibri" w:eastAsia="Arial" w:hAnsi="Calibri" w:cs="Calibri"/>
          <w:b/>
          <w:spacing w:val="1"/>
          <w:sz w:val="24"/>
          <w:szCs w:val="24"/>
          <w:lang w:val="ro-RO"/>
        </w:rPr>
        <w:t>G</w:t>
      </w:r>
      <w:r w:rsidRPr="0044521D">
        <w:rPr>
          <w:rFonts w:ascii="Calibri" w:eastAsia="Arial" w:hAnsi="Calibri" w:cs="Calibri"/>
          <w:b/>
          <w:spacing w:val="-1"/>
          <w:sz w:val="24"/>
          <w:szCs w:val="24"/>
          <w:lang w:val="ro-RO"/>
        </w:rPr>
        <w:t>ENE</w:t>
      </w:r>
      <w:r w:rsidRPr="0044521D">
        <w:rPr>
          <w:rFonts w:ascii="Calibri" w:eastAsia="Arial" w:hAnsi="Calibri" w:cs="Calibri"/>
          <w:b/>
          <w:spacing w:val="1"/>
          <w:sz w:val="24"/>
          <w:szCs w:val="24"/>
          <w:lang w:val="ro-RO"/>
        </w:rPr>
        <w:t>R</w:t>
      </w: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LE</w:t>
      </w:r>
    </w:p>
    <w:p w14:paraId="0E24AADF" w14:textId="77777777" w:rsidR="00E50D77" w:rsidRPr="0044521D" w:rsidRDefault="00E50D77" w:rsidP="002B1851">
      <w:pPr>
        <w:rPr>
          <w:rFonts w:ascii="Calibri" w:hAnsi="Calibri" w:cs="Calibri"/>
          <w:sz w:val="24"/>
          <w:szCs w:val="24"/>
          <w:lang w:val="ro-RO"/>
        </w:rPr>
      </w:pPr>
    </w:p>
    <w:p w14:paraId="2FBBD5C6" w14:textId="77777777" w:rsidR="00E50D77" w:rsidRPr="0044521D" w:rsidRDefault="00BF4880" w:rsidP="00EB332F">
      <w:pPr>
        <w:ind w:firstLine="4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 xml:space="preserve">1 - </w:t>
      </w:r>
      <w:r w:rsidRPr="0044521D">
        <w:rPr>
          <w:rFonts w:ascii="Calibri" w:eastAsia="Arial" w:hAnsi="Calibri" w:cs="Calibri"/>
          <w:b/>
          <w:spacing w:val="1"/>
          <w:sz w:val="24"/>
          <w:szCs w:val="24"/>
          <w:lang w:val="ro-RO"/>
        </w:rPr>
        <w:t>O</w:t>
      </w:r>
      <w:r w:rsidRPr="0044521D">
        <w:rPr>
          <w:rFonts w:ascii="Calibri" w:eastAsia="Arial" w:hAnsi="Calibri" w:cs="Calibri"/>
          <w:b/>
          <w:spacing w:val="-3"/>
          <w:sz w:val="24"/>
          <w:szCs w:val="24"/>
          <w:lang w:val="ro-RO"/>
        </w:rPr>
        <w:t>b</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ec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z w:val="24"/>
          <w:szCs w:val="24"/>
          <w:lang w:val="ro-RO"/>
        </w:rPr>
        <w:t>l</w:t>
      </w:r>
      <w:r w:rsidRPr="0044521D">
        <w:rPr>
          <w:rFonts w:ascii="Calibri" w:eastAsia="Arial" w:hAnsi="Calibri" w:cs="Calibri"/>
          <w:b/>
          <w:spacing w:val="4"/>
          <w:sz w:val="24"/>
          <w:szCs w:val="24"/>
          <w:lang w:val="ro-RO"/>
        </w:rPr>
        <w:t xml:space="preserve"> </w:t>
      </w:r>
      <w:r w:rsidRPr="0044521D">
        <w:rPr>
          <w:rFonts w:ascii="Calibri" w:eastAsia="Arial" w:hAnsi="Calibri" w:cs="Calibri"/>
          <w:b/>
          <w:spacing w:val="-3"/>
          <w:sz w:val="24"/>
          <w:szCs w:val="24"/>
          <w:lang w:val="ro-RO"/>
        </w:rPr>
        <w:t>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ui de</w:t>
      </w:r>
      <w:r w:rsidRPr="0044521D">
        <w:rPr>
          <w:rFonts w:ascii="Calibri" w:eastAsia="Arial" w:hAnsi="Calibri" w:cs="Calibri"/>
          <w:b/>
          <w:spacing w:val="3"/>
          <w:sz w:val="24"/>
          <w:szCs w:val="24"/>
          <w:lang w:val="ro-RO"/>
        </w:rPr>
        <w:t xml:space="preserve"> </w:t>
      </w:r>
      <w:r w:rsidRPr="0044521D">
        <w:rPr>
          <w:rFonts w:ascii="Calibri" w:eastAsia="Arial" w:hAnsi="Calibri" w:cs="Calibri"/>
          <w:b/>
          <w:spacing w:val="-3"/>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na</w:t>
      </w:r>
      <w:r w:rsidRPr="0044521D">
        <w:rPr>
          <w:rFonts w:ascii="Calibri" w:eastAsia="Arial" w:hAnsi="Calibri" w:cs="Calibri"/>
          <w:b/>
          <w:spacing w:val="-14"/>
          <w:sz w:val="24"/>
          <w:szCs w:val="24"/>
          <w:lang w:val="ro-RO"/>
        </w:rPr>
        <w:t>n</w:t>
      </w:r>
      <w:r w:rsidRPr="0044521D">
        <w:rPr>
          <w:rFonts w:ascii="Calibri" w:eastAsia="Arial" w:hAnsi="Calibri" w:cs="Calibri"/>
          <w:b/>
          <w:spacing w:val="1"/>
          <w:sz w:val="24"/>
          <w:szCs w:val="24"/>
          <w:lang w:val="ro-RO"/>
        </w:rPr>
        <w:t>ț</w:t>
      </w:r>
      <w:r w:rsidRPr="0044521D">
        <w:rPr>
          <w:rFonts w:ascii="Calibri" w:eastAsia="Arial" w:hAnsi="Calibri" w:cs="Calibri"/>
          <w:b/>
          <w:spacing w:val="-3"/>
          <w:sz w:val="24"/>
          <w:szCs w:val="24"/>
          <w:lang w:val="ro-RO"/>
        </w:rPr>
        <w:t>a</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e</w:t>
      </w:r>
    </w:p>
    <w:p w14:paraId="3E684E5C" w14:textId="02E87152" w:rsidR="00531C0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(1) </w:t>
      </w:r>
      <w:r w:rsidR="00BF4880" w:rsidRPr="0044521D">
        <w:rPr>
          <w:rFonts w:ascii="Calibri" w:eastAsia="Arial" w:hAnsi="Calibri" w:cs="Calibri"/>
          <w:sz w:val="24"/>
          <w:szCs w:val="24"/>
          <w:lang w:val="ro-RO"/>
        </w:rPr>
        <w:t xml:space="preserve">Obiectul acestui Contract de Finanțare îl reprezintă acordarea finanţării nerambursabile de către </w:t>
      </w:r>
      <w:r w:rsidR="005464B2" w:rsidRPr="0044521D">
        <w:rPr>
          <w:rFonts w:ascii="Calibri" w:eastAsia="Arial" w:hAnsi="Calibri" w:cs="Calibri"/>
          <w:sz w:val="24"/>
          <w:szCs w:val="24"/>
          <w:lang w:val="ro-RO"/>
        </w:rPr>
        <w:t>....................</w:t>
      </w:r>
      <w:r w:rsidR="00BF4880" w:rsidRPr="0044521D">
        <w:rPr>
          <w:rFonts w:ascii="Calibri" w:eastAsia="Arial" w:hAnsi="Calibri" w:cs="Calibri"/>
          <w:sz w:val="24"/>
          <w:szCs w:val="24"/>
          <w:lang w:val="ro-RO"/>
        </w:rPr>
        <w:t xml:space="preserve">, pentru implementarea Proiectului nr. </w:t>
      </w:r>
      <w:r w:rsidR="00BD1C56" w:rsidRPr="0044521D">
        <w:rPr>
          <w:rFonts w:ascii="Calibri" w:eastAsia="Arial" w:hAnsi="Calibri" w:cs="Calibri"/>
          <w:sz w:val="24"/>
          <w:szCs w:val="24"/>
          <w:lang w:val="ro-RO"/>
        </w:rPr>
        <w:t>…………….</w:t>
      </w:r>
      <w:r w:rsidR="00BF4880" w:rsidRPr="0044521D">
        <w:rPr>
          <w:rFonts w:ascii="Calibri" w:eastAsia="Arial" w:hAnsi="Calibri" w:cs="Calibri"/>
          <w:sz w:val="24"/>
          <w:szCs w:val="24"/>
          <w:lang w:val="ro-RO"/>
        </w:rPr>
        <w:t xml:space="preserve"> intitulat:</w:t>
      </w:r>
      <w:r w:rsidR="00C45F1F" w:rsidRPr="0044521D">
        <w:rPr>
          <w:rFonts w:ascii="Calibri" w:eastAsia="Arial" w:hAnsi="Calibri" w:cs="Calibri"/>
          <w:sz w:val="24"/>
          <w:szCs w:val="24"/>
          <w:lang w:val="ro-RO"/>
        </w:rPr>
        <w:t xml:space="preserve"> </w:t>
      </w:r>
      <w:r w:rsidR="00841BCA" w:rsidRPr="0044521D">
        <w:rPr>
          <w:rFonts w:ascii="Calibri" w:eastAsia="Arial" w:hAnsi="Calibri" w:cs="Calibri"/>
          <w:sz w:val="24"/>
          <w:szCs w:val="24"/>
          <w:lang w:val="ro-RO"/>
        </w:rPr>
        <w:t>“</w:t>
      </w:r>
      <w:r w:rsidR="00BD1C56" w:rsidRPr="0044521D">
        <w:rPr>
          <w:rFonts w:ascii="Calibri" w:eastAsia="Arial" w:hAnsi="Calibri" w:cs="Calibri"/>
          <w:sz w:val="24"/>
          <w:szCs w:val="24"/>
          <w:lang w:val="ro-RO"/>
        </w:rPr>
        <w:t>……………..</w:t>
      </w:r>
      <w:r w:rsidR="00C45F1F" w:rsidRPr="0044521D">
        <w:rPr>
          <w:rFonts w:ascii="Calibri" w:eastAsia="Arial" w:hAnsi="Calibri" w:cs="Calibri"/>
          <w:sz w:val="24"/>
          <w:szCs w:val="24"/>
          <w:lang w:val="ro-RO"/>
        </w:rPr>
        <w:t>”,</w:t>
      </w:r>
      <w:r w:rsidR="00BF4880" w:rsidRPr="0044521D">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44521D">
        <w:rPr>
          <w:rFonts w:ascii="Calibri" w:eastAsia="Arial" w:hAnsi="Calibri" w:cs="Calibri"/>
          <w:sz w:val="24"/>
          <w:szCs w:val="24"/>
          <w:lang w:val="ro-RO"/>
        </w:rPr>
        <w:t>a</w:t>
      </w:r>
      <w:r w:rsidR="00BF4880" w:rsidRPr="0044521D">
        <w:rPr>
          <w:rFonts w:ascii="Calibri" w:eastAsia="Arial" w:hAnsi="Calibri" w:cs="Calibri"/>
          <w:sz w:val="24"/>
          <w:szCs w:val="24"/>
          <w:lang w:val="ro-RO"/>
        </w:rPr>
        <w:t>nexele care fac parte integrantă din acesta.</w:t>
      </w:r>
    </w:p>
    <w:p w14:paraId="037C6E7A" w14:textId="367CE9A0" w:rsidR="00531C0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(2) </w:t>
      </w:r>
      <w:r w:rsidR="00BF4880" w:rsidRPr="0044521D">
        <w:rPr>
          <w:rFonts w:ascii="Calibri" w:eastAsia="Arial" w:hAnsi="Calibri" w:cs="Calibri"/>
          <w:sz w:val="24"/>
          <w:szCs w:val="24"/>
          <w:lang w:val="ro-RO"/>
        </w:rPr>
        <w:t>Beneficiarul</w:t>
      </w:r>
      <w:r w:rsidR="009F6259"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(3) </w:t>
      </w:r>
      <w:r w:rsidR="00BF4880" w:rsidRPr="0044521D">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44521D" w:rsidRDefault="000F39B2" w:rsidP="002B1851">
      <w:pPr>
        <w:ind w:left="546" w:right="82" w:hanging="358"/>
        <w:jc w:val="both"/>
        <w:rPr>
          <w:rFonts w:ascii="Calibri" w:eastAsia="Arial" w:hAnsi="Calibri" w:cs="Calibri"/>
          <w:sz w:val="24"/>
          <w:szCs w:val="24"/>
          <w:lang w:val="ro-RO"/>
        </w:rPr>
      </w:pPr>
    </w:p>
    <w:p w14:paraId="0E9F8640" w14:textId="77777777" w:rsidR="00E50D77" w:rsidRPr="0044521D" w:rsidRDefault="00BF4880" w:rsidP="00EB332F">
      <w:pPr>
        <w:ind w:firstLine="4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2</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D</w:t>
      </w:r>
      <w:r w:rsidRPr="0044521D">
        <w:rPr>
          <w:rFonts w:ascii="Calibri" w:eastAsia="Arial" w:hAnsi="Calibri" w:cs="Calibri"/>
          <w:b/>
          <w:sz w:val="24"/>
          <w:szCs w:val="24"/>
          <w:lang w:val="ro-RO"/>
        </w:rPr>
        <w:t>ura</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c</w:t>
      </w:r>
      <w:r w:rsidRPr="0044521D">
        <w:rPr>
          <w:rFonts w:ascii="Calibri" w:eastAsia="Arial" w:hAnsi="Calibri" w:cs="Calibri"/>
          <w:b/>
          <w:spacing w:val="-3"/>
          <w:sz w:val="24"/>
          <w:szCs w:val="24"/>
          <w:lang w:val="ro-RO"/>
        </w:rPr>
        <w:t>o</w:t>
      </w:r>
      <w:r w:rsidRPr="0044521D">
        <w:rPr>
          <w:rFonts w:ascii="Calibri" w:eastAsia="Arial" w:hAnsi="Calibri" w:cs="Calibri"/>
          <w:b/>
          <w:sz w:val="24"/>
          <w:szCs w:val="24"/>
          <w:lang w:val="ro-RO"/>
        </w:rPr>
        <w:t>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ui şi pe</w:t>
      </w:r>
      <w:r w:rsidRPr="0044521D">
        <w:rPr>
          <w:rFonts w:ascii="Calibri" w:eastAsia="Arial" w:hAnsi="Calibri" w:cs="Calibri"/>
          <w:b/>
          <w:spacing w:val="-2"/>
          <w:sz w:val="24"/>
          <w:szCs w:val="24"/>
          <w:lang w:val="ro-RO"/>
        </w:rPr>
        <w:t>r</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oada</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3"/>
          <w:sz w:val="24"/>
          <w:szCs w:val="24"/>
          <w:lang w:val="ro-RO"/>
        </w:rPr>
        <w:t>d</w:t>
      </w:r>
      <w:r w:rsidRPr="0044521D">
        <w:rPr>
          <w:rFonts w:ascii="Calibri" w:eastAsia="Arial" w:hAnsi="Calibri" w:cs="Calibri"/>
          <w:b/>
          <w:sz w:val="24"/>
          <w:szCs w:val="24"/>
          <w:lang w:val="ro-RO"/>
        </w:rPr>
        <w:t>e</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mp</w:t>
      </w:r>
      <w:r w:rsidRPr="0044521D">
        <w:rPr>
          <w:rFonts w:ascii="Calibri" w:eastAsia="Arial" w:hAnsi="Calibri" w:cs="Calibri"/>
          <w:b/>
          <w:spacing w:val="1"/>
          <w:sz w:val="24"/>
          <w:szCs w:val="24"/>
          <w:lang w:val="ro-RO"/>
        </w:rPr>
        <w:t>l</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men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are</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a</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pro</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c</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pacing w:val="-3"/>
          <w:sz w:val="24"/>
          <w:szCs w:val="24"/>
          <w:lang w:val="ro-RO"/>
        </w:rPr>
        <w:t>u</w:t>
      </w:r>
      <w:r w:rsidRPr="0044521D">
        <w:rPr>
          <w:rFonts w:ascii="Calibri" w:eastAsia="Arial" w:hAnsi="Calibri" w:cs="Calibri"/>
          <w:b/>
          <w:sz w:val="24"/>
          <w:szCs w:val="24"/>
          <w:lang w:val="ro-RO"/>
        </w:rPr>
        <w:t>i</w:t>
      </w:r>
    </w:p>
    <w:p w14:paraId="74516526" w14:textId="60627934" w:rsidR="00D84EF0"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(1) </w:t>
      </w:r>
      <w:r w:rsidR="00BF4880" w:rsidRPr="0044521D">
        <w:rPr>
          <w:rFonts w:ascii="Calibri" w:eastAsia="Arial" w:hAnsi="Calibri" w:cs="Calibri"/>
          <w:sz w:val="24"/>
          <w:szCs w:val="24"/>
          <w:lang w:val="ro-RO"/>
        </w:rPr>
        <w:t>Contractul de Finanțare produce efecte de la data semnării lui de către ultima parte.</w:t>
      </w:r>
    </w:p>
    <w:p w14:paraId="261D218D" w14:textId="3E5D8565" w:rsidR="00531C0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(2) </w:t>
      </w:r>
      <w:r w:rsidR="00BF4880" w:rsidRPr="0044521D">
        <w:rPr>
          <w:rFonts w:ascii="Calibri" w:eastAsia="Arial" w:hAnsi="Calibri" w:cs="Calibri"/>
          <w:sz w:val="24"/>
          <w:szCs w:val="24"/>
          <w:lang w:val="ro-RO"/>
        </w:rPr>
        <w:t xml:space="preserve">Perioada de implementare a Proiectului este de </w:t>
      </w:r>
      <w:r w:rsidR="00BD1C56" w:rsidRPr="0044521D">
        <w:rPr>
          <w:rFonts w:ascii="Calibri" w:eastAsia="Arial" w:hAnsi="Calibri" w:cs="Calibri"/>
          <w:sz w:val="24"/>
          <w:szCs w:val="24"/>
          <w:lang w:val="ro-RO"/>
        </w:rPr>
        <w:t>……..</w:t>
      </w:r>
      <w:r w:rsidR="00BF4880" w:rsidRPr="0044521D">
        <w:rPr>
          <w:rFonts w:ascii="Calibri" w:eastAsia="Arial" w:hAnsi="Calibri" w:cs="Calibri"/>
          <w:sz w:val="24"/>
          <w:szCs w:val="24"/>
          <w:lang w:val="ro-RO"/>
        </w:rPr>
        <w:t xml:space="preserve">luni, respectiv între data [z/l/a] </w:t>
      </w:r>
      <w:r w:rsidR="00616A12" w:rsidRPr="0044521D">
        <w:rPr>
          <w:rFonts w:ascii="Calibri" w:eastAsia="Arial" w:hAnsi="Calibri" w:cs="Calibri"/>
          <w:sz w:val="24"/>
          <w:szCs w:val="24"/>
          <w:lang w:val="ro-RO"/>
        </w:rPr>
        <w:t>ș</w:t>
      </w:r>
      <w:r w:rsidR="00BF4880" w:rsidRPr="0044521D">
        <w:rPr>
          <w:rFonts w:ascii="Calibri" w:eastAsia="Arial" w:hAnsi="Calibri" w:cs="Calibri"/>
          <w:sz w:val="24"/>
          <w:szCs w:val="24"/>
          <w:lang w:val="ro-RO"/>
        </w:rPr>
        <w:t>i data [z/l/a], la care se adaugă,  dac</w:t>
      </w:r>
      <w:r w:rsidR="00616A12" w:rsidRPr="0044521D">
        <w:rPr>
          <w:rFonts w:ascii="Calibri" w:eastAsia="Arial" w:hAnsi="Calibri" w:cs="Calibri"/>
          <w:sz w:val="24"/>
          <w:szCs w:val="24"/>
          <w:lang w:val="ro-RO"/>
        </w:rPr>
        <w:t>ă</w:t>
      </w:r>
      <w:r w:rsidR="00BF4880" w:rsidRPr="0044521D">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(3) </w:t>
      </w:r>
      <w:r w:rsidR="00BF4880" w:rsidRPr="0044521D">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(4) </w:t>
      </w:r>
      <w:r w:rsidR="00BF4880" w:rsidRPr="0044521D">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ultima.</w:t>
      </w:r>
    </w:p>
    <w:p w14:paraId="0A60A20F" w14:textId="34C48C4A" w:rsidR="005464B2" w:rsidRPr="0044521D" w:rsidRDefault="00E13BFE" w:rsidP="00EB332F">
      <w:pPr>
        <w:ind w:right="76" w:firstLine="4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(5) </w:t>
      </w:r>
      <w:r w:rsidR="005464B2" w:rsidRPr="0044521D">
        <w:rPr>
          <w:rFonts w:ascii="Calibri" w:eastAsia="Arial" w:hAnsi="Calibri" w:cs="Calibri"/>
          <w:spacing w:val="1"/>
          <w:sz w:val="24"/>
          <w:szCs w:val="24"/>
          <w:lang w:val="ro-RO"/>
        </w:rPr>
        <w:t>Î</w:t>
      </w:r>
      <w:r w:rsidR="005464B2" w:rsidRPr="0044521D">
        <w:rPr>
          <w:rFonts w:ascii="Calibri" w:eastAsia="Arial" w:hAnsi="Calibri" w:cs="Calibri"/>
          <w:sz w:val="24"/>
          <w:szCs w:val="24"/>
          <w:lang w:val="ro-RO"/>
        </w:rPr>
        <w:t>n</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ca</w:t>
      </w:r>
      <w:r w:rsidR="005464B2" w:rsidRPr="0044521D">
        <w:rPr>
          <w:rFonts w:ascii="Calibri" w:eastAsia="Arial" w:hAnsi="Calibri" w:cs="Calibri"/>
          <w:spacing w:val="-2"/>
          <w:sz w:val="24"/>
          <w:szCs w:val="24"/>
          <w:lang w:val="ro-RO"/>
        </w:rPr>
        <w:t>z</w:t>
      </w:r>
      <w:r w:rsidR="005464B2" w:rsidRPr="0044521D">
        <w:rPr>
          <w:rFonts w:ascii="Calibri" w:eastAsia="Arial" w:hAnsi="Calibri" w:cs="Calibri"/>
          <w:sz w:val="24"/>
          <w:szCs w:val="24"/>
          <w:lang w:val="ro-RO"/>
        </w:rPr>
        <w:t>ul</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o</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ec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or</w:t>
      </w:r>
      <w:r w:rsidR="005464B2" w:rsidRPr="0044521D">
        <w:rPr>
          <w:rFonts w:ascii="Calibri" w:eastAsia="Arial" w:hAnsi="Calibri" w:cs="Calibri"/>
          <w:spacing w:val="16"/>
          <w:sz w:val="24"/>
          <w:szCs w:val="24"/>
          <w:lang w:val="ro-RO"/>
        </w:rPr>
        <w:t xml:space="preserve"> </w:t>
      </w:r>
      <w:r w:rsidR="005464B2" w:rsidRPr="0044521D">
        <w:rPr>
          <w:rFonts w:ascii="Calibri" w:eastAsia="Arial" w:hAnsi="Calibri" w:cs="Calibri"/>
          <w:spacing w:val="-2"/>
          <w:sz w:val="24"/>
          <w:szCs w:val="24"/>
          <w:lang w:val="ro-RO"/>
        </w:rPr>
        <w:t>c</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13"/>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nc</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ud</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z w:val="24"/>
          <w:szCs w:val="24"/>
          <w:lang w:val="ro-RO"/>
        </w:rPr>
        <w:t>es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16"/>
          <w:sz w:val="24"/>
          <w:szCs w:val="24"/>
          <w:lang w:val="ro-RO"/>
        </w:rPr>
        <w:t>i</w:t>
      </w:r>
      <w:r w:rsidR="005464B2" w:rsidRPr="0044521D">
        <w:rPr>
          <w:rFonts w:ascii="Calibri" w:eastAsia="Arial" w:hAnsi="Calibri" w:cs="Calibri"/>
          <w:position w:val="1"/>
          <w:sz w:val="24"/>
          <w:szCs w:val="24"/>
          <w:lang w:val="ro-RO"/>
        </w:rPr>
        <w:t>ț</w:t>
      </w:r>
      <w:r w:rsidR="005464B2" w:rsidRPr="0044521D">
        <w:rPr>
          <w:rFonts w:ascii="Calibri" w:eastAsia="Arial" w:hAnsi="Calibri" w:cs="Calibri"/>
          <w:spacing w:val="-45"/>
          <w:position w:val="1"/>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i</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oduc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z w:val="24"/>
          <w:szCs w:val="24"/>
          <w:lang w:val="ro-RO"/>
        </w:rPr>
        <w:t>e</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sau</w:t>
      </w:r>
      <w:r w:rsidR="005464B2" w:rsidRPr="0044521D">
        <w:rPr>
          <w:rFonts w:ascii="Calibri" w:eastAsia="Arial" w:hAnsi="Calibri" w:cs="Calibri"/>
          <w:spacing w:val="15"/>
          <w:sz w:val="24"/>
          <w:szCs w:val="24"/>
          <w:lang w:val="ro-RO"/>
        </w:rPr>
        <w:t xml:space="preserve"> </w:t>
      </w:r>
      <w:r w:rsidR="00620DA1" w:rsidRPr="0044521D">
        <w:rPr>
          <w:rFonts w:ascii="Calibri" w:eastAsia="Arial" w:hAnsi="Calibri" w:cs="Calibri"/>
          <w:sz w:val="24"/>
          <w:szCs w:val="24"/>
          <w:lang w:val="ro-RO"/>
        </w:rPr>
        <w:t>în</w:t>
      </w:r>
      <w:r w:rsidR="00620DA1" w:rsidRPr="0044521D">
        <w:rPr>
          <w:rFonts w:ascii="Calibri" w:eastAsia="Arial" w:hAnsi="Calibri" w:cs="Calibri"/>
          <w:spacing w:val="15"/>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1"/>
          <w:sz w:val="24"/>
          <w:szCs w:val="24"/>
          <w:lang w:val="ro-RO"/>
        </w:rPr>
        <w:t>fr</w:t>
      </w:r>
      <w:r w:rsidR="005464B2" w:rsidRPr="0044521D">
        <w:rPr>
          <w:rFonts w:ascii="Calibri" w:eastAsia="Arial" w:hAnsi="Calibri" w:cs="Calibri"/>
          <w:sz w:val="24"/>
          <w:szCs w:val="24"/>
          <w:lang w:val="ro-RO"/>
        </w:rPr>
        <w:t>a</w:t>
      </w:r>
      <w:r w:rsidR="005464B2" w:rsidRPr="0044521D">
        <w:rPr>
          <w:rFonts w:ascii="Calibri" w:eastAsia="Arial" w:hAnsi="Calibri" w:cs="Calibri"/>
          <w:spacing w:val="-2"/>
          <w:sz w:val="24"/>
          <w:szCs w:val="24"/>
          <w:lang w:val="ro-RO"/>
        </w:rPr>
        <w:t>s</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u</w:t>
      </w:r>
      <w:r w:rsidR="005464B2" w:rsidRPr="0044521D">
        <w:rPr>
          <w:rFonts w:ascii="Calibri" w:eastAsia="Arial" w:hAnsi="Calibri" w:cs="Calibri"/>
          <w:spacing w:val="-2"/>
          <w:sz w:val="24"/>
          <w:szCs w:val="24"/>
          <w:lang w:val="ro-RO"/>
        </w:rPr>
        <w:t>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ă</w:t>
      </w:r>
      <w:r w:rsidR="005464B2" w:rsidRPr="0044521D">
        <w:rPr>
          <w:rFonts w:ascii="Calibri" w:eastAsia="Arial" w:hAnsi="Calibri" w:cs="Calibri"/>
          <w:spacing w:val="11"/>
          <w:sz w:val="24"/>
          <w:szCs w:val="24"/>
          <w:lang w:val="ro-RO"/>
        </w:rPr>
        <w:t xml:space="preserve"> </w:t>
      </w:r>
      <w:r w:rsidR="005464B2" w:rsidRPr="0044521D">
        <w:rPr>
          <w:rFonts w:ascii="Calibri" w:eastAsia="Arial" w:hAnsi="Calibri" w:cs="Calibri"/>
          <w:sz w:val="24"/>
          <w:szCs w:val="24"/>
          <w:lang w:val="ro-RO"/>
        </w:rPr>
        <w:t>și</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ca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nu</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s</w:t>
      </w:r>
      <w:r w:rsidR="005464B2" w:rsidRPr="0044521D">
        <w:rPr>
          <w:rFonts w:ascii="Calibri" w:eastAsia="Arial" w:hAnsi="Calibri" w:cs="Calibri"/>
          <w:spacing w:val="-3"/>
          <w:sz w:val="24"/>
          <w:szCs w:val="24"/>
          <w:lang w:val="ro-RO"/>
        </w:rPr>
        <w:t>u</w:t>
      </w:r>
      <w:r w:rsidR="005464B2" w:rsidRPr="0044521D">
        <w:rPr>
          <w:rFonts w:ascii="Calibri" w:eastAsia="Arial" w:hAnsi="Calibri" w:cs="Calibri"/>
          <w:sz w:val="24"/>
          <w:szCs w:val="24"/>
          <w:lang w:val="ro-RO"/>
        </w:rPr>
        <w:t>nt co</w:t>
      </w:r>
      <w:r w:rsidR="005464B2" w:rsidRPr="0044521D">
        <w:rPr>
          <w:rFonts w:ascii="Calibri" w:eastAsia="Arial" w:hAnsi="Calibri" w:cs="Calibri"/>
          <w:spacing w:val="-2"/>
          <w:sz w:val="24"/>
          <w:szCs w:val="24"/>
          <w:lang w:val="ro-RO"/>
        </w:rPr>
        <w:t>-</w:t>
      </w:r>
      <w:r w:rsidR="005464B2" w:rsidRPr="0044521D">
        <w:rPr>
          <w:rFonts w:ascii="Calibri" w:eastAsia="Arial" w:hAnsi="Calibri" w:cs="Calibri"/>
          <w:spacing w:val="3"/>
          <w:sz w:val="24"/>
          <w:szCs w:val="24"/>
          <w:lang w:val="ro-RO"/>
        </w:rPr>
        <w:t>f</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na</w:t>
      </w:r>
      <w:r w:rsidR="005464B2" w:rsidRPr="0044521D">
        <w:rPr>
          <w:rFonts w:ascii="Calibri" w:eastAsia="Arial" w:hAnsi="Calibri" w:cs="Calibri"/>
          <w:spacing w:val="-10"/>
          <w:sz w:val="24"/>
          <w:szCs w:val="24"/>
          <w:lang w:val="ro-RO"/>
        </w:rPr>
        <w:t>n</w:t>
      </w:r>
      <w:r w:rsidR="005464B2" w:rsidRPr="0044521D">
        <w:rPr>
          <w:rFonts w:ascii="Calibri" w:eastAsia="Arial" w:hAnsi="Calibri" w:cs="Calibri"/>
          <w:spacing w:val="11"/>
          <w:position w:val="2"/>
          <w:sz w:val="24"/>
          <w:szCs w:val="24"/>
          <w:lang w:val="ro-RO"/>
        </w:rPr>
        <w:t>ț</w:t>
      </w:r>
      <w:r w:rsidR="005464B2" w:rsidRPr="0044521D">
        <w:rPr>
          <w:rFonts w:ascii="Calibri" w:eastAsia="Arial" w:hAnsi="Calibri" w:cs="Calibri"/>
          <w:spacing w:val="-3"/>
          <w:sz w:val="24"/>
          <w:szCs w:val="24"/>
          <w:lang w:val="ro-RO"/>
        </w:rPr>
        <w:t>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F</w:t>
      </w:r>
      <w:r w:rsidR="005464B2" w:rsidRPr="0044521D">
        <w:rPr>
          <w:rFonts w:ascii="Calibri" w:eastAsia="Arial" w:hAnsi="Calibri" w:cs="Calibri"/>
          <w:spacing w:val="-1"/>
          <w:sz w:val="24"/>
          <w:szCs w:val="24"/>
          <w:lang w:val="ro-RO"/>
        </w:rPr>
        <w:t>SE+ sau FTJ</w:t>
      </w:r>
      <w:r w:rsidR="005464B2" w:rsidRPr="0044521D">
        <w:rPr>
          <w:rFonts w:ascii="Calibri" w:eastAsia="Arial" w:hAnsi="Calibri" w:cs="Calibri"/>
          <w:sz w:val="24"/>
          <w:szCs w:val="24"/>
          <w:lang w:val="ro-RO"/>
        </w:rPr>
        <w:t>,</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p</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oada</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du</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ab</w:t>
      </w:r>
      <w:r w:rsidR="005464B2" w:rsidRPr="0044521D">
        <w:rPr>
          <w:rFonts w:ascii="Calibri" w:eastAsia="Arial" w:hAnsi="Calibri" w:cs="Calibri"/>
          <w:spacing w:val="-1"/>
          <w:sz w:val="24"/>
          <w:szCs w:val="24"/>
          <w:lang w:val="ro-RO"/>
        </w:rPr>
        <w:t>ili</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a 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o</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ec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ui</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z w:val="24"/>
          <w:szCs w:val="24"/>
          <w:lang w:val="ro-RO"/>
        </w:rPr>
        <w:t>es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3"/>
          <w:sz w:val="24"/>
          <w:szCs w:val="24"/>
          <w:lang w:val="ro-RO"/>
        </w:rPr>
        <w:t>i</w:t>
      </w:r>
      <w:r w:rsidR="005464B2" w:rsidRPr="0044521D">
        <w:rPr>
          <w:rFonts w:ascii="Calibri" w:eastAsia="Arial" w:hAnsi="Calibri" w:cs="Calibri"/>
          <w:sz w:val="24"/>
          <w:szCs w:val="24"/>
          <w:lang w:val="ro-RO"/>
        </w:rPr>
        <w:t>m</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3</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ani</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pen</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u ben</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3"/>
          <w:sz w:val="24"/>
          <w:szCs w:val="24"/>
          <w:lang w:val="ro-RO"/>
        </w:rPr>
        <w:t>f</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c</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i</w:t>
      </w:r>
      <w:r w:rsidR="005464B2" w:rsidRPr="0044521D">
        <w:rPr>
          <w:rFonts w:ascii="Calibri" w:eastAsia="Arial" w:hAnsi="Calibri" w:cs="Calibri"/>
          <w:spacing w:val="4"/>
          <w:sz w:val="24"/>
          <w:szCs w:val="24"/>
          <w:lang w:val="ro-RO"/>
        </w:rPr>
        <w:t xml:space="preserve"> </w:t>
      </w:r>
      <w:r w:rsidR="005464B2" w:rsidRPr="0044521D">
        <w:rPr>
          <w:rFonts w:ascii="Calibri" w:eastAsia="Arial" w:hAnsi="Calibri" w:cs="Calibri"/>
          <w:spacing w:val="-4"/>
          <w:sz w:val="24"/>
          <w:szCs w:val="24"/>
          <w:lang w:val="ro-RO"/>
        </w:rPr>
        <w:t>î</w:t>
      </w:r>
      <w:r w:rsidR="005464B2" w:rsidRPr="0044521D">
        <w:rPr>
          <w:rFonts w:ascii="Calibri" w:eastAsia="Arial" w:hAnsi="Calibri" w:cs="Calibri"/>
          <w:sz w:val="24"/>
          <w:szCs w:val="24"/>
          <w:lang w:val="ro-RO"/>
        </w:rPr>
        <w:t>ncad</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6"/>
          <w:sz w:val="24"/>
          <w:szCs w:val="24"/>
          <w:lang w:val="ro-RO"/>
        </w:rPr>
        <w:t>a</w:t>
      </w:r>
      <w:r w:rsidR="005464B2" w:rsidRPr="0044521D">
        <w:rPr>
          <w:rFonts w:ascii="Calibri" w:eastAsia="Arial" w:hAnsi="Calibri" w:cs="Calibri"/>
          <w:spacing w:val="1"/>
          <w:position w:val="1"/>
          <w:sz w:val="24"/>
          <w:szCs w:val="24"/>
          <w:lang w:val="ro-RO"/>
        </w:rPr>
        <w:t>ț</w:t>
      </w:r>
      <w:r w:rsidR="005464B2" w:rsidRPr="0044521D">
        <w:rPr>
          <w:rFonts w:ascii="Calibri" w:eastAsia="Arial" w:hAnsi="Calibri" w:cs="Calibri"/>
          <w:position w:val="1"/>
          <w:sz w:val="24"/>
          <w:szCs w:val="24"/>
          <w:lang w:val="ro-RO"/>
        </w:rPr>
        <w:t>i</w:t>
      </w:r>
      <w:r w:rsidR="005464B2" w:rsidRPr="0044521D">
        <w:rPr>
          <w:rFonts w:ascii="Calibri" w:eastAsia="Arial" w:hAnsi="Calibri" w:cs="Calibri"/>
          <w:spacing w:val="1"/>
          <w:position w:val="1"/>
          <w:sz w:val="24"/>
          <w:szCs w:val="24"/>
          <w:lang w:val="ro-RO"/>
        </w:rPr>
        <w:t xml:space="preserve"> </w:t>
      </w:r>
      <w:r w:rsidR="005464B2" w:rsidRPr="0044521D">
        <w:rPr>
          <w:rFonts w:ascii="Calibri" w:eastAsia="Arial" w:hAnsi="Calibri" w:cs="Calibri"/>
          <w:spacing w:val="-4"/>
          <w:position w:val="1"/>
          <w:sz w:val="24"/>
          <w:szCs w:val="24"/>
          <w:lang w:val="ro-RO"/>
        </w:rPr>
        <w:t>î</w:t>
      </w:r>
      <w:r w:rsidR="005464B2" w:rsidRPr="0044521D">
        <w:rPr>
          <w:rFonts w:ascii="Calibri" w:eastAsia="Arial" w:hAnsi="Calibri" w:cs="Calibri"/>
          <w:position w:val="1"/>
          <w:sz w:val="24"/>
          <w:szCs w:val="24"/>
          <w:lang w:val="ro-RO"/>
        </w:rPr>
        <w:t>n</w:t>
      </w:r>
      <w:r w:rsidR="005464B2" w:rsidRPr="0044521D">
        <w:rPr>
          <w:rFonts w:ascii="Calibri" w:eastAsia="Arial" w:hAnsi="Calibri" w:cs="Calibri"/>
          <w:spacing w:val="2"/>
          <w:position w:val="1"/>
          <w:sz w:val="24"/>
          <w:szCs w:val="24"/>
          <w:lang w:val="ro-RO"/>
        </w:rPr>
        <w:t xml:space="preserve"> c</w:t>
      </w:r>
      <w:r w:rsidR="005464B2" w:rsidRPr="0044521D">
        <w:rPr>
          <w:rFonts w:ascii="Calibri" w:eastAsia="Arial" w:hAnsi="Calibri" w:cs="Calibri"/>
          <w:position w:val="1"/>
          <w:sz w:val="24"/>
          <w:szCs w:val="24"/>
          <w:lang w:val="ro-RO"/>
        </w:rPr>
        <w:t>a</w:t>
      </w:r>
      <w:r w:rsidR="005464B2" w:rsidRPr="0044521D">
        <w:rPr>
          <w:rFonts w:ascii="Calibri" w:eastAsia="Arial" w:hAnsi="Calibri" w:cs="Calibri"/>
          <w:spacing w:val="1"/>
          <w:position w:val="1"/>
          <w:sz w:val="24"/>
          <w:szCs w:val="24"/>
          <w:lang w:val="ro-RO"/>
        </w:rPr>
        <w:t>t</w:t>
      </w:r>
      <w:r w:rsidR="005464B2" w:rsidRPr="0044521D">
        <w:rPr>
          <w:rFonts w:ascii="Calibri" w:eastAsia="Arial" w:hAnsi="Calibri" w:cs="Calibri"/>
          <w:spacing w:val="-3"/>
          <w:position w:val="1"/>
          <w:sz w:val="24"/>
          <w:szCs w:val="24"/>
          <w:lang w:val="ro-RO"/>
        </w:rPr>
        <w:t>e</w:t>
      </w:r>
      <w:r w:rsidR="005464B2" w:rsidRPr="0044521D">
        <w:rPr>
          <w:rFonts w:ascii="Calibri" w:eastAsia="Arial" w:hAnsi="Calibri" w:cs="Calibri"/>
          <w:spacing w:val="2"/>
          <w:position w:val="1"/>
          <w:sz w:val="24"/>
          <w:szCs w:val="24"/>
          <w:lang w:val="ro-RO"/>
        </w:rPr>
        <w:t>g</w:t>
      </w:r>
      <w:r w:rsidR="005464B2" w:rsidRPr="0044521D">
        <w:rPr>
          <w:rFonts w:ascii="Calibri" w:eastAsia="Arial" w:hAnsi="Calibri" w:cs="Calibri"/>
          <w:position w:val="1"/>
          <w:sz w:val="24"/>
          <w:szCs w:val="24"/>
          <w:lang w:val="ro-RO"/>
        </w:rPr>
        <w:t>o</w:t>
      </w:r>
      <w:r w:rsidR="005464B2" w:rsidRPr="0044521D">
        <w:rPr>
          <w:rFonts w:ascii="Calibri" w:eastAsia="Arial" w:hAnsi="Calibri" w:cs="Calibri"/>
          <w:spacing w:val="1"/>
          <w:position w:val="1"/>
          <w:sz w:val="24"/>
          <w:szCs w:val="24"/>
          <w:lang w:val="ro-RO"/>
        </w:rPr>
        <w:t>r</w:t>
      </w:r>
      <w:r w:rsidR="005464B2" w:rsidRPr="0044521D">
        <w:rPr>
          <w:rFonts w:ascii="Calibri" w:eastAsia="Arial" w:hAnsi="Calibri" w:cs="Calibri"/>
          <w:spacing w:val="-1"/>
          <w:position w:val="1"/>
          <w:sz w:val="24"/>
          <w:szCs w:val="24"/>
          <w:lang w:val="ro-RO"/>
        </w:rPr>
        <w:t>i</w:t>
      </w:r>
      <w:r w:rsidR="005464B2" w:rsidRPr="0044521D">
        <w:rPr>
          <w:rFonts w:ascii="Calibri" w:eastAsia="Arial" w:hAnsi="Calibri" w:cs="Calibri"/>
          <w:position w:val="1"/>
          <w:sz w:val="24"/>
          <w:szCs w:val="24"/>
          <w:lang w:val="ro-RO"/>
        </w:rPr>
        <w:t>a</w:t>
      </w:r>
      <w:r w:rsidR="005464B2" w:rsidRPr="0044521D">
        <w:rPr>
          <w:rFonts w:ascii="Calibri" w:eastAsia="Arial" w:hAnsi="Calibri" w:cs="Calibri"/>
          <w:spacing w:val="2"/>
          <w:position w:val="1"/>
          <w:sz w:val="24"/>
          <w:szCs w:val="24"/>
          <w:lang w:val="ro-RO"/>
        </w:rPr>
        <w:t xml:space="preserve"> </w:t>
      </w:r>
      <w:r w:rsidR="005464B2" w:rsidRPr="0044521D">
        <w:rPr>
          <w:rFonts w:ascii="Calibri" w:eastAsia="Arial" w:hAnsi="Calibri" w:cs="Calibri"/>
          <w:spacing w:val="1"/>
          <w:position w:val="1"/>
          <w:sz w:val="24"/>
          <w:szCs w:val="24"/>
          <w:lang w:val="ro-RO"/>
        </w:rPr>
        <w:t>I</w:t>
      </w:r>
      <w:r w:rsidR="005464B2" w:rsidRPr="0044521D">
        <w:rPr>
          <w:rFonts w:ascii="Calibri" w:eastAsia="Arial" w:hAnsi="Calibri" w:cs="Calibri"/>
          <w:spacing w:val="-4"/>
          <w:position w:val="1"/>
          <w:sz w:val="24"/>
          <w:szCs w:val="24"/>
          <w:lang w:val="ro-RO"/>
        </w:rPr>
        <w:t>M</w:t>
      </w:r>
      <w:r w:rsidR="005464B2" w:rsidRPr="0044521D">
        <w:rPr>
          <w:rFonts w:ascii="Calibri" w:eastAsia="Arial" w:hAnsi="Calibri" w:cs="Calibri"/>
          <w:spacing w:val="2"/>
          <w:position w:val="1"/>
          <w:sz w:val="24"/>
          <w:szCs w:val="24"/>
          <w:lang w:val="ro-RO"/>
        </w:rPr>
        <w:t>M</w:t>
      </w:r>
      <w:r w:rsidR="005464B2" w:rsidRPr="0044521D">
        <w:rPr>
          <w:rFonts w:ascii="Calibri" w:eastAsia="Arial" w:hAnsi="Calibri" w:cs="Calibri"/>
          <w:sz w:val="24"/>
          <w:szCs w:val="24"/>
          <w:lang w:val="ro-RO"/>
        </w:rPr>
        <w:t>,</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espec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v</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m</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5</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ani</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z w:val="24"/>
          <w:szCs w:val="24"/>
          <w:lang w:val="ro-RO"/>
        </w:rPr>
        <w:t>pen</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u</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ben</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3"/>
          <w:sz w:val="24"/>
          <w:szCs w:val="24"/>
          <w:lang w:val="ro-RO"/>
        </w:rPr>
        <w:t>f</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c</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2"/>
          <w:sz w:val="24"/>
          <w:szCs w:val="24"/>
          <w:lang w:val="ro-RO"/>
        </w:rPr>
        <w:t>i</w:t>
      </w:r>
      <w:r w:rsidR="005464B2" w:rsidRPr="0044521D">
        <w:rPr>
          <w:rFonts w:ascii="Calibri" w:eastAsia="Arial" w:hAnsi="Calibri" w:cs="Calibri"/>
          <w:sz w:val="24"/>
          <w:szCs w:val="24"/>
          <w:lang w:val="ro-RO"/>
        </w:rPr>
        <w:t>i</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z w:val="24"/>
          <w:szCs w:val="24"/>
          <w:lang w:val="ro-RO"/>
        </w:rPr>
        <w:t>ca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 xml:space="preserve">e </w:t>
      </w:r>
      <w:r w:rsidR="005464B2" w:rsidRPr="0044521D">
        <w:rPr>
          <w:rFonts w:ascii="Calibri" w:eastAsia="Arial" w:hAnsi="Calibri" w:cs="Calibri"/>
          <w:spacing w:val="1"/>
          <w:sz w:val="24"/>
          <w:szCs w:val="24"/>
          <w:lang w:val="ro-RO"/>
        </w:rPr>
        <w:t>f</w:t>
      </w:r>
      <w:r w:rsidR="005464B2" w:rsidRPr="0044521D">
        <w:rPr>
          <w:rFonts w:ascii="Calibri" w:eastAsia="Arial" w:hAnsi="Calibri" w:cs="Calibri"/>
          <w:spacing w:val="-3"/>
          <w:sz w:val="24"/>
          <w:szCs w:val="24"/>
          <w:lang w:val="ro-RO"/>
        </w:rPr>
        <w:t>a</w:t>
      </w:r>
      <w:r w:rsidR="005464B2" w:rsidRPr="0044521D">
        <w:rPr>
          <w:rFonts w:ascii="Calibri" w:eastAsia="Arial" w:hAnsi="Calibri" w:cs="Calibri"/>
          <w:sz w:val="24"/>
          <w:szCs w:val="24"/>
          <w:lang w:val="ro-RO"/>
        </w:rPr>
        <w:t>c pa</w:t>
      </w:r>
      <w:r w:rsidR="005464B2" w:rsidRPr="0044521D">
        <w:rPr>
          <w:rFonts w:ascii="Calibri" w:eastAsia="Arial" w:hAnsi="Calibri" w:cs="Calibri"/>
          <w:spacing w:val="1"/>
          <w:sz w:val="24"/>
          <w:szCs w:val="24"/>
          <w:lang w:val="ro-RO"/>
        </w:rPr>
        <w:t>rt</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 ca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2"/>
          <w:sz w:val="24"/>
          <w:szCs w:val="24"/>
          <w:lang w:val="ro-RO"/>
        </w:rPr>
        <w:t>g</w:t>
      </w:r>
      <w:r w:rsidR="005464B2" w:rsidRPr="0044521D">
        <w:rPr>
          <w:rFonts w:ascii="Calibri" w:eastAsia="Arial" w:hAnsi="Calibri" w:cs="Calibri"/>
          <w:spacing w:val="-3"/>
          <w:sz w:val="24"/>
          <w:szCs w:val="24"/>
          <w:lang w:val="ro-RO"/>
        </w:rPr>
        <w:t>o</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a</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pacing w:val="-3"/>
          <w:sz w:val="24"/>
          <w:szCs w:val="24"/>
          <w:lang w:val="ro-RO"/>
        </w:rPr>
        <w:t>î</w:t>
      </w:r>
      <w:r w:rsidR="005464B2" w:rsidRPr="0044521D">
        <w:rPr>
          <w:rFonts w:ascii="Calibri" w:eastAsia="Arial" w:hAnsi="Calibri" w:cs="Calibri"/>
          <w:sz w:val="24"/>
          <w:szCs w:val="24"/>
          <w:lang w:val="ro-RO"/>
        </w:rPr>
        <w:t>n</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ep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nde</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il</w:t>
      </w:r>
      <w:r w:rsidR="005464B2" w:rsidRPr="0044521D">
        <w:rPr>
          <w:rFonts w:ascii="Calibri" w:eastAsia="Arial" w:hAnsi="Calibri" w:cs="Calibri"/>
          <w:sz w:val="24"/>
          <w:szCs w:val="24"/>
          <w:lang w:val="ro-RO"/>
        </w:rPr>
        <w:t>or</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pacing w:val="-3"/>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i</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si</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ben</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1"/>
          <w:sz w:val="24"/>
          <w:szCs w:val="24"/>
          <w:lang w:val="ro-RO"/>
        </w:rPr>
        <w:t>fi</w:t>
      </w:r>
      <w:r w:rsidR="005464B2" w:rsidRPr="0044521D">
        <w:rPr>
          <w:rFonts w:ascii="Calibri" w:eastAsia="Arial" w:hAnsi="Calibri" w:cs="Calibri"/>
          <w:sz w:val="24"/>
          <w:szCs w:val="24"/>
          <w:lang w:val="ro-RO"/>
        </w:rPr>
        <w:t>c</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il</w:t>
      </w:r>
      <w:r w:rsidR="005464B2" w:rsidRPr="0044521D">
        <w:rPr>
          <w:rFonts w:ascii="Calibri" w:eastAsia="Arial" w:hAnsi="Calibri" w:cs="Calibri"/>
          <w:sz w:val="24"/>
          <w:szCs w:val="24"/>
          <w:lang w:val="ro-RO"/>
        </w:rPr>
        <w:t>or</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pub</w:t>
      </w:r>
      <w:r w:rsidR="005464B2" w:rsidRPr="0044521D">
        <w:rPr>
          <w:rFonts w:ascii="Calibri" w:eastAsia="Arial" w:hAnsi="Calibri" w:cs="Calibri"/>
          <w:spacing w:val="-1"/>
          <w:sz w:val="24"/>
          <w:szCs w:val="24"/>
          <w:lang w:val="ro-RO"/>
        </w:rPr>
        <w:t>li</w:t>
      </w:r>
      <w:r w:rsidR="005464B2" w:rsidRPr="0044521D">
        <w:rPr>
          <w:rFonts w:ascii="Calibri" w:eastAsia="Arial" w:hAnsi="Calibri" w:cs="Calibri"/>
          <w:sz w:val="24"/>
          <w:szCs w:val="24"/>
          <w:lang w:val="ro-RO"/>
        </w:rPr>
        <w:t>c</w:t>
      </w:r>
      <w:r w:rsidR="005464B2" w:rsidRPr="0044521D">
        <w:rPr>
          <w:rFonts w:ascii="Calibri" w:eastAsia="Arial" w:hAnsi="Calibri" w:cs="Calibri"/>
          <w:spacing w:val="-2"/>
          <w:sz w:val="24"/>
          <w:szCs w:val="24"/>
          <w:lang w:val="ro-RO"/>
        </w:rPr>
        <w:t>i</w:t>
      </w:r>
      <w:r w:rsidR="005464B2" w:rsidRPr="0044521D">
        <w:rPr>
          <w:rFonts w:ascii="Calibri" w:eastAsia="Arial" w:hAnsi="Calibri" w:cs="Calibri"/>
          <w:sz w:val="24"/>
          <w:szCs w:val="24"/>
          <w:lang w:val="ro-RO"/>
        </w:rPr>
        <w:t>,</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de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a</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pacing w:val="1"/>
          <w:sz w:val="24"/>
          <w:szCs w:val="24"/>
          <w:lang w:val="ro-RO"/>
        </w:rPr>
        <w:t>f</w:t>
      </w:r>
      <w:r w:rsidR="005464B2" w:rsidRPr="0044521D">
        <w:rPr>
          <w:rFonts w:ascii="Calibri" w:eastAsia="Arial" w:hAnsi="Calibri" w:cs="Calibri"/>
          <w:sz w:val="24"/>
          <w:szCs w:val="24"/>
          <w:lang w:val="ro-RO"/>
        </w:rPr>
        <w:t>ec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ua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ea p</w:t>
      </w:r>
      <w:r w:rsidR="005464B2" w:rsidRPr="0044521D">
        <w:rPr>
          <w:rFonts w:ascii="Calibri" w:eastAsia="Arial" w:hAnsi="Calibri" w:cs="Calibri"/>
          <w:spacing w:val="-1"/>
          <w:sz w:val="24"/>
          <w:szCs w:val="24"/>
          <w:lang w:val="ro-RO"/>
        </w:rPr>
        <w:t>l</w:t>
      </w:r>
      <w:r w:rsidR="00CA38C2" w:rsidRPr="0044521D">
        <w:rPr>
          <w:rFonts w:ascii="Calibri" w:eastAsia="Arial" w:hAnsi="Calibri" w:cs="Calibri"/>
          <w:spacing w:val="-1"/>
          <w:sz w:val="24"/>
          <w:szCs w:val="24"/>
          <w:lang w:val="ro-RO"/>
        </w:rPr>
        <w:t>ăț</w:t>
      </w:r>
      <w:r w:rsidR="005464B2" w:rsidRPr="0044521D">
        <w:rPr>
          <w:rFonts w:ascii="Calibri" w:eastAsia="Arial" w:hAnsi="Calibri" w:cs="Calibri"/>
          <w:spacing w:val="-1"/>
          <w:position w:val="2"/>
          <w:sz w:val="24"/>
          <w:szCs w:val="24"/>
          <w:lang w:val="ro-RO"/>
        </w:rPr>
        <w:t>i</w:t>
      </w:r>
      <w:r w:rsidR="005464B2" w:rsidRPr="0044521D">
        <w:rPr>
          <w:rFonts w:ascii="Calibri" w:eastAsia="Arial" w:hAnsi="Calibri" w:cs="Calibri"/>
          <w:position w:val="2"/>
          <w:sz w:val="24"/>
          <w:szCs w:val="24"/>
          <w:lang w:val="ro-RO"/>
        </w:rPr>
        <w:t xml:space="preserve">i </w:t>
      </w:r>
      <w:r w:rsidR="005464B2" w:rsidRPr="0044521D">
        <w:rPr>
          <w:rFonts w:ascii="Calibri" w:eastAsia="Arial" w:hAnsi="Calibri" w:cs="Calibri"/>
          <w:spacing w:val="3"/>
          <w:sz w:val="24"/>
          <w:szCs w:val="24"/>
          <w:lang w:val="ro-RO"/>
        </w:rPr>
        <w:t>f</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na</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 xml:space="preserve">e  </w:t>
      </w:r>
      <w:r w:rsidR="005464B2" w:rsidRPr="0044521D">
        <w:rPr>
          <w:rFonts w:ascii="Calibri" w:eastAsia="Arial" w:hAnsi="Calibri" w:cs="Calibri"/>
          <w:spacing w:val="-4"/>
          <w:sz w:val="24"/>
          <w:szCs w:val="24"/>
          <w:lang w:val="ro-RO"/>
        </w:rPr>
        <w:t>î</w:t>
      </w:r>
      <w:r w:rsidR="005464B2" w:rsidRPr="0044521D">
        <w:rPr>
          <w:rFonts w:ascii="Calibri" w:eastAsia="Arial" w:hAnsi="Calibri" w:cs="Calibri"/>
          <w:sz w:val="24"/>
          <w:szCs w:val="24"/>
          <w:lang w:val="ro-RO"/>
        </w:rPr>
        <w:t xml:space="preserve">n </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z w:val="24"/>
          <w:szCs w:val="24"/>
          <w:lang w:val="ro-RO"/>
        </w:rPr>
        <w:t>cad</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ul  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z</w:t>
      </w:r>
      <w:r w:rsidR="005464B2" w:rsidRPr="0044521D">
        <w:rPr>
          <w:rFonts w:ascii="Calibri" w:eastAsia="Arial" w:hAnsi="Calibri" w:cs="Calibri"/>
          <w:sz w:val="24"/>
          <w:szCs w:val="24"/>
          <w:lang w:val="ro-RO"/>
        </w:rPr>
        <w:t>en</w:t>
      </w:r>
      <w:r w:rsidR="005464B2" w:rsidRPr="0044521D">
        <w:rPr>
          <w:rFonts w:ascii="Calibri" w:eastAsia="Arial" w:hAnsi="Calibri" w:cs="Calibri"/>
          <w:spacing w:val="3"/>
          <w:sz w:val="24"/>
          <w:szCs w:val="24"/>
          <w:lang w:val="ro-RO"/>
        </w:rPr>
        <w:t>t</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ui  con</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 xml:space="preserve">act </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sau  du</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a  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pacing w:val="2"/>
          <w:sz w:val="24"/>
          <w:szCs w:val="24"/>
          <w:lang w:val="ro-RO"/>
        </w:rPr>
        <w:t>ă</w:t>
      </w:r>
      <w:r w:rsidR="005464B2" w:rsidRPr="0044521D">
        <w:rPr>
          <w:rFonts w:ascii="Calibri" w:eastAsia="Arial" w:hAnsi="Calibri" w:cs="Calibri"/>
          <w:spacing w:val="-2"/>
          <w:sz w:val="24"/>
          <w:szCs w:val="24"/>
          <w:lang w:val="ro-RO"/>
        </w:rPr>
        <w:t>z</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 xml:space="preserve">ă </w:t>
      </w:r>
      <w:r w:rsidR="005464B2" w:rsidRPr="0044521D">
        <w:rPr>
          <w:rFonts w:ascii="Calibri" w:eastAsia="Arial" w:hAnsi="Calibri" w:cs="Calibri"/>
          <w:spacing w:val="3"/>
          <w:sz w:val="24"/>
          <w:szCs w:val="24"/>
          <w:lang w:val="ro-RO"/>
        </w:rPr>
        <w:t xml:space="preserve"> </w:t>
      </w:r>
      <w:r w:rsidR="005464B2" w:rsidRPr="0044521D">
        <w:rPr>
          <w:rFonts w:ascii="Calibri" w:eastAsia="Arial" w:hAnsi="Calibri" w:cs="Calibri"/>
          <w:spacing w:val="-4"/>
          <w:sz w:val="24"/>
          <w:szCs w:val="24"/>
          <w:lang w:val="ro-RO"/>
        </w:rPr>
        <w:t>î</w:t>
      </w:r>
      <w:r w:rsidR="005464B2" w:rsidRPr="0044521D">
        <w:rPr>
          <w:rFonts w:ascii="Calibri" w:eastAsia="Arial" w:hAnsi="Calibri" w:cs="Calibri"/>
          <w:sz w:val="24"/>
          <w:szCs w:val="24"/>
          <w:lang w:val="ro-RO"/>
        </w:rPr>
        <w:t xml:space="preserve">n  </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g</w:t>
      </w:r>
      <w:r w:rsidR="005464B2" w:rsidRPr="0044521D">
        <w:rPr>
          <w:rFonts w:ascii="Calibri" w:eastAsia="Arial" w:hAnsi="Calibri" w:cs="Calibri"/>
          <w:spacing w:val="-1"/>
          <w:sz w:val="24"/>
          <w:szCs w:val="24"/>
          <w:lang w:val="ro-RO"/>
        </w:rPr>
        <w:t>l</w:t>
      </w:r>
      <w:r w:rsidR="005464B2" w:rsidRPr="0044521D">
        <w:rPr>
          <w:rFonts w:ascii="Calibri" w:eastAsia="Arial" w:hAnsi="Calibri" w:cs="Calibri"/>
          <w:sz w:val="24"/>
          <w:szCs w:val="24"/>
          <w:lang w:val="ro-RO"/>
        </w:rPr>
        <w:t>e</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z w:val="24"/>
          <w:szCs w:val="24"/>
          <w:lang w:val="ro-RO"/>
        </w:rPr>
        <w:t>en</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ă</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il</w:t>
      </w:r>
      <w:r w:rsidR="005464B2" w:rsidRPr="0044521D">
        <w:rPr>
          <w:rFonts w:ascii="Calibri" w:eastAsia="Arial" w:hAnsi="Calibri" w:cs="Calibri"/>
          <w:sz w:val="24"/>
          <w:szCs w:val="24"/>
          <w:lang w:val="ro-RO"/>
        </w:rPr>
        <w:t>e  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nd a</w:t>
      </w:r>
      <w:r w:rsidR="005464B2" w:rsidRPr="0044521D">
        <w:rPr>
          <w:rFonts w:ascii="Calibri" w:eastAsia="Arial" w:hAnsi="Calibri" w:cs="Calibri"/>
          <w:spacing w:val="1"/>
          <w:sz w:val="24"/>
          <w:szCs w:val="24"/>
          <w:lang w:val="ro-RO"/>
        </w:rPr>
        <w:t>j</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3"/>
          <w:sz w:val="24"/>
          <w:szCs w:val="24"/>
          <w:lang w:val="ro-RO"/>
        </w:rPr>
        <w:t>o</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ul de</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z w:val="24"/>
          <w:szCs w:val="24"/>
          <w:lang w:val="ro-RO"/>
        </w:rPr>
        <w:t>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3"/>
          <w:sz w:val="24"/>
          <w:szCs w:val="24"/>
          <w:lang w:val="ro-RO"/>
        </w:rPr>
        <w:t>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 o</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ca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pacing w:val="-3"/>
          <w:sz w:val="24"/>
          <w:szCs w:val="24"/>
          <w:lang w:val="ro-RO"/>
        </w:rPr>
        <w:t>d</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e</w:t>
      </w:r>
      <w:r w:rsidR="005464B2" w:rsidRPr="0044521D">
        <w:rPr>
          <w:rFonts w:ascii="Calibri" w:eastAsia="Arial" w:hAnsi="Calibri" w:cs="Calibri"/>
          <w:spacing w:val="1"/>
          <w:sz w:val="24"/>
          <w:szCs w:val="24"/>
          <w:lang w:val="ro-RO"/>
        </w:rPr>
        <w:t xml:space="preserve"> </w:t>
      </w:r>
      <w:r w:rsidR="005464B2" w:rsidRPr="0044521D">
        <w:rPr>
          <w:rFonts w:ascii="Calibri" w:eastAsia="Arial" w:hAnsi="Calibri" w:cs="Calibri"/>
          <w:sz w:val="24"/>
          <w:szCs w:val="24"/>
          <w:lang w:val="ro-RO"/>
        </w:rPr>
        <w:t>ac</w:t>
      </w:r>
      <w:r w:rsidR="005464B2" w:rsidRPr="0044521D">
        <w:rPr>
          <w:rFonts w:ascii="Calibri" w:eastAsia="Arial" w:hAnsi="Calibri" w:cs="Calibri"/>
          <w:spacing w:val="-3"/>
          <w:sz w:val="24"/>
          <w:szCs w:val="24"/>
          <w:lang w:val="ro-RO"/>
        </w:rPr>
        <w:t>e</w:t>
      </w:r>
      <w:r w:rsidR="005464B2" w:rsidRPr="0044521D">
        <w:rPr>
          <w:rFonts w:ascii="Calibri" w:eastAsia="Arial" w:hAnsi="Calibri" w:cs="Calibri"/>
          <w:sz w:val="24"/>
          <w:szCs w:val="24"/>
          <w:lang w:val="ro-RO"/>
        </w:rPr>
        <w:t>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ea</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es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4"/>
          <w:sz w:val="24"/>
          <w:szCs w:val="24"/>
          <w:lang w:val="ro-RO"/>
        </w:rPr>
        <w:t xml:space="preserve"> </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z w:val="24"/>
          <w:szCs w:val="24"/>
          <w:lang w:val="ro-RO"/>
        </w:rPr>
        <w:t xml:space="preserve">ai </w:t>
      </w:r>
      <w:r w:rsidR="005464B2" w:rsidRPr="0044521D">
        <w:rPr>
          <w:rFonts w:ascii="Calibri" w:eastAsia="Arial" w:hAnsi="Calibri" w:cs="Calibri"/>
          <w:spacing w:val="-1"/>
          <w:sz w:val="24"/>
          <w:szCs w:val="24"/>
          <w:lang w:val="ro-RO"/>
        </w:rPr>
        <w:t>m</w:t>
      </w:r>
      <w:r w:rsidR="005464B2" w:rsidRPr="0044521D">
        <w:rPr>
          <w:rFonts w:ascii="Calibri" w:eastAsia="Arial" w:hAnsi="Calibri" w:cs="Calibri"/>
          <w:sz w:val="24"/>
          <w:szCs w:val="24"/>
          <w:lang w:val="ro-RO"/>
        </w:rPr>
        <w:t>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164BE9" w:rsidRPr="0044521D">
        <w:rPr>
          <w:rFonts w:ascii="Calibri" w:eastAsia="Arial" w:hAnsi="Calibri" w:cs="Calibri"/>
          <w:sz w:val="24"/>
          <w:szCs w:val="24"/>
          <w:lang w:val="ro-RO"/>
        </w:rPr>
        <w:t>.</w:t>
      </w:r>
    </w:p>
    <w:p w14:paraId="5BEAB170" w14:textId="11E77D6F" w:rsidR="005464B2" w:rsidRPr="0044521D" w:rsidRDefault="00095036" w:rsidP="00EB332F">
      <w:pPr>
        <w:ind w:right="73" w:firstLine="420"/>
        <w:jc w:val="both"/>
        <w:rPr>
          <w:rFonts w:ascii="Calibri" w:eastAsia="Arial" w:hAnsi="Calibri" w:cs="Calibri"/>
          <w:spacing w:val="-1"/>
          <w:sz w:val="24"/>
          <w:szCs w:val="24"/>
          <w:lang w:val="ro-RO"/>
        </w:rPr>
      </w:pPr>
      <w:r w:rsidRPr="0044521D">
        <w:rPr>
          <w:rFonts w:ascii="Calibri" w:eastAsia="Arial" w:hAnsi="Calibri" w:cs="Calibri"/>
          <w:position w:val="2"/>
          <w:sz w:val="24"/>
          <w:szCs w:val="24"/>
          <w:lang w:val="ro-RO"/>
        </w:rPr>
        <w:t xml:space="preserve">(6) </w:t>
      </w:r>
      <w:r w:rsidR="005464B2" w:rsidRPr="0044521D">
        <w:rPr>
          <w:rFonts w:ascii="Calibri" w:eastAsia="Arial" w:hAnsi="Calibri" w:cs="Calibri"/>
          <w:position w:val="2"/>
          <w:sz w:val="24"/>
          <w:szCs w:val="24"/>
          <w:lang w:val="ro-RO"/>
        </w:rPr>
        <w:t xml:space="preserve">În cazul unei operațiuni care includ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z w:val="24"/>
          <w:szCs w:val="24"/>
          <w:lang w:val="ro-RO"/>
        </w:rPr>
        <w:t>es</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16"/>
          <w:sz w:val="24"/>
          <w:szCs w:val="24"/>
          <w:lang w:val="ro-RO"/>
        </w:rPr>
        <w:t>i</w:t>
      </w:r>
      <w:r w:rsidR="005464B2" w:rsidRPr="0044521D">
        <w:rPr>
          <w:rFonts w:ascii="Calibri" w:eastAsia="Arial" w:hAnsi="Calibri" w:cs="Calibri"/>
          <w:position w:val="1"/>
          <w:sz w:val="24"/>
          <w:szCs w:val="24"/>
          <w:lang w:val="ro-RO"/>
        </w:rPr>
        <w:t>ț</w:t>
      </w:r>
      <w:r w:rsidR="005464B2" w:rsidRPr="0044521D">
        <w:rPr>
          <w:rFonts w:ascii="Calibri" w:eastAsia="Arial" w:hAnsi="Calibri" w:cs="Calibri"/>
          <w:spacing w:val="-45"/>
          <w:position w:val="1"/>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i</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p</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oduc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pacing w:val="-2"/>
          <w:sz w:val="24"/>
          <w:szCs w:val="24"/>
          <w:lang w:val="ro-RO"/>
        </w:rPr>
        <w:t>v</w:t>
      </w:r>
      <w:r w:rsidR="005464B2" w:rsidRPr="0044521D">
        <w:rPr>
          <w:rFonts w:ascii="Calibri" w:eastAsia="Arial" w:hAnsi="Calibri" w:cs="Calibri"/>
          <w:sz w:val="24"/>
          <w:szCs w:val="24"/>
          <w:lang w:val="ro-RO"/>
        </w:rPr>
        <w:t>e</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sau</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de</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1"/>
          <w:sz w:val="24"/>
          <w:szCs w:val="24"/>
          <w:lang w:val="ro-RO"/>
        </w:rPr>
        <w:t>fr</w:t>
      </w:r>
      <w:r w:rsidR="005464B2" w:rsidRPr="0044521D">
        <w:rPr>
          <w:rFonts w:ascii="Calibri" w:eastAsia="Arial" w:hAnsi="Calibri" w:cs="Calibri"/>
          <w:sz w:val="24"/>
          <w:szCs w:val="24"/>
          <w:lang w:val="ro-RO"/>
        </w:rPr>
        <w:t>a</w:t>
      </w:r>
      <w:r w:rsidR="005464B2" w:rsidRPr="0044521D">
        <w:rPr>
          <w:rFonts w:ascii="Calibri" w:eastAsia="Arial" w:hAnsi="Calibri" w:cs="Calibri"/>
          <w:spacing w:val="-2"/>
          <w:sz w:val="24"/>
          <w:szCs w:val="24"/>
          <w:lang w:val="ro-RO"/>
        </w:rPr>
        <w:t>s</w:t>
      </w:r>
      <w:r w:rsidR="005464B2" w:rsidRPr="0044521D">
        <w:rPr>
          <w:rFonts w:ascii="Calibri" w:eastAsia="Arial" w:hAnsi="Calibri" w:cs="Calibri"/>
          <w:spacing w:val="1"/>
          <w:sz w:val="24"/>
          <w:szCs w:val="24"/>
          <w:lang w:val="ro-RO"/>
        </w:rPr>
        <w:t>tr</w:t>
      </w:r>
      <w:r w:rsidR="005464B2" w:rsidRPr="0044521D">
        <w:rPr>
          <w:rFonts w:ascii="Calibri" w:eastAsia="Arial" w:hAnsi="Calibri" w:cs="Calibri"/>
          <w:sz w:val="24"/>
          <w:szCs w:val="24"/>
          <w:lang w:val="ro-RO"/>
        </w:rPr>
        <w:t>u</w:t>
      </w:r>
      <w:r w:rsidR="005464B2" w:rsidRPr="0044521D">
        <w:rPr>
          <w:rFonts w:ascii="Calibri" w:eastAsia="Arial" w:hAnsi="Calibri" w:cs="Calibri"/>
          <w:spacing w:val="-2"/>
          <w:sz w:val="24"/>
          <w:szCs w:val="24"/>
          <w:lang w:val="ro-RO"/>
        </w:rPr>
        <w:t>c</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u</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ă</w:t>
      </w:r>
      <w:r w:rsidR="005464B2" w:rsidRPr="0044521D">
        <w:rPr>
          <w:rFonts w:ascii="Calibri" w:eastAsia="Arial" w:hAnsi="Calibri" w:cs="Calibri"/>
          <w:spacing w:val="11"/>
          <w:sz w:val="24"/>
          <w:szCs w:val="24"/>
          <w:lang w:val="ro-RO"/>
        </w:rPr>
        <w:t xml:space="preserve"> </w:t>
      </w:r>
      <w:r w:rsidR="005464B2" w:rsidRPr="0044521D">
        <w:rPr>
          <w:rFonts w:ascii="Calibri" w:eastAsia="Arial" w:hAnsi="Calibri" w:cs="Calibri"/>
          <w:sz w:val="24"/>
          <w:szCs w:val="24"/>
          <w:lang w:val="ro-RO"/>
        </w:rPr>
        <w:t>și</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ca</w:t>
      </w:r>
      <w:r w:rsidR="005464B2" w:rsidRPr="0044521D">
        <w:rPr>
          <w:rFonts w:ascii="Calibri" w:eastAsia="Arial" w:hAnsi="Calibri" w:cs="Calibri"/>
          <w:spacing w:val="1"/>
          <w:sz w:val="24"/>
          <w:szCs w:val="24"/>
          <w:lang w:val="ro-RO"/>
        </w:rPr>
        <w:t>r</w:t>
      </w:r>
      <w:r w:rsidR="005464B2" w:rsidRPr="0044521D">
        <w:rPr>
          <w:rFonts w:ascii="Calibri" w:eastAsia="Arial" w:hAnsi="Calibri" w:cs="Calibri"/>
          <w:sz w:val="24"/>
          <w:szCs w:val="24"/>
          <w:lang w:val="ro-RO"/>
        </w:rPr>
        <w:t>e</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nu</w:t>
      </w:r>
      <w:r w:rsidR="005464B2" w:rsidRPr="0044521D">
        <w:rPr>
          <w:rFonts w:ascii="Calibri" w:eastAsia="Arial" w:hAnsi="Calibri" w:cs="Calibri"/>
          <w:spacing w:val="15"/>
          <w:sz w:val="24"/>
          <w:szCs w:val="24"/>
          <w:lang w:val="ro-RO"/>
        </w:rPr>
        <w:t xml:space="preserve"> </w:t>
      </w:r>
      <w:r w:rsidR="005464B2" w:rsidRPr="0044521D">
        <w:rPr>
          <w:rFonts w:ascii="Calibri" w:eastAsia="Arial" w:hAnsi="Calibri" w:cs="Calibri"/>
          <w:sz w:val="24"/>
          <w:szCs w:val="24"/>
          <w:lang w:val="ro-RO"/>
        </w:rPr>
        <w:t>s</w:t>
      </w:r>
      <w:r w:rsidR="005464B2" w:rsidRPr="0044521D">
        <w:rPr>
          <w:rFonts w:ascii="Calibri" w:eastAsia="Arial" w:hAnsi="Calibri" w:cs="Calibri"/>
          <w:spacing w:val="-3"/>
          <w:sz w:val="24"/>
          <w:szCs w:val="24"/>
          <w:lang w:val="ro-RO"/>
        </w:rPr>
        <w:t>u</w:t>
      </w:r>
      <w:r w:rsidR="005464B2" w:rsidRPr="0044521D">
        <w:rPr>
          <w:rFonts w:ascii="Calibri" w:eastAsia="Arial" w:hAnsi="Calibri" w:cs="Calibri"/>
          <w:sz w:val="24"/>
          <w:szCs w:val="24"/>
          <w:lang w:val="ro-RO"/>
        </w:rPr>
        <w:t>nt co</w:t>
      </w:r>
      <w:r w:rsidR="005464B2" w:rsidRPr="0044521D">
        <w:rPr>
          <w:rFonts w:ascii="Calibri" w:eastAsia="Arial" w:hAnsi="Calibri" w:cs="Calibri"/>
          <w:spacing w:val="-2"/>
          <w:sz w:val="24"/>
          <w:szCs w:val="24"/>
          <w:lang w:val="ro-RO"/>
        </w:rPr>
        <w:t>-</w:t>
      </w:r>
      <w:r w:rsidR="005464B2" w:rsidRPr="0044521D">
        <w:rPr>
          <w:rFonts w:ascii="Calibri" w:eastAsia="Arial" w:hAnsi="Calibri" w:cs="Calibri"/>
          <w:spacing w:val="3"/>
          <w:sz w:val="24"/>
          <w:szCs w:val="24"/>
          <w:lang w:val="ro-RO"/>
        </w:rPr>
        <w:t>f</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na</w:t>
      </w:r>
      <w:r w:rsidR="005464B2" w:rsidRPr="0044521D">
        <w:rPr>
          <w:rFonts w:ascii="Calibri" w:eastAsia="Arial" w:hAnsi="Calibri" w:cs="Calibri"/>
          <w:spacing w:val="-10"/>
          <w:sz w:val="24"/>
          <w:szCs w:val="24"/>
          <w:lang w:val="ro-RO"/>
        </w:rPr>
        <w:t>n</w:t>
      </w:r>
      <w:r w:rsidR="005464B2" w:rsidRPr="0044521D">
        <w:rPr>
          <w:rFonts w:ascii="Calibri" w:eastAsia="Arial" w:hAnsi="Calibri" w:cs="Calibri"/>
          <w:spacing w:val="11"/>
          <w:position w:val="2"/>
          <w:sz w:val="24"/>
          <w:szCs w:val="24"/>
          <w:lang w:val="ro-RO"/>
        </w:rPr>
        <w:t>ț</w:t>
      </w:r>
      <w:r w:rsidR="005464B2" w:rsidRPr="0044521D">
        <w:rPr>
          <w:rFonts w:ascii="Calibri" w:eastAsia="Arial" w:hAnsi="Calibri" w:cs="Calibri"/>
          <w:spacing w:val="-3"/>
          <w:sz w:val="24"/>
          <w:szCs w:val="24"/>
          <w:lang w:val="ro-RO"/>
        </w:rPr>
        <w:t>a</w:t>
      </w:r>
      <w:r w:rsidR="005464B2" w:rsidRPr="0044521D">
        <w:rPr>
          <w:rFonts w:ascii="Calibri" w:eastAsia="Arial" w:hAnsi="Calibri" w:cs="Calibri"/>
          <w:spacing w:val="1"/>
          <w:sz w:val="24"/>
          <w:szCs w:val="24"/>
          <w:lang w:val="ro-RO"/>
        </w:rPr>
        <w:t>t</w:t>
      </w:r>
      <w:r w:rsidR="005464B2" w:rsidRPr="0044521D">
        <w:rPr>
          <w:rFonts w:ascii="Calibri" w:eastAsia="Arial" w:hAnsi="Calibri" w:cs="Calibri"/>
          <w:sz w:val="24"/>
          <w:szCs w:val="24"/>
          <w:lang w:val="ro-RO"/>
        </w:rPr>
        <w:t>e</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d</w:t>
      </w:r>
      <w:r w:rsidR="005464B2" w:rsidRPr="0044521D">
        <w:rPr>
          <w:rFonts w:ascii="Calibri" w:eastAsia="Arial" w:hAnsi="Calibri" w:cs="Calibri"/>
          <w:spacing w:val="-1"/>
          <w:sz w:val="24"/>
          <w:szCs w:val="24"/>
          <w:lang w:val="ro-RO"/>
        </w:rPr>
        <w:t>i</w:t>
      </w:r>
      <w:r w:rsidR="005464B2" w:rsidRPr="0044521D">
        <w:rPr>
          <w:rFonts w:ascii="Calibri" w:eastAsia="Arial" w:hAnsi="Calibri" w:cs="Calibri"/>
          <w:sz w:val="24"/>
          <w:szCs w:val="24"/>
          <w:lang w:val="ro-RO"/>
        </w:rPr>
        <w:t>n</w:t>
      </w:r>
      <w:r w:rsidR="005464B2" w:rsidRPr="0044521D">
        <w:rPr>
          <w:rFonts w:ascii="Calibri" w:eastAsia="Arial" w:hAnsi="Calibri" w:cs="Calibri"/>
          <w:spacing w:val="2"/>
          <w:sz w:val="24"/>
          <w:szCs w:val="24"/>
          <w:lang w:val="ro-RO"/>
        </w:rPr>
        <w:t xml:space="preserve"> </w:t>
      </w:r>
      <w:r w:rsidR="005464B2" w:rsidRPr="0044521D">
        <w:rPr>
          <w:rFonts w:ascii="Calibri" w:eastAsia="Arial" w:hAnsi="Calibri" w:cs="Calibri"/>
          <w:sz w:val="24"/>
          <w:szCs w:val="24"/>
          <w:lang w:val="ro-RO"/>
        </w:rPr>
        <w:t>F</w:t>
      </w:r>
      <w:r w:rsidR="005464B2" w:rsidRPr="0044521D">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44521D">
        <w:rPr>
          <w:rFonts w:ascii="Calibri" w:eastAsia="Arial" w:hAnsi="Calibri" w:cs="Calibri"/>
          <w:spacing w:val="-1"/>
          <w:sz w:val="24"/>
          <w:szCs w:val="24"/>
          <w:lang w:val="ro-RO"/>
        </w:rPr>
        <w:t xml:space="preserve"> </w:t>
      </w:r>
      <w:r w:rsidR="005464B2" w:rsidRPr="0044521D">
        <w:rPr>
          <w:rFonts w:ascii="Calibri" w:eastAsia="Arial" w:hAnsi="Calibri" w:cs="Calibri"/>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44521D" w14:paraId="3BACBBF7" w14:textId="77777777" w:rsidTr="00EB332F">
        <w:trPr>
          <w:trHeight w:val="300"/>
        </w:trPr>
        <w:tc>
          <w:tcPr>
            <w:tcW w:w="426" w:type="dxa"/>
            <w:shd w:val="clear" w:color="auto" w:fill="auto"/>
            <w:hideMark/>
          </w:tcPr>
          <w:p w14:paraId="55A60FAB" w14:textId="6369E0BB" w:rsidR="005464B2" w:rsidRPr="0044521D" w:rsidRDefault="005464B2" w:rsidP="00EB332F">
            <w:pPr>
              <w:ind w:left="-27" w:firstLine="2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lastRenderedPageBreak/>
              <w:t>(a)</w:t>
            </w:r>
            <w:r w:rsidR="00E543D6" w:rsidRPr="0044521D">
              <w:rPr>
                <w:rFonts w:ascii="Calibri" w:eastAsia="Arial" w:hAnsi="Calibri" w:cs="Calibri"/>
                <w:spacing w:val="-1"/>
                <w:sz w:val="24"/>
                <w:szCs w:val="24"/>
                <w:lang w:val="ro-RO"/>
              </w:rPr>
              <w:t xml:space="preserve"> </w:t>
            </w:r>
          </w:p>
        </w:tc>
        <w:tc>
          <w:tcPr>
            <w:tcW w:w="8667" w:type="dxa"/>
            <w:shd w:val="clear" w:color="auto" w:fill="auto"/>
            <w:hideMark/>
          </w:tcPr>
          <w:p w14:paraId="5EB4083C" w14:textId="77777777" w:rsidR="005464B2" w:rsidRPr="0044521D" w:rsidRDefault="005464B2" w:rsidP="002B1851">
            <w:pPr>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încetarea unei activități productive sau transferul acesteia în afara regiunii de nivel NUTS 2 în care a primit sprijin;</w:t>
            </w:r>
          </w:p>
        </w:tc>
      </w:tr>
      <w:tr w:rsidR="00B001AF" w:rsidRPr="0044521D" w14:paraId="228E1EB2" w14:textId="77777777" w:rsidTr="00EB332F">
        <w:trPr>
          <w:trHeight w:val="300"/>
        </w:trPr>
        <w:tc>
          <w:tcPr>
            <w:tcW w:w="426" w:type="dxa"/>
            <w:shd w:val="clear" w:color="auto" w:fill="auto"/>
            <w:hideMark/>
          </w:tcPr>
          <w:p w14:paraId="48151636" w14:textId="77777777" w:rsidR="005464B2" w:rsidRPr="0044521D" w:rsidRDefault="005464B2" w:rsidP="002B1851">
            <w:pPr>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(b)</w:t>
            </w:r>
          </w:p>
        </w:tc>
        <w:tc>
          <w:tcPr>
            <w:tcW w:w="8667" w:type="dxa"/>
            <w:shd w:val="clear" w:color="auto" w:fill="auto"/>
            <w:hideMark/>
          </w:tcPr>
          <w:p w14:paraId="6C01F7D9" w14:textId="77777777" w:rsidR="005464B2" w:rsidRPr="0044521D" w:rsidRDefault="005464B2" w:rsidP="002B1851">
            <w:pPr>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o modificare a proprietății asupra unui element de infrastructură care conferă un avantaj nejustificat unei întreprinderi sau unui organism public;</w:t>
            </w:r>
          </w:p>
        </w:tc>
      </w:tr>
      <w:tr w:rsidR="005464B2" w:rsidRPr="0044521D" w14:paraId="70DC763F" w14:textId="77777777" w:rsidTr="00EB332F">
        <w:trPr>
          <w:trHeight w:val="300"/>
        </w:trPr>
        <w:tc>
          <w:tcPr>
            <w:tcW w:w="426" w:type="dxa"/>
            <w:shd w:val="clear" w:color="auto" w:fill="auto"/>
            <w:hideMark/>
          </w:tcPr>
          <w:p w14:paraId="40222756" w14:textId="77777777" w:rsidR="005464B2" w:rsidRPr="0044521D" w:rsidRDefault="005464B2" w:rsidP="002B1851">
            <w:pPr>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(c)</w:t>
            </w:r>
          </w:p>
        </w:tc>
        <w:tc>
          <w:tcPr>
            <w:tcW w:w="8667" w:type="dxa"/>
            <w:shd w:val="clear" w:color="auto" w:fill="auto"/>
            <w:hideMark/>
          </w:tcPr>
          <w:p w14:paraId="794BED53" w14:textId="77777777" w:rsidR="005464B2" w:rsidRPr="0044521D" w:rsidRDefault="005464B2" w:rsidP="002B1851">
            <w:pPr>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o modificare substanțială care afectează natura, obiectivele sau condițiile de implementare a operațiunii și care ar conduce la subminarea obiectivelor inițiale ale acesteia.</w:t>
            </w:r>
          </w:p>
        </w:tc>
      </w:tr>
    </w:tbl>
    <w:p w14:paraId="440B699F" w14:textId="04DFCBDC" w:rsidR="00531C07" w:rsidRPr="0044521D" w:rsidRDefault="00531C07" w:rsidP="002B1851">
      <w:pPr>
        <w:rPr>
          <w:rFonts w:ascii="Calibri" w:eastAsia="Arial" w:hAnsi="Calibri" w:cs="Calibri"/>
          <w:b/>
          <w:spacing w:val="-6"/>
          <w:sz w:val="24"/>
          <w:szCs w:val="24"/>
          <w:lang w:val="ro-RO"/>
        </w:rPr>
      </w:pPr>
    </w:p>
    <w:p w14:paraId="0D1FAEA2" w14:textId="276C624D" w:rsidR="00E50D77" w:rsidRPr="0044521D" w:rsidRDefault="00BF4880" w:rsidP="00095036">
      <w:pPr>
        <w:ind w:firstLine="465"/>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3</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V</w:t>
      </w:r>
      <w:r w:rsidRPr="0044521D">
        <w:rPr>
          <w:rFonts w:ascii="Calibri" w:eastAsia="Arial" w:hAnsi="Calibri" w:cs="Calibri"/>
          <w:b/>
          <w:sz w:val="24"/>
          <w:szCs w:val="24"/>
          <w:lang w:val="ro-RO"/>
        </w:rPr>
        <w:t>a</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o</w:t>
      </w:r>
      <w:r w:rsidRPr="0044521D">
        <w:rPr>
          <w:rFonts w:ascii="Calibri" w:eastAsia="Arial" w:hAnsi="Calibri" w:cs="Calibri"/>
          <w:b/>
          <w:spacing w:val="-3"/>
          <w:sz w:val="24"/>
          <w:szCs w:val="24"/>
          <w:lang w:val="ro-RO"/>
        </w:rPr>
        <w:t>a</w:t>
      </w:r>
      <w:r w:rsidRPr="0044521D">
        <w:rPr>
          <w:rFonts w:ascii="Calibri" w:eastAsia="Arial" w:hAnsi="Calibri" w:cs="Calibri"/>
          <w:b/>
          <w:sz w:val="24"/>
          <w:szCs w:val="24"/>
          <w:lang w:val="ro-RO"/>
        </w:rPr>
        <w:t>rea</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3"/>
          <w:sz w:val="24"/>
          <w:szCs w:val="24"/>
          <w:lang w:val="ro-RO"/>
        </w:rPr>
        <w:t>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ui</w:t>
      </w:r>
    </w:p>
    <w:p w14:paraId="5921C985" w14:textId="58D77ADD" w:rsidR="00FA501F" w:rsidRPr="0044521D" w:rsidRDefault="00095036" w:rsidP="00086D09">
      <w:pPr>
        <w:ind w:firstLine="7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V</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ea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ă a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28"/>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9"/>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n</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 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de </w:t>
      </w:r>
      <w:bookmarkStart w:id="6" w:name="_Hlk80872886"/>
      <w:r w:rsidR="00BD1C56" w:rsidRPr="0044521D">
        <w:rPr>
          <w:rFonts w:ascii="Calibri" w:eastAsia="Arial" w:hAnsi="Calibri" w:cs="Calibri"/>
          <w:b/>
          <w:bCs/>
          <w:spacing w:val="-1"/>
          <w:sz w:val="24"/>
          <w:szCs w:val="24"/>
          <w:lang w:val="ro-RO"/>
        </w:rPr>
        <w:t>..................</w:t>
      </w:r>
      <w:r w:rsidR="00C329D4" w:rsidRPr="0044521D">
        <w:rPr>
          <w:rFonts w:ascii="Calibri" w:eastAsia="Arial" w:hAnsi="Calibri" w:cs="Calibri"/>
          <w:b/>
          <w:bCs/>
          <w:sz w:val="24"/>
          <w:szCs w:val="24"/>
          <w:lang w:val="ro-RO"/>
        </w:rPr>
        <w:t xml:space="preserve"> </w:t>
      </w:r>
      <w:r w:rsidR="00554659" w:rsidRPr="0044521D">
        <w:rPr>
          <w:rFonts w:ascii="Calibri" w:eastAsia="Arial" w:hAnsi="Calibri" w:cs="Calibri"/>
          <w:b/>
          <w:bCs/>
          <w:spacing w:val="-1"/>
          <w:sz w:val="24"/>
          <w:szCs w:val="24"/>
          <w:lang w:val="ro-RO"/>
        </w:rPr>
        <w:t>L</w:t>
      </w:r>
      <w:r w:rsidR="00554659" w:rsidRPr="0044521D">
        <w:rPr>
          <w:rFonts w:ascii="Calibri" w:eastAsia="Arial" w:hAnsi="Calibri" w:cs="Calibri"/>
          <w:b/>
          <w:bCs/>
          <w:sz w:val="24"/>
          <w:szCs w:val="24"/>
          <w:lang w:val="ro-RO"/>
        </w:rPr>
        <w:t xml:space="preserve">EI </w:t>
      </w:r>
      <w:bookmarkEnd w:id="6"/>
      <w:r w:rsidR="00BF4880" w:rsidRPr="0044521D">
        <w:rPr>
          <w:rFonts w:ascii="Calibri" w:eastAsia="Arial" w:hAnsi="Calibri" w:cs="Calibri"/>
          <w:spacing w:val="1"/>
          <w:sz w:val="24"/>
          <w:szCs w:val="24"/>
          <w:lang w:val="ro-RO"/>
        </w:rPr>
        <w:t>(</w:t>
      </w:r>
      <w:r w:rsidR="00BD1C56" w:rsidRPr="0044521D">
        <w:rPr>
          <w:rFonts w:ascii="Calibri" w:eastAsia="Arial" w:hAnsi="Calibri" w:cs="Calibri"/>
          <w:i/>
          <w:sz w:val="24"/>
          <w:szCs w:val="24"/>
          <w:lang w:val="ro-RO"/>
        </w:rPr>
        <w:t>va</w:t>
      </w:r>
      <w:r w:rsidR="00BD1C56" w:rsidRPr="0044521D">
        <w:rPr>
          <w:rFonts w:ascii="Calibri" w:eastAsia="Arial" w:hAnsi="Calibri" w:cs="Calibri"/>
          <w:i/>
          <w:spacing w:val="-1"/>
          <w:sz w:val="24"/>
          <w:szCs w:val="24"/>
          <w:lang w:val="ro-RO"/>
        </w:rPr>
        <w:t>l</w:t>
      </w:r>
      <w:r w:rsidR="00BD1C56" w:rsidRPr="0044521D">
        <w:rPr>
          <w:rFonts w:ascii="Calibri" w:eastAsia="Arial" w:hAnsi="Calibri" w:cs="Calibri"/>
          <w:i/>
          <w:sz w:val="24"/>
          <w:szCs w:val="24"/>
          <w:lang w:val="ro-RO"/>
        </w:rPr>
        <w:t>oa</w:t>
      </w:r>
      <w:r w:rsidR="00BD1C56" w:rsidRPr="0044521D">
        <w:rPr>
          <w:rFonts w:ascii="Calibri" w:eastAsia="Arial" w:hAnsi="Calibri" w:cs="Calibri"/>
          <w:i/>
          <w:spacing w:val="1"/>
          <w:sz w:val="24"/>
          <w:szCs w:val="24"/>
          <w:lang w:val="ro-RO"/>
        </w:rPr>
        <w:t>r</w:t>
      </w:r>
      <w:r w:rsidR="00BD1C56" w:rsidRPr="0044521D">
        <w:rPr>
          <w:rFonts w:ascii="Calibri" w:eastAsia="Arial" w:hAnsi="Calibri" w:cs="Calibri"/>
          <w:i/>
          <w:sz w:val="24"/>
          <w:szCs w:val="24"/>
          <w:lang w:val="ro-RO"/>
        </w:rPr>
        <w:t>ea</w:t>
      </w:r>
      <w:r w:rsidR="00BD1C56" w:rsidRPr="0044521D">
        <w:rPr>
          <w:rFonts w:ascii="Calibri" w:eastAsia="Arial" w:hAnsi="Calibri" w:cs="Calibri"/>
          <w:i/>
          <w:spacing w:val="-2"/>
          <w:sz w:val="24"/>
          <w:szCs w:val="24"/>
          <w:lang w:val="ro-RO"/>
        </w:rPr>
        <w:t xml:space="preserve"> </w:t>
      </w:r>
      <w:r w:rsidR="00BD1C56" w:rsidRPr="0044521D">
        <w:rPr>
          <w:rFonts w:ascii="Calibri" w:eastAsia="Arial" w:hAnsi="Calibri" w:cs="Calibri"/>
          <w:i/>
          <w:spacing w:val="1"/>
          <w:sz w:val="24"/>
          <w:szCs w:val="24"/>
          <w:lang w:val="ro-RO"/>
        </w:rPr>
        <w:t>î</w:t>
      </w:r>
      <w:r w:rsidR="00BD1C56" w:rsidRPr="0044521D">
        <w:rPr>
          <w:rFonts w:ascii="Calibri" w:eastAsia="Arial" w:hAnsi="Calibri" w:cs="Calibri"/>
          <w:i/>
          <w:sz w:val="24"/>
          <w:szCs w:val="24"/>
          <w:lang w:val="ro-RO"/>
        </w:rPr>
        <w:t>n</w:t>
      </w:r>
      <w:r w:rsidR="00BD1C56" w:rsidRPr="0044521D">
        <w:rPr>
          <w:rFonts w:ascii="Calibri" w:eastAsia="Arial" w:hAnsi="Calibri" w:cs="Calibri"/>
          <w:i/>
          <w:spacing w:val="1"/>
          <w:sz w:val="24"/>
          <w:szCs w:val="24"/>
          <w:lang w:val="ro-RO"/>
        </w:rPr>
        <w:t xml:space="preserve"> </w:t>
      </w:r>
      <w:r w:rsidR="00BD1C56" w:rsidRPr="0044521D">
        <w:rPr>
          <w:rFonts w:ascii="Calibri" w:eastAsia="Arial" w:hAnsi="Calibri" w:cs="Calibri"/>
          <w:i/>
          <w:spacing w:val="-1"/>
          <w:sz w:val="24"/>
          <w:szCs w:val="24"/>
          <w:lang w:val="ro-RO"/>
        </w:rPr>
        <w:t>li</w:t>
      </w:r>
      <w:r w:rsidR="00BD1C56" w:rsidRPr="0044521D">
        <w:rPr>
          <w:rFonts w:ascii="Calibri" w:eastAsia="Arial" w:hAnsi="Calibri" w:cs="Calibri"/>
          <w:i/>
          <w:spacing w:val="1"/>
          <w:sz w:val="24"/>
          <w:szCs w:val="24"/>
          <w:lang w:val="ro-RO"/>
        </w:rPr>
        <w:t>t</w:t>
      </w:r>
      <w:r w:rsidR="00BD1C56" w:rsidRPr="0044521D">
        <w:rPr>
          <w:rFonts w:ascii="Calibri" w:eastAsia="Arial" w:hAnsi="Calibri" w:cs="Calibri"/>
          <w:i/>
          <w:spacing w:val="-3"/>
          <w:sz w:val="24"/>
          <w:szCs w:val="24"/>
          <w:lang w:val="ro-RO"/>
        </w:rPr>
        <w:t>e</w:t>
      </w:r>
      <w:r w:rsidR="00BD1C56" w:rsidRPr="0044521D">
        <w:rPr>
          <w:rFonts w:ascii="Calibri" w:eastAsia="Arial" w:hAnsi="Calibri" w:cs="Calibri"/>
          <w:i/>
          <w:spacing w:val="1"/>
          <w:sz w:val="24"/>
          <w:szCs w:val="24"/>
          <w:lang w:val="ro-RO"/>
        </w:rPr>
        <w:t>r</w:t>
      </w:r>
      <w:r w:rsidR="00BD1C56" w:rsidRPr="0044521D">
        <w:rPr>
          <w:rFonts w:ascii="Calibri" w:eastAsia="Arial" w:hAnsi="Calibri" w:cs="Calibri"/>
          <w:i/>
          <w:sz w:val="24"/>
          <w:szCs w:val="24"/>
          <w:lang w:val="ro-RO"/>
        </w:rPr>
        <w:t>e</w:t>
      </w:r>
      <w:r w:rsidR="00266A49"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după</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cum</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ă:</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44521D"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 xml:space="preserve">Valoarea eligibilă nerambursabilă din  </w:t>
            </w:r>
            <w:r w:rsidR="00622348" w:rsidRPr="0044521D">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Valoarea ne-eligibilă inclusiv TVA</w:t>
            </w:r>
            <w:r w:rsidR="00701452" w:rsidRPr="0044521D">
              <w:rPr>
                <w:rStyle w:val="FootnoteReference"/>
                <w:rFonts w:ascii="Calibri" w:hAnsi="Calibri" w:cs="Calibri"/>
                <w:sz w:val="22"/>
                <w:szCs w:val="22"/>
                <w:lang w:val="ro-RO"/>
              </w:rPr>
              <w:footnoteReference w:id="1"/>
            </w:r>
            <w:r w:rsidRPr="0044521D">
              <w:rPr>
                <w:rFonts w:ascii="Calibri" w:hAnsi="Calibri" w:cs="Calibri"/>
                <w:sz w:val="22"/>
                <w:szCs w:val="22"/>
                <w:lang w:val="ro-RO"/>
              </w:rPr>
              <w:t xml:space="preserve"> </w:t>
            </w:r>
          </w:p>
        </w:tc>
      </w:tr>
      <w:tr w:rsidR="00B001AF" w:rsidRPr="0044521D"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(lei)</w:t>
            </w:r>
          </w:p>
        </w:tc>
      </w:tr>
      <w:tr w:rsidR="00B001AF" w:rsidRPr="0044521D"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44521D" w:rsidRDefault="0012193F" w:rsidP="002B1851">
            <w:pPr>
              <w:jc w:val="center"/>
              <w:rPr>
                <w:rFonts w:ascii="Calibri" w:hAnsi="Calibri" w:cs="Calibri"/>
                <w:sz w:val="22"/>
                <w:szCs w:val="22"/>
                <w:lang w:val="ro-RO"/>
              </w:rPr>
            </w:pPr>
            <w:r w:rsidRPr="0044521D">
              <w:rPr>
                <w:rFonts w:ascii="Calibri" w:hAnsi="Calibri" w:cs="Calibri"/>
                <w:sz w:val="22"/>
                <w:szCs w:val="22"/>
                <w:lang w:val="ro-RO"/>
              </w:rPr>
              <w:t>9</w:t>
            </w:r>
          </w:p>
        </w:tc>
      </w:tr>
      <w:tr w:rsidR="00001F7D" w:rsidRPr="0044521D"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44521D"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44521D"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44521D"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44521D"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44521D"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44521D"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44521D"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44521D"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44521D" w:rsidRDefault="00001F7D" w:rsidP="002B1851">
            <w:pPr>
              <w:jc w:val="center"/>
              <w:rPr>
                <w:rFonts w:ascii="Calibri" w:hAnsi="Calibri" w:cs="Calibri"/>
                <w:b/>
                <w:sz w:val="22"/>
                <w:szCs w:val="22"/>
                <w:lang w:val="ro-RO"/>
              </w:rPr>
            </w:pPr>
          </w:p>
        </w:tc>
      </w:tr>
    </w:tbl>
    <w:p w14:paraId="5BCF4FAB" w14:textId="0E3DD2AA"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(2) </w:t>
      </w:r>
      <w:r w:rsidR="00BF4880" w:rsidRPr="0044521D">
        <w:rPr>
          <w:rFonts w:ascii="Calibri" w:eastAsia="Arial" w:hAnsi="Calibri" w:cs="Calibri"/>
          <w:sz w:val="24"/>
          <w:szCs w:val="24"/>
          <w:lang w:val="ro-RO"/>
        </w:rPr>
        <w:t xml:space="preserve">AM/OI acordă o finanţare nerambursabilă în sumă maximă de </w:t>
      </w:r>
      <w:r w:rsidR="00BD1C56" w:rsidRPr="0044521D">
        <w:rPr>
          <w:rFonts w:ascii="Calibri" w:eastAsia="Arial" w:hAnsi="Calibri" w:cs="Calibri"/>
          <w:sz w:val="24"/>
          <w:szCs w:val="24"/>
          <w:lang w:val="ro-RO"/>
        </w:rPr>
        <w:t>............</w:t>
      </w:r>
      <w:r w:rsidR="005B1CFF"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LEI (</w:t>
      </w:r>
      <w:r w:rsidR="00295F47" w:rsidRPr="0044521D">
        <w:rPr>
          <w:rFonts w:ascii="Calibri" w:eastAsia="Arial" w:hAnsi="Calibri" w:cs="Calibri"/>
          <w:sz w:val="24"/>
          <w:szCs w:val="24"/>
          <w:lang w:val="ro-RO"/>
        </w:rPr>
        <w:t>valoarea în litere</w:t>
      </w:r>
      <w:r w:rsidR="00564789" w:rsidRPr="0044521D">
        <w:rPr>
          <w:rFonts w:ascii="Calibri" w:eastAsia="Arial" w:hAnsi="Calibri" w:cs="Calibri"/>
          <w:sz w:val="24"/>
          <w:szCs w:val="24"/>
          <w:lang w:val="ro-RO"/>
        </w:rPr>
        <w:t>)</w:t>
      </w:r>
      <w:r w:rsidR="00701452" w:rsidRPr="0044521D">
        <w:rPr>
          <w:rStyle w:val="FootnoteReference"/>
          <w:rFonts w:ascii="Calibri" w:eastAsia="Arial" w:hAnsi="Calibri" w:cs="Calibri"/>
          <w:sz w:val="24"/>
          <w:szCs w:val="24"/>
          <w:lang w:val="ro-RO"/>
        </w:rPr>
        <w:footnoteReference w:id="2"/>
      </w:r>
      <w:r w:rsidR="00BF4880" w:rsidRPr="0044521D">
        <w:rPr>
          <w:rFonts w:ascii="Calibri" w:eastAsia="Arial" w:hAnsi="Calibri" w:cs="Calibri"/>
          <w:sz w:val="24"/>
          <w:szCs w:val="24"/>
          <w:lang w:val="ro-RO"/>
        </w:rPr>
        <w:t xml:space="preserve">, echivalentă cu </w:t>
      </w:r>
      <w:r w:rsidR="00BD1C56" w:rsidRPr="0044521D">
        <w:rPr>
          <w:rFonts w:ascii="Calibri" w:eastAsia="Arial" w:hAnsi="Calibri" w:cs="Calibri"/>
          <w:sz w:val="24"/>
          <w:szCs w:val="24"/>
          <w:lang w:val="ro-RO"/>
        </w:rPr>
        <w:t>…………….</w:t>
      </w:r>
      <w:r w:rsidR="00D74AD9"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din valoarea totală eligibilă aprobată.</w:t>
      </w:r>
    </w:p>
    <w:p w14:paraId="3B304995" w14:textId="5F89B986"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(3) </w:t>
      </w:r>
      <w:r w:rsidR="00BF4880" w:rsidRPr="0044521D">
        <w:rPr>
          <w:rFonts w:ascii="Calibri" w:eastAsia="Arial" w:hAnsi="Calibri" w:cs="Calibri"/>
          <w:sz w:val="24"/>
          <w:szCs w:val="24"/>
          <w:lang w:val="ro-RO"/>
        </w:rPr>
        <w:t xml:space="preserve">În cazul în care valoarea totală a Proiectului creşte faţă de valoarea </w:t>
      </w:r>
      <w:r w:rsidR="00620DA1" w:rsidRPr="0044521D">
        <w:rPr>
          <w:rFonts w:ascii="Calibri" w:eastAsia="Arial" w:hAnsi="Calibri" w:cs="Calibri"/>
          <w:sz w:val="24"/>
          <w:szCs w:val="24"/>
          <w:lang w:val="ro-RO"/>
        </w:rPr>
        <w:t xml:space="preserve">stabilită </w:t>
      </w:r>
      <w:r w:rsidR="00BF4880" w:rsidRPr="0044521D">
        <w:rPr>
          <w:rFonts w:ascii="Calibri" w:eastAsia="Arial" w:hAnsi="Calibri" w:cs="Calibri"/>
          <w:sz w:val="24"/>
          <w:szCs w:val="24"/>
          <w:lang w:val="ro-RO"/>
        </w:rPr>
        <w:t>prin prezentul Contract de Finanţare, diferenţa astfel rezultată va fi suportată în întregime de Beneficiar</w:t>
      </w:r>
      <w:r w:rsidR="00701452" w:rsidRPr="0044521D">
        <w:rPr>
          <w:rStyle w:val="FootnoteReference"/>
          <w:rFonts w:ascii="Calibri" w:eastAsia="Arial" w:hAnsi="Calibri" w:cs="Calibri"/>
          <w:sz w:val="24"/>
          <w:szCs w:val="24"/>
          <w:lang w:val="ro-RO"/>
        </w:rPr>
        <w:footnoteReference w:id="3"/>
      </w:r>
      <w:r w:rsidR="00B72CD4" w:rsidRPr="0044521D">
        <w:rPr>
          <w:rFonts w:ascii="Calibri" w:eastAsia="Arial" w:hAnsi="Calibri" w:cs="Calibri"/>
          <w:sz w:val="24"/>
          <w:szCs w:val="24"/>
          <w:lang w:val="ro-RO"/>
        </w:rPr>
        <w:t>.</w:t>
      </w:r>
      <w:r w:rsidR="005A0D5E" w:rsidRPr="0044521D">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(4) </w:t>
      </w:r>
      <w:r w:rsidR="00BF4880" w:rsidRPr="0044521D">
        <w:rPr>
          <w:rFonts w:ascii="Calibri" w:eastAsia="Arial" w:hAnsi="Calibri" w:cs="Calibri"/>
          <w:sz w:val="24"/>
          <w:szCs w:val="24"/>
          <w:lang w:val="ro-RO"/>
        </w:rPr>
        <w:t xml:space="preserve">Finanțarea va fi acordată, în baza cererilor de prefinanțare/rambursare/plată, elaborate </w:t>
      </w:r>
      <w:r w:rsidR="00DB5A04" w:rsidRPr="0044521D">
        <w:rPr>
          <w:rFonts w:ascii="Calibri" w:eastAsia="Arial" w:hAnsi="Calibri" w:cs="Calibri"/>
          <w:sz w:val="24"/>
          <w:szCs w:val="24"/>
          <w:lang w:val="ro-RO"/>
        </w:rPr>
        <w:t xml:space="preserve">și transmise prin sistemul MYSMIS 2021 </w:t>
      </w:r>
      <w:r w:rsidR="00BF4880" w:rsidRPr="0044521D">
        <w:rPr>
          <w:rFonts w:ascii="Calibri" w:eastAsia="Arial" w:hAnsi="Calibri" w:cs="Calibri"/>
          <w:sz w:val="24"/>
          <w:szCs w:val="24"/>
          <w:lang w:val="ro-RO"/>
        </w:rPr>
        <w:t>în conformitate cu Graficul de depunere a cererilor de</w:t>
      </w:r>
      <w:r w:rsidR="00031A4A" w:rsidRPr="0044521D">
        <w:rPr>
          <w:rFonts w:ascii="Calibri" w:eastAsia="Arial" w:hAnsi="Calibri" w:cs="Calibri"/>
          <w:sz w:val="24"/>
          <w:szCs w:val="24"/>
          <w:lang w:val="ro-RO"/>
        </w:rPr>
        <w:t xml:space="preserve"> prefinanțare/</w:t>
      </w:r>
      <w:r w:rsidR="002F1694" w:rsidRPr="0044521D">
        <w:rPr>
          <w:rFonts w:ascii="Calibri" w:eastAsia="Arial" w:hAnsi="Calibri" w:cs="Calibri"/>
          <w:sz w:val="24"/>
          <w:szCs w:val="24"/>
          <w:lang w:val="ro-RO"/>
        </w:rPr>
        <w:t>plată/rambursare a cheltuielilor</w:t>
      </w:r>
      <w:r w:rsidR="00DB5A04" w:rsidRPr="0044521D">
        <w:rPr>
          <w:rFonts w:ascii="Calibri" w:eastAsia="Arial" w:hAnsi="Calibri" w:cs="Calibri"/>
          <w:sz w:val="24"/>
          <w:szCs w:val="24"/>
          <w:lang w:val="ro-RO"/>
        </w:rPr>
        <w:t xml:space="preserve"> declarat și actualizat de beneficiar în sistemul MYSMIS 2021</w:t>
      </w:r>
      <w:r w:rsidR="00BF4880" w:rsidRPr="0044521D">
        <w:rPr>
          <w:rFonts w:ascii="Calibri" w:eastAsia="Arial" w:hAnsi="Calibri" w:cs="Calibri"/>
          <w:sz w:val="24"/>
          <w:szCs w:val="24"/>
          <w:lang w:val="ro-RO"/>
        </w:rPr>
        <w:t>.</w:t>
      </w:r>
    </w:p>
    <w:p w14:paraId="5B499221" w14:textId="1E825553" w:rsidR="00B00DF9"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(5) </w:t>
      </w:r>
      <w:r w:rsidR="00622348" w:rsidRPr="0044521D">
        <w:rPr>
          <w:rFonts w:ascii="Calibri" w:eastAsia="Arial" w:hAnsi="Calibri" w:cs="Calibri"/>
          <w:sz w:val="24"/>
          <w:szCs w:val="24"/>
          <w:lang w:val="ro-RO"/>
        </w:rPr>
        <w:t>În cazul în care, valoarea totală autorizată este mai mică decât valoarea prevăzută în coloana 2/5</w:t>
      </w:r>
      <w:r w:rsidR="00701452" w:rsidRPr="0044521D">
        <w:rPr>
          <w:rStyle w:val="FootnoteReference"/>
          <w:rFonts w:ascii="Calibri" w:eastAsia="Arial" w:hAnsi="Calibri" w:cs="Calibri"/>
          <w:sz w:val="24"/>
          <w:szCs w:val="24"/>
          <w:lang w:val="ro-RO"/>
        </w:rPr>
        <w:footnoteReference w:id="4"/>
      </w:r>
      <w:r w:rsidR="00622348" w:rsidRPr="0044521D">
        <w:rPr>
          <w:rFonts w:ascii="Calibri" w:eastAsia="Arial" w:hAnsi="Calibri" w:cs="Calibri"/>
          <w:sz w:val="24"/>
          <w:szCs w:val="24"/>
          <w:lang w:val="ro-RO"/>
        </w:rPr>
        <w:t>, după caz, din tabelul de mai sus, finanțarea nerambursabilă prevăzută la aliniatul (2) se va reduce corespunzător.</w:t>
      </w:r>
    </w:p>
    <w:p w14:paraId="2CD1FE74" w14:textId="77777777" w:rsidR="00EB332F" w:rsidRPr="0044521D" w:rsidRDefault="00EB332F" w:rsidP="00345496">
      <w:pPr>
        <w:rPr>
          <w:rFonts w:ascii="Calibri" w:eastAsia="Arial" w:hAnsi="Calibri" w:cs="Calibri"/>
          <w:b/>
          <w:spacing w:val="-6"/>
          <w:sz w:val="24"/>
          <w:szCs w:val="24"/>
          <w:lang w:val="ro-RO"/>
        </w:rPr>
      </w:pPr>
    </w:p>
    <w:p w14:paraId="68C4EDF3" w14:textId="77777777" w:rsidR="00E50D77" w:rsidRPr="0044521D" w:rsidRDefault="00BF4880" w:rsidP="00EB332F">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4</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El</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g</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b</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it</w:t>
      </w:r>
      <w:r w:rsidRPr="0044521D">
        <w:rPr>
          <w:rFonts w:ascii="Calibri" w:eastAsia="Arial" w:hAnsi="Calibri" w:cs="Calibri"/>
          <w:b/>
          <w:spacing w:val="-3"/>
          <w:sz w:val="24"/>
          <w:szCs w:val="24"/>
          <w:lang w:val="ro-RO"/>
        </w:rPr>
        <w:t>a</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ea</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che</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e</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or</w:t>
      </w:r>
    </w:p>
    <w:p w14:paraId="5D850B41" w14:textId="198D79E1" w:rsidR="00531C07" w:rsidRPr="0044521D"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Cheltuielile sunt considerate eligibile dacă sunt în conformitate cu: </w:t>
      </w:r>
    </w:p>
    <w:p w14:paraId="48606EA2" w14:textId="350AB5B7" w:rsidR="00E50D77" w:rsidRPr="0044521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Legislația națională și europeană aplicabil</w:t>
      </w:r>
      <w:r w:rsidR="002D28C2" w:rsidRPr="0044521D">
        <w:rPr>
          <w:rFonts w:ascii="Calibri" w:eastAsia="Arial" w:hAnsi="Calibri" w:cs="Calibri"/>
          <w:sz w:val="24"/>
          <w:szCs w:val="24"/>
          <w:lang w:val="ro-RO"/>
        </w:rPr>
        <w:t>ă</w:t>
      </w:r>
      <w:r w:rsidR="00095036" w:rsidRPr="0044521D">
        <w:rPr>
          <w:rFonts w:ascii="Calibri" w:eastAsia="Arial" w:hAnsi="Calibri" w:cs="Calibri"/>
          <w:sz w:val="24"/>
          <w:szCs w:val="24"/>
          <w:lang w:val="ro-RO"/>
        </w:rPr>
        <w:t>;</w:t>
      </w:r>
    </w:p>
    <w:p w14:paraId="36812321" w14:textId="75EA3546" w:rsidR="00E50D77" w:rsidRPr="0044521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Ghidul Solicitantului</w:t>
      </w:r>
      <w:r w:rsidR="00095036" w:rsidRPr="0044521D">
        <w:rPr>
          <w:rFonts w:ascii="Calibri" w:eastAsia="Arial" w:hAnsi="Calibri" w:cs="Calibri"/>
          <w:sz w:val="24"/>
          <w:szCs w:val="24"/>
          <w:lang w:val="ro-RO"/>
        </w:rPr>
        <w:t>;</w:t>
      </w:r>
    </w:p>
    <w:p w14:paraId="4D778354" w14:textId="5B94C8DA" w:rsidR="00531C07" w:rsidRPr="0044521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Prezentul Contract de Finanțare</w:t>
      </w:r>
      <w:r w:rsidR="00095036" w:rsidRPr="0044521D">
        <w:rPr>
          <w:rFonts w:ascii="Calibri" w:eastAsia="Arial" w:hAnsi="Calibri" w:cs="Calibri"/>
          <w:sz w:val="24"/>
          <w:szCs w:val="24"/>
          <w:lang w:val="ro-RO"/>
        </w:rPr>
        <w:t>;</w:t>
      </w:r>
    </w:p>
    <w:p w14:paraId="011D5415" w14:textId="38158667" w:rsidR="00531C0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 xml:space="preserve">    </w:t>
      </w:r>
      <w:r w:rsidRPr="0044521D">
        <w:rPr>
          <w:rFonts w:ascii="Calibri" w:eastAsia="Arial" w:hAnsi="Calibri" w:cs="Calibri"/>
          <w:sz w:val="24"/>
          <w:szCs w:val="24"/>
          <w:lang w:val="ro-RO"/>
        </w:rPr>
        <w:t xml:space="preserve">(2) </w:t>
      </w:r>
      <w:r w:rsidR="00BF4880" w:rsidRPr="0044521D">
        <w:rPr>
          <w:rFonts w:ascii="Calibri" w:eastAsia="Arial" w:hAnsi="Calibri" w:cs="Calibri"/>
          <w:sz w:val="24"/>
          <w:szCs w:val="24"/>
          <w:lang w:val="ro-RO"/>
        </w:rPr>
        <w:t>Cheltuielile aferente Proiect</w:t>
      </w:r>
      <w:r w:rsidR="00620DA1" w:rsidRPr="0044521D">
        <w:rPr>
          <w:rFonts w:ascii="Calibri" w:eastAsia="Arial" w:hAnsi="Calibri" w:cs="Calibri"/>
          <w:sz w:val="24"/>
          <w:szCs w:val="24"/>
          <w:lang w:val="ro-RO"/>
        </w:rPr>
        <w:t>ului</w:t>
      </w:r>
      <w:r w:rsidR="00BF4880" w:rsidRPr="0044521D">
        <w:rPr>
          <w:rFonts w:ascii="Calibri" w:eastAsia="Arial" w:hAnsi="Calibri" w:cs="Calibri"/>
          <w:sz w:val="24"/>
          <w:szCs w:val="24"/>
          <w:lang w:val="ro-RO"/>
        </w:rPr>
        <w:t xml:space="preserve"> sunt eligibile cu condiţia ca acestea</w:t>
      </w:r>
      <w:r w:rsidR="00623A33"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xml:space="preserve">să  fie cuprinse în </w:t>
      </w:r>
      <w:r w:rsidR="00BF4880" w:rsidRPr="0044521D">
        <w:rPr>
          <w:rFonts w:ascii="Calibri" w:eastAsia="Arial" w:hAnsi="Calibri" w:cs="Calibri"/>
          <w:sz w:val="24"/>
          <w:szCs w:val="24"/>
          <w:highlight w:val="green"/>
          <w:lang w:val="ro-RO"/>
        </w:rPr>
        <w:t>Cererea de Finanțare</w:t>
      </w:r>
      <w:r w:rsidR="006407C5" w:rsidRPr="0044521D">
        <w:rPr>
          <w:rFonts w:ascii="Calibri" w:eastAsia="Arial" w:hAnsi="Calibri" w:cs="Calibri"/>
          <w:sz w:val="24"/>
          <w:szCs w:val="24"/>
          <w:highlight w:val="green"/>
          <w:lang w:val="ro-RO"/>
        </w:rPr>
        <w:t xml:space="preserve"> </w:t>
      </w:r>
      <w:r w:rsidR="00B12102" w:rsidRPr="0044521D">
        <w:rPr>
          <w:rFonts w:ascii="Calibri" w:eastAsia="Arial" w:hAnsi="Calibri" w:cs="Calibri"/>
          <w:sz w:val="24"/>
          <w:szCs w:val="24"/>
          <w:highlight w:val="green"/>
          <w:lang w:val="ro-RO"/>
        </w:rPr>
        <w:t>aprobată</w:t>
      </w:r>
      <w:r w:rsidR="00B12102" w:rsidRPr="0044521D">
        <w:rPr>
          <w:rFonts w:ascii="Calibri" w:eastAsia="Arial" w:hAnsi="Calibri" w:cs="Calibri"/>
          <w:sz w:val="24"/>
          <w:szCs w:val="24"/>
          <w:lang w:val="ro-RO"/>
        </w:rPr>
        <w:t xml:space="preserve"> </w:t>
      </w:r>
      <w:r w:rsidR="00784BBC" w:rsidRPr="0044521D">
        <w:rPr>
          <w:rFonts w:ascii="Calibri" w:eastAsia="Arial" w:hAnsi="Calibri" w:cs="Calibri"/>
          <w:sz w:val="24"/>
          <w:szCs w:val="24"/>
          <w:lang w:val="ro-RO"/>
        </w:rPr>
        <w:t xml:space="preserve">care constituie </w:t>
      </w:r>
      <w:r w:rsidR="00784BBC" w:rsidRPr="0044521D">
        <w:rPr>
          <w:rFonts w:ascii="Calibri" w:eastAsia="Arial" w:hAnsi="Calibri" w:cs="Calibri"/>
          <w:sz w:val="24"/>
          <w:szCs w:val="24"/>
          <w:highlight w:val="green"/>
          <w:lang w:val="ro-RO"/>
        </w:rPr>
        <w:t>Anex</w:t>
      </w:r>
      <w:r w:rsidR="00743015" w:rsidRPr="0044521D">
        <w:rPr>
          <w:rFonts w:ascii="Calibri" w:eastAsia="Arial" w:hAnsi="Calibri" w:cs="Calibri"/>
          <w:sz w:val="24"/>
          <w:szCs w:val="24"/>
          <w:highlight w:val="green"/>
          <w:lang w:val="ro-RO"/>
        </w:rPr>
        <w:t xml:space="preserve">a nr. </w:t>
      </w:r>
      <w:r w:rsidR="002F1694" w:rsidRPr="0044521D">
        <w:rPr>
          <w:rFonts w:ascii="Calibri" w:eastAsia="Arial" w:hAnsi="Calibri" w:cs="Calibri"/>
          <w:sz w:val="24"/>
          <w:szCs w:val="24"/>
          <w:highlight w:val="green"/>
          <w:lang w:val="ro-RO"/>
        </w:rPr>
        <w:t>1</w:t>
      </w:r>
      <w:r w:rsidR="00784BBC" w:rsidRPr="0044521D">
        <w:rPr>
          <w:rFonts w:ascii="Calibri" w:eastAsia="Arial" w:hAnsi="Calibri" w:cs="Calibri"/>
          <w:sz w:val="24"/>
          <w:szCs w:val="24"/>
          <w:highlight w:val="green"/>
          <w:lang w:val="ro-RO"/>
        </w:rPr>
        <w:t xml:space="preserve"> la </w:t>
      </w:r>
      <w:r w:rsidR="002F1694" w:rsidRPr="0044521D">
        <w:rPr>
          <w:rFonts w:ascii="Calibri" w:eastAsia="Arial" w:hAnsi="Calibri" w:cs="Calibri"/>
          <w:sz w:val="24"/>
          <w:szCs w:val="24"/>
          <w:highlight w:val="green"/>
          <w:lang w:val="ro-RO"/>
        </w:rPr>
        <w:t xml:space="preserve">prezentul </w:t>
      </w:r>
      <w:r w:rsidR="00784BBC" w:rsidRPr="0044521D">
        <w:rPr>
          <w:rFonts w:ascii="Calibri" w:eastAsia="Arial" w:hAnsi="Calibri" w:cs="Calibri"/>
          <w:sz w:val="24"/>
          <w:szCs w:val="24"/>
          <w:highlight w:val="green"/>
          <w:lang w:val="ro-RO"/>
        </w:rPr>
        <w:t>contract</w:t>
      </w:r>
      <w:r w:rsidR="00BF4880" w:rsidRPr="0044521D">
        <w:rPr>
          <w:rFonts w:ascii="Calibri" w:eastAsia="Arial" w:hAnsi="Calibri" w:cs="Calibri"/>
          <w:sz w:val="24"/>
          <w:szCs w:val="24"/>
          <w:highlight w:val="green"/>
          <w:lang w:val="ro-RO"/>
        </w:rPr>
        <w:t>.</w:t>
      </w:r>
    </w:p>
    <w:p w14:paraId="63CBF6B7" w14:textId="77777777" w:rsidR="00E50D77" w:rsidRPr="0044521D" w:rsidRDefault="00E50D77" w:rsidP="002B1851">
      <w:pPr>
        <w:rPr>
          <w:rFonts w:ascii="Calibri" w:hAnsi="Calibri" w:cs="Calibri"/>
          <w:sz w:val="24"/>
          <w:szCs w:val="24"/>
          <w:lang w:val="ro-RO"/>
        </w:rPr>
      </w:pPr>
    </w:p>
    <w:p w14:paraId="22C4B375" w14:textId="77777777" w:rsidR="00E50D77" w:rsidRPr="0044521D" w:rsidRDefault="00BF4880" w:rsidP="00EB332F">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5 -</w:t>
      </w:r>
      <w:r w:rsidRPr="0044521D">
        <w:rPr>
          <w:rFonts w:ascii="Calibri" w:eastAsia="Arial" w:hAnsi="Calibri" w:cs="Calibri"/>
          <w:b/>
          <w:spacing w:val="5"/>
          <w:sz w:val="24"/>
          <w:szCs w:val="24"/>
          <w:lang w:val="ro-RO"/>
        </w:rPr>
        <w:t xml:space="preserve"> </w:t>
      </w:r>
      <w:r w:rsidRPr="0044521D">
        <w:rPr>
          <w:rFonts w:ascii="Calibri" w:eastAsia="Arial" w:hAnsi="Calibri" w:cs="Calibri"/>
          <w:b/>
          <w:spacing w:val="-8"/>
          <w:sz w:val="24"/>
          <w:szCs w:val="24"/>
          <w:lang w:val="ro-RO"/>
        </w:rPr>
        <w:t>A</w:t>
      </w:r>
      <w:r w:rsidRPr="0044521D">
        <w:rPr>
          <w:rFonts w:ascii="Calibri" w:eastAsia="Arial" w:hAnsi="Calibri" w:cs="Calibri"/>
          <w:b/>
          <w:sz w:val="24"/>
          <w:szCs w:val="24"/>
          <w:lang w:val="ro-RO"/>
        </w:rPr>
        <w:t>cordarea</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si</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recup</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rarea</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pre</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na</w:t>
      </w:r>
      <w:r w:rsidRPr="0044521D">
        <w:rPr>
          <w:rFonts w:ascii="Calibri" w:eastAsia="Arial" w:hAnsi="Calibri" w:cs="Calibri"/>
          <w:b/>
          <w:spacing w:val="-17"/>
          <w:sz w:val="24"/>
          <w:szCs w:val="24"/>
          <w:lang w:val="ro-RO"/>
        </w:rPr>
        <w:t>n</w:t>
      </w:r>
      <w:r w:rsidRPr="0044521D">
        <w:rPr>
          <w:rFonts w:ascii="Calibri" w:eastAsia="Arial" w:hAnsi="Calibri" w:cs="Calibri"/>
          <w:b/>
          <w:spacing w:val="1"/>
          <w:position w:val="1"/>
          <w:sz w:val="24"/>
          <w:szCs w:val="24"/>
          <w:lang w:val="ro-RO"/>
        </w:rPr>
        <w:t>ț</w:t>
      </w:r>
      <w:r w:rsidRPr="0044521D">
        <w:rPr>
          <w:rFonts w:ascii="Calibri" w:eastAsia="Arial" w:hAnsi="Calibri" w:cs="Calibri"/>
          <w:b/>
          <w:position w:val="1"/>
          <w:sz w:val="24"/>
          <w:szCs w:val="24"/>
          <w:lang w:val="ro-RO"/>
        </w:rPr>
        <w:t>ăr</w:t>
      </w:r>
      <w:r w:rsidRPr="0044521D">
        <w:rPr>
          <w:rFonts w:ascii="Calibri" w:eastAsia="Arial" w:hAnsi="Calibri" w:cs="Calibri"/>
          <w:b/>
          <w:spacing w:val="-1"/>
          <w:position w:val="1"/>
          <w:sz w:val="24"/>
          <w:szCs w:val="24"/>
          <w:lang w:val="ro-RO"/>
        </w:rPr>
        <w:t>i</w:t>
      </w:r>
      <w:r w:rsidRPr="0044521D">
        <w:rPr>
          <w:rFonts w:ascii="Calibri" w:eastAsia="Arial" w:hAnsi="Calibri" w:cs="Calibri"/>
          <w:b/>
          <w:position w:val="1"/>
          <w:sz w:val="24"/>
          <w:szCs w:val="24"/>
          <w:lang w:val="ro-RO"/>
        </w:rPr>
        <w:t>i</w:t>
      </w:r>
    </w:p>
    <w:p w14:paraId="5270B1FF" w14:textId="06E653D6" w:rsidR="00017E92" w:rsidRPr="0044521D" w:rsidRDefault="00095036" w:rsidP="00EB332F">
      <w:pPr>
        <w:ind w:right="97"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(1) </w:t>
      </w:r>
      <w:r w:rsidR="00017E92" w:rsidRPr="0044521D">
        <w:rPr>
          <w:rFonts w:ascii="Calibri" w:eastAsia="Arial" w:hAnsi="Calibri" w:cs="Calibri"/>
          <w:sz w:val="24"/>
          <w:szCs w:val="24"/>
          <w:lang w:val="ro-RO"/>
        </w:rPr>
        <w:t>Beneficiarul are dreptul de a primi prefinanțare în co</w:t>
      </w:r>
      <w:r w:rsidR="0054505D" w:rsidRPr="0044521D">
        <w:rPr>
          <w:rFonts w:ascii="Calibri" w:eastAsia="Arial" w:hAnsi="Calibri" w:cs="Calibri"/>
          <w:sz w:val="24"/>
          <w:szCs w:val="24"/>
          <w:lang w:val="ro-RO"/>
        </w:rPr>
        <w:t>ndițiile legislației în vigoare</w:t>
      </w:r>
      <w:r w:rsidR="00997431" w:rsidRPr="0044521D">
        <w:rPr>
          <w:rFonts w:ascii="Calibri" w:eastAsia="Arial" w:hAnsi="Calibri" w:cs="Calibri"/>
          <w:sz w:val="24"/>
          <w:szCs w:val="24"/>
          <w:lang w:val="ro-RO"/>
        </w:rPr>
        <w:t xml:space="preserve"> și în conformitate cu procedurile prevăzute</w:t>
      </w:r>
      <w:r w:rsidR="0054505D" w:rsidRPr="0044521D">
        <w:rPr>
          <w:rFonts w:ascii="Calibri" w:eastAsia="Arial" w:hAnsi="Calibri" w:cs="Calibri"/>
          <w:sz w:val="24"/>
          <w:szCs w:val="24"/>
          <w:lang w:val="ro-RO"/>
        </w:rPr>
        <w:t xml:space="preserve"> în Manualul Beneficiarului aplicabil</w:t>
      </w:r>
      <w:r w:rsidR="006D62E1" w:rsidRPr="0044521D">
        <w:rPr>
          <w:rFonts w:ascii="Calibri" w:eastAsia="Arial" w:hAnsi="Calibri" w:cs="Calibri"/>
          <w:sz w:val="24"/>
          <w:szCs w:val="24"/>
          <w:lang w:val="ro-RO"/>
        </w:rPr>
        <w:t>.</w:t>
      </w:r>
      <w:r w:rsidR="00017E92" w:rsidRPr="0044521D">
        <w:rPr>
          <w:rFonts w:ascii="Calibri" w:eastAsia="Arial" w:hAnsi="Calibri" w:cs="Calibri"/>
          <w:sz w:val="24"/>
          <w:szCs w:val="24"/>
          <w:lang w:val="ro-RO"/>
        </w:rPr>
        <w:t xml:space="preserve"> </w:t>
      </w:r>
    </w:p>
    <w:p w14:paraId="2AAA5F5C" w14:textId="6386F8A5" w:rsidR="005A0D5E" w:rsidRPr="0044521D" w:rsidRDefault="00095036" w:rsidP="00EB332F">
      <w:pPr>
        <w:ind w:right="97"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(2) </w:t>
      </w:r>
      <w:r w:rsidR="005A0D5E" w:rsidRPr="0044521D">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44521D" w:rsidRDefault="00017E92" w:rsidP="002B1851">
      <w:pPr>
        <w:rPr>
          <w:rFonts w:ascii="Calibri" w:hAnsi="Calibri" w:cs="Calibri"/>
          <w:sz w:val="24"/>
          <w:szCs w:val="24"/>
          <w:lang w:val="ro-RO"/>
        </w:rPr>
      </w:pPr>
    </w:p>
    <w:p w14:paraId="3F28440D" w14:textId="568FD67D" w:rsidR="00E50D77" w:rsidRPr="0044521D" w:rsidRDefault="00BF4880" w:rsidP="00EB332F">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6</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R</w:t>
      </w:r>
      <w:r w:rsidRPr="0044521D">
        <w:rPr>
          <w:rFonts w:ascii="Calibri" w:eastAsia="Arial" w:hAnsi="Calibri" w:cs="Calibri"/>
          <w:b/>
          <w:sz w:val="24"/>
          <w:szCs w:val="24"/>
          <w:lang w:val="ro-RO"/>
        </w:rPr>
        <w:t>amburs</w:t>
      </w:r>
      <w:r w:rsidRPr="0044521D">
        <w:rPr>
          <w:rFonts w:ascii="Calibri" w:eastAsia="Arial" w:hAnsi="Calibri" w:cs="Calibri"/>
          <w:b/>
          <w:spacing w:val="-3"/>
          <w:sz w:val="24"/>
          <w:szCs w:val="24"/>
          <w:lang w:val="ro-RO"/>
        </w:rPr>
        <w:t>a</w:t>
      </w:r>
      <w:r w:rsidRPr="0044521D">
        <w:rPr>
          <w:rFonts w:ascii="Calibri" w:eastAsia="Arial" w:hAnsi="Calibri" w:cs="Calibri"/>
          <w:b/>
          <w:sz w:val="24"/>
          <w:szCs w:val="24"/>
          <w:lang w:val="ro-RO"/>
        </w:rPr>
        <w:t>rea</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 p</w:t>
      </w:r>
      <w:r w:rsidRPr="0044521D">
        <w:rPr>
          <w:rFonts w:ascii="Calibri" w:eastAsia="Arial" w:hAnsi="Calibri" w:cs="Calibri"/>
          <w:b/>
          <w:spacing w:val="1"/>
          <w:sz w:val="24"/>
          <w:szCs w:val="24"/>
          <w:lang w:val="ro-RO"/>
        </w:rPr>
        <w:t>l</w:t>
      </w:r>
      <w:r w:rsidRPr="0044521D">
        <w:rPr>
          <w:rFonts w:ascii="Calibri" w:eastAsia="Arial" w:hAnsi="Calibri" w:cs="Calibri"/>
          <w:b/>
          <w:spacing w:val="-3"/>
          <w:sz w:val="24"/>
          <w:szCs w:val="24"/>
          <w:lang w:val="ro-RO"/>
        </w:rPr>
        <w:t>a</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 che</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e</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or</w:t>
      </w:r>
    </w:p>
    <w:p w14:paraId="2ECFA3A8" w14:textId="0F1B643D" w:rsidR="00E50D77" w:rsidRPr="0044521D" w:rsidRDefault="00095036" w:rsidP="00557BD1">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(1) </w:t>
      </w:r>
      <w:r w:rsidR="00BF4880" w:rsidRPr="0044521D">
        <w:rPr>
          <w:rFonts w:ascii="Calibri" w:eastAsia="Arial" w:hAnsi="Calibri" w:cs="Calibri"/>
          <w:sz w:val="24"/>
          <w:szCs w:val="24"/>
          <w:lang w:val="ro-RO"/>
        </w:rPr>
        <w:t xml:space="preserve">Rambursarea sau plata se va realiza de către AM după caz OI în conformitate cu </w:t>
      </w:r>
      <w:r w:rsidR="002F1694" w:rsidRPr="0044521D">
        <w:rPr>
          <w:rFonts w:ascii="Calibri" w:eastAsia="Arial" w:hAnsi="Calibri" w:cs="Calibri"/>
          <w:sz w:val="24"/>
          <w:szCs w:val="24"/>
          <w:lang w:val="ro-RO"/>
        </w:rPr>
        <w:t>prevederile legale</w:t>
      </w:r>
      <w:r w:rsidR="00BF4880" w:rsidRPr="0044521D">
        <w:rPr>
          <w:rFonts w:ascii="Calibri" w:eastAsia="Arial" w:hAnsi="Calibri" w:cs="Calibri"/>
          <w:sz w:val="24"/>
          <w:szCs w:val="24"/>
          <w:lang w:val="ro-RO"/>
        </w:rPr>
        <w:t xml:space="preserve">, pe baza cererilor </w:t>
      </w:r>
      <w:r w:rsidR="002C17D3" w:rsidRPr="0044521D">
        <w:rPr>
          <w:rFonts w:ascii="Calibri" w:eastAsia="Arial" w:hAnsi="Calibri" w:cs="Calibri"/>
          <w:sz w:val="24"/>
          <w:szCs w:val="24"/>
          <w:lang w:val="ro-RO"/>
        </w:rPr>
        <w:t xml:space="preserve">de plată / rambursare ale </w:t>
      </w:r>
      <w:r w:rsidR="00BF4880" w:rsidRPr="0044521D">
        <w:rPr>
          <w:rFonts w:ascii="Calibri" w:eastAsia="Arial" w:hAnsi="Calibri" w:cs="Calibri"/>
          <w:sz w:val="24"/>
          <w:szCs w:val="24"/>
          <w:lang w:val="ro-RO"/>
        </w:rPr>
        <w:t>Beneficiarului</w:t>
      </w:r>
      <w:r w:rsidR="00505550" w:rsidRPr="0044521D">
        <w:rPr>
          <w:rFonts w:ascii="Calibri" w:eastAsia="Arial" w:hAnsi="Calibri" w:cs="Calibri"/>
          <w:sz w:val="24"/>
          <w:szCs w:val="24"/>
          <w:lang w:val="ro-RO"/>
        </w:rPr>
        <w:t>/Liderului de parteneriat</w:t>
      </w:r>
      <w:r w:rsidR="00BF4880" w:rsidRPr="0044521D">
        <w:rPr>
          <w:rFonts w:ascii="Calibri" w:eastAsia="Arial" w:hAnsi="Calibri" w:cs="Calibri"/>
          <w:sz w:val="24"/>
          <w:szCs w:val="24"/>
          <w:lang w:val="ro-RO"/>
        </w:rPr>
        <w:t xml:space="preserve"> înaintate la AM/O</w:t>
      </w:r>
      <w:r w:rsidR="00997431" w:rsidRPr="0044521D">
        <w:rPr>
          <w:rFonts w:ascii="Calibri" w:eastAsia="Arial" w:hAnsi="Calibri" w:cs="Calibri"/>
          <w:sz w:val="24"/>
          <w:szCs w:val="24"/>
          <w:lang w:val="ro-RO"/>
        </w:rPr>
        <w:t>, cu respectarea procedurilor prevăzute în Manualul Beneficiarului aplicabil</w:t>
      </w:r>
      <w:r w:rsidR="00BF4880" w:rsidRPr="0044521D">
        <w:rPr>
          <w:rFonts w:ascii="Calibri" w:eastAsia="Arial" w:hAnsi="Calibri" w:cs="Calibri"/>
          <w:sz w:val="24"/>
          <w:szCs w:val="24"/>
          <w:lang w:val="ro-RO"/>
        </w:rPr>
        <w:t>.</w:t>
      </w:r>
    </w:p>
    <w:p w14:paraId="197C0F87" w14:textId="28E11F33" w:rsidR="005A0D5E" w:rsidRPr="0044521D" w:rsidRDefault="00095036" w:rsidP="00557BD1">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(2) </w:t>
      </w:r>
      <w:r w:rsidR="005A0D5E" w:rsidRPr="0044521D">
        <w:rPr>
          <w:rFonts w:ascii="Calibri" w:eastAsia="Arial" w:hAnsi="Calibri" w:cs="Calibri"/>
          <w:sz w:val="24"/>
          <w:szCs w:val="24"/>
          <w:lang w:val="ro-RO"/>
        </w:rPr>
        <w:t>Beneficiarul finanțării răspunde de legalitatea, realitatea și regularitatea cheltuielilor</w:t>
      </w:r>
      <w:r w:rsidRPr="0044521D">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44521D">
        <w:rPr>
          <w:rFonts w:ascii="Calibri" w:eastAsia="Arial" w:hAnsi="Calibri" w:cs="Calibri"/>
          <w:sz w:val="24"/>
          <w:szCs w:val="24"/>
          <w:lang w:val="ro-RO"/>
        </w:rPr>
        <w:t>;</w:t>
      </w:r>
    </w:p>
    <w:p w14:paraId="2447B7D1" w14:textId="5F76B35A" w:rsidR="008F731C" w:rsidRPr="0044521D" w:rsidRDefault="00095036" w:rsidP="00557BD1">
      <w:pPr>
        <w:jc w:val="both"/>
        <w:rPr>
          <w:rFonts w:ascii="Calibri" w:eastAsia="Arial" w:hAnsi="Calibri" w:cs="Calibri"/>
          <w:b/>
          <w:spacing w:val="-6"/>
          <w:sz w:val="24"/>
          <w:szCs w:val="24"/>
          <w:lang w:val="ro-RO"/>
        </w:rPr>
      </w:pPr>
      <w:r w:rsidRPr="0044521D">
        <w:rPr>
          <w:rFonts w:ascii="Calibri" w:eastAsia="Arial" w:hAnsi="Calibri" w:cs="Calibri"/>
          <w:spacing w:val="-6"/>
          <w:sz w:val="24"/>
          <w:szCs w:val="24"/>
          <w:lang w:val="ro-RO"/>
        </w:rPr>
        <w:t xml:space="preserve">   </w:t>
      </w:r>
      <w:r w:rsidR="00EB332F" w:rsidRPr="0044521D">
        <w:rPr>
          <w:rFonts w:ascii="Calibri" w:eastAsia="Arial" w:hAnsi="Calibri" w:cs="Calibri"/>
          <w:spacing w:val="-6"/>
          <w:sz w:val="24"/>
          <w:szCs w:val="24"/>
          <w:lang w:val="ro-RO"/>
        </w:rPr>
        <w:tab/>
      </w:r>
      <w:r w:rsidRPr="0044521D">
        <w:rPr>
          <w:rFonts w:ascii="Calibri" w:eastAsia="Arial" w:hAnsi="Calibri" w:cs="Calibri"/>
          <w:spacing w:val="-6"/>
          <w:sz w:val="24"/>
          <w:szCs w:val="24"/>
          <w:lang w:val="ro-RO"/>
        </w:rPr>
        <w:t xml:space="preserve">(3) </w:t>
      </w:r>
      <w:r w:rsidR="002F1694" w:rsidRPr="0044521D">
        <w:rPr>
          <w:rFonts w:ascii="Calibri" w:eastAsia="Arial" w:hAnsi="Calibri" w:cs="Calibri"/>
          <w:spacing w:val="-6"/>
          <w:sz w:val="24"/>
          <w:szCs w:val="24"/>
          <w:lang w:val="ro-RO"/>
        </w:rPr>
        <w:t xml:space="preserve">Efectuarea plăților </w:t>
      </w:r>
      <w:r w:rsidR="004439EC" w:rsidRPr="0044521D">
        <w:rPr>
          <w:rFonts w:ascii="Calibri" w:eastAsia="Arial" w:hAnsi="Calibri" w:cs="Calibri"/>
          <w:spacing w:val="-6"/>
          <w:sz w:val="24"/>
          <w:szCs w:val="24"/>
          <w:lang w:val="ro-RO"/>
        </w:rPr>
        <w:t xml:space="preserve">poate avea loc în condițiile respectării </w:t>
      </w:r>
      <w:r w:rsidR="00484B3A" w:rsidRPr="0044521D">
        <w:rPr>
          <w:rFonts w:ascii="Calibri" w:eastAsia="Arial" w:hAnsi="Calibri" w:cs="Calibri"/>
          <w:spacing w:val="-6"/>
          <w:sz w:val="24"/>
          <w:szCs w:val="24"/>
          <w:highlight w:val="green"/>
          <w:lang w:val="ro-RO"/>
        </w:rPr>
        <w:t>P</w:t>
      </w:r>
      <w:r w:rsidR="004439EC" w:rsidRPr="0044521D">
        <w:rPr>
          <w:rFonts w:ascii="Calibri" w:eastAsia="Arial" w:hAnsi="Calibri" w:cs="Calibri"/>
          <w:spacing w:val="-6"/>
          <w:sz w:val="24"/>
          <w:szCs w:val="24"/>
          <w:highlight w:val="green"/>
          <w:lang w:val="ro-RO"/>
        </w:rPr>
        <w:t>lanului de monitorizare a proiectului</w:t>
      </w:r>
      <w:r w:rsidR="002F1694" w:rsidRPr="0044521D">
        <w:rPr>
          <w:rFonts w:ascii="Calibri" w:eastAsia="Arial" w:hAnsi="Calibri" w:cs="Calibri"/>
          <w:spacing w:val="-6"/>
          <w:sz w:val="24"/>
          <w:szCs w:val="24"/>
          <w:lang w:val="ro-RO"/>
        </w:rPr>
        <w:t xml:space="preserve">, </w:t>
      </w:r>
      <w:r w:rsidR="005E2AFD" w:rsidRPr="0044521D">
        <w:rPr>
          <w:rFonts w:ascii="Calibri" w:eastAsia="Arial" w:hAnsi="Calibri" w:cs="Calibri"/>
          <w:spacing w:val="-6"/>
          <w:sz w:val="24"/>
          <w:szCs w:val="24"/>
          <w:lang w:val="ro-RO"/>
        </w:rPr>
        <w:t xml:space="preserve">care se constituie ca </w:t>
      </w:r>
      <w:r w:rsidR="00D45F9B" w:rsidRPr="0044521D">
        <w:rPr>
          <w:rFonts w:ascii="Calibri" w:eastAsia="Arial" w:hAnsi="Calibri" w:cs="Calibri"/>
          <w:spacing w:val="-6"/>
          <w:sz w:val="24"/>
          <w:szCs w:val="24"/>
          <w:highlight w:val="green"/>
          <w:lang w:val="ro-RO"/>
        </w:rPr>
        <w:t>A</w:t>
      </w:r>
      <w:r w:rsidR="005E2AFD" w:rsidRPr="0044521D">
        <w:rPr>
          <w:rFonts w:ascii="Calibri" w:eastAsia="Arial" w:hAnsi="Calibri" w:cs="Calibri"/>
          <w:spacing w:val="-6"/>
          <w:sz w:val="24"/>
          <w:szCs w:val="24"/>
          <w:highlight w:val="green"/>
          <w:lang w:val="ro-RO"/>
        </w:rPr>
        <w:t>nex</w:t>
      </w:r>
      <w:r w:rsidR="00D45F9B" w:rsidRPr="0044521D">
        <w:rPr>
          <w:rFonts w:ascii="Calibri" w:eastAsia="Arial" w:hAnsi="Calibri" w:cs="Calibri"/>
          <w:spacing w:val="-6"/>
          <w:sz w:val="24"/>
          <w:szCs w:val="24"/>
          <w:highlight w:val="green"/>
          <w:lang w:val="ro-RO"/>
        </w:rPr>
        <w:t>a 2</w:t>
      </w:r>
      <w:r w:rsidR="005E2AFD" w:rsidRPr="0044521D">
        <w:rPr>
          <w:rFonts w:ascii="Calibri" w:eastAsia="Arial" w:hAnsi="Calibri" w:cs="Calibri"/>
          <w:spacing w:val="-6"/>
          <w:sz w:val="24"/>
          <w:szCs w:val="24"/>
          <w:highlight w:val="green"/>
          <w:lang w:val="ro-RO"/>
        </w:rPr>
        <w:t xml:space="preserve"> la prezentul contract</w:t>
      </w:r>
      <w:r w:rsidR="002F1694" w:rsidRPr="0044521D">
        <w:rPr>
          <w:rFonts w:ascii="Calibri" w:eastAsia="Arial" w:hAnsi="Calibri" w:cs="Calibri"/>
          <w:spacing w:val="-6"/>
          <w:sz w:val="24"/>
          <w:szCs w:val="24"/>
          <w:lang w:val="ro-RO"/>
        </w:rPr>
        <w:t>.</w:t>
      </w:r>
    </w:p>
    <w:p w14:paraId="241F237D" w14:textId="77777777" w:rsidR="004439EC" w:rsidRPr="0044521D" w:rsidRDefault="004439EC" w:rsidP="00557BD1">
      <w:pPr>
        <w:pStyle w:val="ListParagraph"/>
        <w:ind w:left="495"/>
        <w:jc w:val="both"/>
        <w:rPr>
          <w:rFonts w:ascii="Calibri" w:eastAsia="Arial" w:hAnsi="Calibri" w:cs="Calibri"/>
          <w:b/>
          <w:spacing w:val="-6"/>
          <w:sz w:val="24"/>
          <w:szCs w:val="24"/>
          <w:lang w:val="ro-RO"/>
        </w:rPr>
      </w:pPr>
    </w:p>
    <w:p w14:paraId="7A6EB834" w14:textId="2E7181A6" w:rsidR="00E50D77" w:rsidRPr="0044521D" w:rsidRDefault="00BF4880" w:rsidP="00EB332F">
      <w:pPr>
        <w:ind w:firstLine="720"/>
        <w:jc w:val="both"/>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7</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D</w:t>
      </w:r>
      <w:r w:rsidRPr="0044521D">
        <w:rPr>
          <w:rFonts w:ascii="Calibri" w:eastAsia="Arial" w:hAnsi="Calibri" w:cs="Calibri"/>
          <w:b/>
          <w:sz w:val="24"/>
          <w:szCs w:val="24"/>
          <w:lang w:val="ro-RO"/>
        </w:rPr>
        <w:t>re</w:t>
      </w:r>
      <w:r w:rsidRPr="0044521D">
        <w:rPr>
          <w:rFonts w:ascii="Calibri" w:eastAsia="Arial" w:hAnsi="Calibri" w:cs="Calibri"/>
          <w:b/>
          <w:spacing w:val="-3"/>
          <w:sz w:val="24"/>
          <w:szCs w:val="24"/>
          <w:lang w:val="ro-RO"/>
        </w:rPr>
        <w:t>p</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w:t>
      </w:r>
      <w:r w:rsidRPr="0044521D">
        <w:rPr>
          <w:rFonts w:ascii="Calibri" w:eastAsia="Arial" w:hAnsi="Calibri" w:cs="Calibri"/>
          <w:b/>
          <w:spacing w:val="-2"/>
          <w:sz w:val="24"/>
          <w:szCs w:val="24"/>
          <w:lang w:val="ro-RO"/>
        </w:rPr>
        <w:t>r</w:t>
      </w:r>
      <w:r w:rsidRPr="0044521D">
        <w:rPr>
          <w:rFonts w:ascii="Calibri" w:eastAsia="Arial" w:hAnsi="Calibri" w:cs="Calibri"/>
          <w:b/>
          <w:spacing w:val="1"/>
          <w:sz w:val="24"/>
          <w:szCs w:val="24"/>
          <w:lang w:val="ro-RO"/>
        </w:rPr>
        <w:t>il</w:t>
      </w:r>
      <w:r w:rsidRPr="0044521D">
        <w:rPr>
          <w:rFonts w:ascii="Calibri" w:eastAsia="Arial" w:hAnsi="Calibri" w:cs="Calibri"/>
          <w:b/>
          <w:sz w:val="24"/>
          <w:szCs w:val="24"/>
          <w:lang w:val="ro-RO"/>
        </w:rPr>
        <w:t>e</w:t>
      </w:r>
      <w:r w:rsidRPr="0044521D">
        <w:rPr>
          <w:rFonts w:ascii="Calibri" w:eastAsia="Arial" w:hAnsi="Calibri" w:cs="Calibri"/>
          <w:b/>
          <w:spacing w:val="-20"/>
          <w:sz w:val="24"/>
          <w:szCs w:val="24"/>
          <w:lang w:val="ro-RO"/>
        </w:rPr>
        <w:t xml:space="preserve"> </w:t>
      </w:r>
      <w:r w:rsidRPr="0044521D">
        <w:rPr>
          <w:rFonts w:ascii="Calibri" w:eastAsia="Arial" w:hAnsi="Calibri" w:cs="Calibri"/>
          <w:b/>
          <w:spacing w:val="-1"/>
          <w:sz w:val="24"/>
          <w:szCs w:val="24"/>
          <w:lang w:val="ro-RO"/>
        </w:rPr>
        <w:t>și obligațiile</w:t>
      </w:r>
      <w:r w:rsidRPr="0044521D">
        <w:rPr>
          <w:rFonts w:ascii="Calibri" w:eastAsia="Arial" w:hAnsi="Calibri" w:cs="Calibri"/>
          <w:b/>
          <w:spacing w:val="-2"/>
          <w:position w:val="2"/>
          <w:sz w:val="24"/>
          <w:szCs w:val="24"/>
          <w:lang w:val="ro-RO"/>
        </w:rPr>
        <w:t xml:space="preserve"> </w:t>
      </w:r>
      <w:r w:rsidRPr="0044521D">
        <w:rPr>
          <w:rFonts w:ascii="Calibri" w:eastAsia="Arial" w:hAnsi="Calibri" w:cs="Calibri"/>
          <w:b/>
          <w:sz w:val="24"/>
          <w:szCs w:val="24"/>
          <w:lang w:val="ro-RO"/>
        </w:rPr>
        <w:t>Bene</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c</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a</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ui</w:t>
      </w:r>
    </w:p>
    <w:p w14:paraId="38C2BC1A" w14:textId="67CB7D01" w:rsidR="00547F52"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(1) </w:t>
      </w:r>
      <w:r w:rsidR="00BF4880" w:rsidRPr="0044521D">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(2) </w:t>
      </w:r>
      <w:r w:rsidR="00BF4880" w:rsidRPr="0044521D">
        <w:rPr>
          <w:rFonts w:ascii="Calibri" w:eastAsia="Arial" w:hAnsi="Calibri" w:cs="Calibri"/>
          <w:sz w:val="24"/>
          <w:szCs w:val="24"/>
          <w:lang w:val="ro-RO"/>
        </w:rPr>
        <w:t xml:space="preserve">Beneficiarul are obligația de a începe executarea contractului </w:t>
      </w:r>
      <w:r w:rsidR="004622C8" w:rsidRPr="0044521D">
        <w:rPr>
          <w:rFonts w:ascii="Calibri" w:eastAsia="Arial" w:hAnsi="Calibri" w:cs="Calibri"/>
          <w:sz w:val="24"/>
          <w:szCs w:val="24"/>
          <w:lang w:val="ro-RO"/>
        </w:rPr>
        <w:t xml:space="preserve">după semnarea acestuia și </w:t>
      </w:r>
      <w:r w:rsidR="00BF4880" w:rsidRPr="0044521D">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(3) </w:t>
      </w:r>
      <w:r w:rsidR="00BF4880" w:rsidRPr="0044521D">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(4) </w:t>
      </w:r>
      <w:r w:rsidR="00BF4880" w:rsidRPr="0044521D">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(5) </w:t>
      </w:r>
      <w:r w:rsidR="00BF4880" w:rsidRPr="0044521D">
        <w:rPr>
          <w:rFonts w:ascii="Calibri" w:eastAsia="Arial" w:hAnsi="Calibri" w:cs="Calibri"/>
          <w:sz w:val="24"/>
          <w:szCs w:val="24"/>
          <w:lang w:val="ro-RO"/>
        </w:rPr>
        <w:t>Beneficiarul și/sau partenerii au obligația de a pune la dispoziția AM/OI, sau oricărui alt</w:t>
      </w:r>
      <w:r w:rsidR="000D2ABC"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(6) </w:t>
      </w:r>
      <w:r w:rsidR="00BF4880" w:rsidRPr="0044521D">
        <w:rPr>
          <w:rFonts w:ascii="Calibri" w:eastAsia="Arial" w:hAnsi="Calibri" w:cs="Calibri"/>
          <w:sz w:val="24"/>
          <w:szCs w:val="24"/>
          <w:lang w:val="ro-RO"/>
        </w:rPr>
        <w:t>În  vederea  efectuării  verificărilor  prevăzute  la  alin.  (5),  Beneficiarul  și  membrii</w:t>
      </w:r>
      <w:r w:rsidR="000D2ABC"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44521D">
        <w:rPr>
          <w:rFonts w:ascii="Calibri" w:eastAsia="Arial" w:hAnsi="Calibri" w:cs="Calibri"/>
          <w:sz w:val="24"/>
          <w:szCs w:val="24"/>
          <w:lang w:val="ro-RO"/>
        </w:rPr>
        <w:t xml:space="preserve"> </w:t>
      </w:r>
      <w:r w:rsidR="00A96798" w:rsidRPr="0044521D">
        <w:rPr>
          <w:rFonts w:ascii="Calibri" w:eastAsia="Arial" w:hAnsi="Calibri" w:cs="Calibri"/>
          <w:sz w:val="24"/>
          <w:szCs w:val="24"/>
          <w:lang w:val="ro-RO"/>
        </w:rPr>
        <w:t>sau</w:t>
      </w:r>
      <w:r w:rsidR="00BF4880" w:rsidRPr="0044521D">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(7) </w:t>
      </w:r>
      <w:r w:rsidR="00BF4880" w:rsidRPr="0044521D">
        <w:rPr>
          <w:rFonts w:ascii="Calibri" w:eastAsia="Arial" w:hAnsi="Calibri" w:cs="Calibri"/>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44521D" w:rsidRDefault="00095036" w:rsidP="0009503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(8) </w:t>
      </w:r>
      <w:r w:rsidR="00357CF2" w:rsidRPr="0044521D">
        <w:rPr>
          <w:rFonts w:ascii="Calibri" w:eastAsia="Arial" w:hAnsi="Calibri" w:cs="Calibri"/>
          <w:sz w:val="24"/>
          <w:szCs w:val="24"/>
          <w:lang w:val="ro-RO"/>
        </w:rPr>
        <w:t xml:space="preserve">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w:t>
      </w:r>
      <w:r w:rsidR="00357CF2" w:rsidRPr="0044521D">
        <w:rPr>
          <w:rFonts w:ascii="Calibri" w:eastAsia="Arial" w:hAnsi="Calibri" w:cs="Calibri"/>
          <w:sz w:val="24"/>
          <w:szCs w:val="24"/>
          <w:lang w:val="ro-RO"/>
        </w:rPr>
        <w:lastRenderedPageBreak/>
        <w:t>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44521D">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(9) </w:t>
      </w:r>
      <w:r w:rsidR="00BF4880" w:rsidRPr="0044521D">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44521D">
        <w:rPr>
          <w:rFonts w:ascii="Calibri" w:eastAsia="Arial" w:hAnsi="Calibri" w:cs="Calibri"/>
          <w:sz w:val="24"/>
          <w:szCs w:val="24"/>
          <w:lang w:val="ro-RO"/>
        </w:rPr>
        <w:t>de AM/OI</w:t>
      </w:r>
      <w:r w:rsidR="00BF4880" w:rsidRPr="0044521D">
        <w:rPr>
          <w:rFonts w:ascii="Calibri" w:eastAsia="Arial" w:hAnsi="Calibri" w:cs="Calibri"/>
          <w:sz w:val="24"/>
          <w:szCs w:val="24"/>
          <w:lang w:val="ro-RO"/>
        </w:rPr>
        <w:t xml:space="preserve"> în  cadrul  Proiectului,  reprezentând</w:t>
      </w:r>
      <w:r w:rsidR="00EC50F1"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44521D">
        <w:rPr>
          <w:rFonts w:ascii="Calibri" w:eastAsia="Arial" w:hAnsi="Calibri" w:cs="Calibri"/>
          <w:sz w:val="24"/>
          <w:szCs w:val="24"/>
          <w:lang w:val="ro-RO"/>
        </w:rPr>
        <w:t xml:space="preserve">de AM/OI </w:t>
      </w:r>
      <w:r w:rsidR="00BF4880" w:rsidRPr="0044521D">
        <w:rPr>
          <w:rFonts w:ascii="Calibri" w:eastAsia="Arial" w:hAnsi="Calibri" w:cs="Calibri"/>
          <w:sz w:val="24"/>
          <w:szCs w:val="24"/>
          <w:lang w:val="ro-RO"/>
        </w:rPr>
        <w:t>aferentă  proiectului, inclusiv dobânzile/penalizările aferente.</w:t>
      </w:r>
    </w:p>
    <w:p w14:paraId="60F03A2A" w14:textId="0B793A23" w:rsidR="00AD0D48"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(10) </w:t>
      </w:r>
      <w:r w:rsidR="00AD0D48" w:rsidRPr="0044521D">
        <w:rPr>
          <w:rFonts w:ascii="Calibri" w:eastAsia="Arial" w:hAnsi="Calibri" w:cs="Calibri"/>
          <w:sz w:val="24"/>
          <w:szCs w:val="24"/>
          <w:lang w:val="ro-RO"/>
        </w:rPr>
        <w:t>Beneficiarul</w:t>
      </w:r>
      <w:r w:rsidR="00BE442D" w:rsidRPr="0044521D">
        <w:rPr>
          <w:rFonts w:ascii="Calibri" w:eastAsia="Arial" w:hAnsi="Calibri" w:cs="Calibri"/>
          <w:sz w:val="24"/>
          <w:szCs w:val="24"/>
          <w:lang w:val="ro-RO"/>
        </w:rPr>
        <w:t xml:space="preserve"> este </w:t>
      </w:r>
      <w:r w:rsidR="00AD0D48" w:rsidRPr="0044521D">
        <w:rPr>
          <w:rFonts w:ascii="Calibri" w:eastAsia="Arial" w:hAnsi="Calibri" w:cs="Calibri"/>
          <w:sz w:val="24"/>
          <w:szCs w:val="24"/>
          <w:lang w:val="ro-RO"/>
        </w:rPr>
        <w:t>obliga</w:t>
      </w:r>
      <w:r w:rsidR="00BE442D" w:rsidRPr="0044521D">
        <w:rPr>
          <w:rFonts w:ascii="Calibri" w:eastAsia="Arial" w:hAnsi="Calibri" w:cs="Calibri"/>
          <w:sz w:val="24"/>
          <w:szCs w:val="24"/>
          <w:lang w:val="ro-RO"/>
        </w:rPr>
        <w:t>t</w:t>
      </w:r>
      <w:r w:rsidR="00AD0D48" w:rsidRPr="0044521D">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44521D">
        <w:rPr>
          <w:rFonts w:ascii="Calibri" w:eastAsia="Arial" w:hAnsi="Calibri" w:cs="Calibri"/>
          <w:sz w:val="24"/>
          <w:szCs w:val="24"/>
          <w:lang w:val="ro-RO"/>
        </w:rPr>
        <w:t>21</w:t>
      </w:r>
      <w:r w:rsidR="00133C49" w:rsidRPr="0044521D">
        <w:rPr>
          <w:rFonts w:ascii="Calibri" w:hAnsi="Calibri" w:cs="Calibri"/>
          <w:i/>
          <w:lang w:val="ro-RO"/>
        </w:rPr>
        <w:t>.</w:t>
      </w:r>
    </w:p>
    <w:p w14:paraId="0425DA7B" w14:textId="44B809CF" w:rsidR="008F731C"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(11) </w:t>
      </w:r>
      <w:r w:rsidR="00BF4880" w:rsidRPr="0044521D">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(12) </w:t>
      </w:r>
      <w:r w:rsidR="00BF4880" w:rsidRPr="0044521D">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44521D">
        <w:rPr>
          <w:rFonts w:ascii="Calibri" w:eastAsia="Arial" w:hAnsi="Calibri" w:cs="Calibri"/>
          <w:sz w:val="24"/>
          <w:szCs w:val="24"/>
          <w:lang w:val="ro-RO"/>
        </w:rPr>
        <w:t xml:space="preserve"> </w:t>
      </w:r>
    </w:p>
    <w:p w14:paraId="58053AF9" w14:textId="0EF3F8E8" w:rsidR="00E50D77" w:rsidRPr="0044521D" w:rsidRDefault="003E16CA"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Pr="0044521D">
        <w:rPr>
          <w:rFonts w:ascii="Calibri" w:eastAsia="Arial" w:hAnsi="Calibri" w:cs="Calibri"/>
          <w:sz w:val="24"/>
          <w:szCs w:val="24"/>
          <w:lang w:val="ro-RO"/>
        </w:rPr>
        <w:tab/>
      </w:r>
      <w:r w:rsidR="00F841E1" w:rsidRPr="0044521D">
        <w:rPr>
          <w:rFonts w:ascii="Calibri" w:eastAsia="Arial" w:hAnsi="Calibri" w:cs="Calibri"/>
          <w:sz w:val="24"/>
          <w:szCs w:val="24"/>
          <w:lang w:val="ro-RO"/>
        </w:rPr>
        <w:t xml:space="preserve">(13) </w:t>
      </w:r>
      <w:r w:rsidR="00D44F66" w:rsidRPr="0044521D">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w:t>
      </w:r>
      <w:r w:rsidR="003E16CA" w:rsidRPr="0044521D">
        <w:rPr>
          <w:rFonts w:ascii="Calibri" w:eastAsia="Arial" w:hAnsi="Calibri" w:cs="Calibri"/>
          <w:sz w:val="24"/>
          <w:szCs w:val="24"/>
          <w:lang w:val="ro-RO"/>
        </w:rPr>
        <w:t>14</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44521D">
        <w:rPr>
          <w:rFonts w:ascii="Calibri" w:eastAsia="Arial" w:hAnsi="Calibri" w:cs="Calibri"/>
          <w:sz w:val="24"/>
          <w:szCs w:val="24"/>
          <w:lang w:val="ro-RO"/>
        </w:rPr>
        <w:t xml:space="preserve">europene și </w:t>
      </w:r>
      <w:r w:rsidR="00BF4880" w:rsidRPr="0044521D">
        <w:rPr>
          <w:rFonts w:ascii="Calibri" w:eastAsia="Arial" w:hAnsi="Calibri" w:cs="Calibri"/>
          <w:sz w:val="24"/>
          <w:szCs w:val="24"/>
          <w:lang w:val="ro-RO"/>
        </w:rPr>
        <w:t>naţionale</w:t>
      </w:r>
      <w:r w:rsidR="00604556"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(1</w:t>
      </w:r>
      <w:r w:rsidR="003E16CA" w:rsidRPr="0044521D">
        <w:rPr>
          <w:rFonts w:ascii="Calibri" w:eastAsia="Arial" w:hAnsi="Calibri" w:cs="Calibri"/>
          <w:sz w:val="24"/>
          <w:szCs w:val="24"/>
          <w:lang w:val="ro-RO"/>
        </w:rPr>
        <w:t>5</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Beneficiarul</w:t>
      </w:r>
      <w:r w:rsidR="00505550" w:rsidRPr="0044521D">
        <w:rPr>
          <w:rFonts w:ascii="Calibri" w:eastAsia="Arial" w:hAnsi="Calibri" w:cs="Calibri"/>
          <w:sz w:val="24"/>
          <w:szCs w:val="24"/>
          <w:lang w:val="ro-RO"/>
        </w:rPr>
        <w:t>/Liderul de parteneriat</w:t>
      </w:r>
      <w:r w:rsidR="00BF4880" w:rsidRPr="0044521D">
        <w:rPr>
          <w:rFonts w:ascii="Calibri" w:eastAsia="Arial" w:hAnsi="Calibri" w:cs="Calibri"/>
          <w:sz w:val="24"/>
          <w:szCs w:val="24"/>
          <w:lang w:val="ro-RO"/>
        </w:rPr>
        <w:t xml:space="preserve"> are obligaţia întocmirii </w:t>
      </w:r>
      <w:r w:rsidR="0072104B" w:rsidRPr="0044521D">
        <w:rPr>
          <w:rFonts w:ascii="Calibri" w:eastAsia="Arial" w:hAnsi="Calibri" w:cs="Calibri"/>
          <w:sz w:val="24"/>
          <w:szCs w:val="24"/>
          <w:lang w:val="ro-RO"/>
        </w:rPr>
        <w:t xml:space="preserve">și transmiterii </w:t>
      </w:r>
      <w:r w:rsidR="00BF4880" w:rsidRPr="0044521D">
        <w:rPr>
          <w:rFonts w:ascii="Calibri" w:eastAsia="Arial" w:hAnsi="Calibri" w:cs="Calibri"/>
          <w:sz w:val="24"/>
          <w:szCs w:val="24"/>
          <w:lang w:val="ro-RO"/>
        </w:rPr>
        <w:t xml:space="preserve">Rapoartelor </w:t>
      </w:r>
      <w:r w:rsidR="004622C8" w:rsidRPr="0044521D">
        <w:rPr>
          <w:rFonts w:ascii="Calibri" w:eastAsia="Arial" w:hAnsi="Calibri" w:cs="Calibri"/>
          <w:sz w:val="24"/>
          <w:szCs w:val="24"/>
          <w:lang w:val="ro-RO"/>
        </w:rPr>
        <w:t xml:space="preserve">de progres </w:t>
      </w:r>
      <w:r w:rsidR="00BF4880" w:rsidRPr="0044521D">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(1</w:t>
      </w:r>
      <w:r w:rsidR="003E16CA" w:rsidRPr="0044521D">
        <w:rPr>
          <w:rFonts w:ascii="Calibri" w:eastAsia="Arial" w:hAnsi="Calibri" w:cs="Calibri"/>
          <w:sz w:val="24"/>
          <w:szCs w:val="24"/>
          <w:lang w:val="ro-RO"/>
        </w:rPr>
        <w:t>6</w:t>
      </w:r>
      <w:r w:rsidRPr="0044521D">
        <w:rPr>
          <w:rFonts w:ascii="Calibri" w:eastAsia="Arial" w:hAnsi="Calibri" w:cs="Calibri"/>
          <w:sz w:val="24"/>
          <w:szCs w:val="24"/>
          <w:lang w:val="ro-RO"/>
        </w:rPr>
        <w:t xml:space="preserve">) </w:t>
      </w:r>
      <w:r w:rsidR="0072104B" w:rsidRPr="0044521D">
        <w:rPr>
          <w:rFonts w:ascii="Calibri" w:eastAsia="Arial" w:hAnsi="Calibri" w:cs="Calibri"/>
          <w:sz w:val="24"/>
          <w:szCs w:val="24"/>
          <w:lang w:val="ro-RO"/>
        </w:rPr>
        <w:t xml:space="preserve">Beneficiarul/Liderul de parteneriat are obligația respectării termenelor de transmitere a Rapoartelor </w:t>
      </w:r>
      <w:r w:rsidR="004622C8" w:rsidRPr="0044521D">
        <w:rPr>
          <w:rFonts w:ascii="Calibri" w:eastAsia="Arial" w:hAnsi="Calibri" w:cs="Calibri"/>
          <w:sz w:val="24"/>
          <w:szCs w:val="24"/>
          <w:lang w:val="ro-RO"/>
        </w:rPr>
        <w:t xml:space="preserve">de progres </w:t>
      </w:r>
      <w:r w:rsidR="0072104B" w:rsidRPr="0044521D">
        <w:rPr>
          <w:rFonts w:ascii="Calibri" w:eastAsia="Arial" w:hAnsi="Calibri" w:cs="Calibri"/>
          <w:sz w:val="24"/>
          <w:szCs w:val="24"/>
          <w:lang w:val="ro-RO"/>
        </w:rPr>
        <w:t>şi a Cererilor de Rambursare</w:t>
      </w:r>
      <w:r w:rsidR="00097763" w:rsidRPr="0044521D">
        <w:rPr>
          <w:rFonts w:ascii="Calibri" w:eastAsia="Arial" w:hAnsi="Calibri" w:cs="Calibri"/>
          <w:sz w:val="24"/>
          <w:szCs w:val="24"/>
          <w:lang w:val="ro-RO"/>
        </w:rPr>
        <w:t xml:space="preserve">, </w:t>
      </w:r>
      <w:r w:rsidR="0002388E" w:rsidRPr="0044521D">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44521D">
        <w:rPr>
          <w:rFonts w:ascii="Calibri" w:eastAsia="Arial" w:hAnsi="Calibri" w:cs="Calibri"/>
          <w:sz w:val="24"/>
          <w:szCs w:val="24"/>
          <w:lang w:val="ro-RO"/>
        </w:rPr>
        <w:t>;</w:t>
      </w:r>
    </w:p>
    <w:p w14:paraId="2A44211D" w14:textId="695CC5AB"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(1</w:t>
      </w:r>
      <w:r w:rsidR="003E16CA" w:rsidRPr="0044521D">
        <w:rPr>
          <w:rFonts w:ascii="Calibri" w:eastAsia="Arial" w:hAnsi="Calibri" w:cs="Calibri"/>
          <w:sz w:val="24"/>
          <w:szCs w:val="24"/>
          <w:lang w:val="ro-RO"/>
        </w:rPr>
        <w:t>7</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(1</w:t>
      </w:r>
      <w:r w:rsidR="003E16CA" w:rsidRPr="0044521D">
        <w:rPr>
          <w:rFonts w:ascii="Calibri" w:eastAsia="Arial" w:hAnsi="Calibri" w:cs="Calibri"/>
          <w:sz w:val="24"/>
          <w:szCs w:val="24"/>
          <w:lang w:val="ro-RO"/>
        </w:rPr>
        <w:t>8</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lastRenderedPageBreak/>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(1</w:t>
      </w:r>
      <w:r w:rsidR="003E16CA" w:rsidRPr="0044521D">
        <w:rPr>
          <w:rFonts w:ascii="Calibri" w:eastAsia="Arial" w:hAnsi="Calibri" w:cs="Calibri"/>
          <w:sz w:val="24"/>
          <w:szCs w:val="24"/>
          <w:lang w:val="ro-RO"/>
        </w:rPr>
        <w:t>9</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Beneficiarul are obligaţia să</w:t>
      </w:r>
      <w:r w:rsidR="0020329B"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asigure resursele necesare  desfășurării   activităților</w:t>
      </w:r>
      <w:r w:rsidR="00664DE1"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w:t>
      </w:r>
      <w:r w:rsidR="003E16CA" w:rsidRPr="0044521D">
        <w:rPr>
          <w:rFonts w:ascii="Calibri" w:eastAsia="Arial" w:hAnsi="Calibri" w:cs="Calibri"/>
          <w:sz w:val="24"/>
          <w:szCs w:val="24"/>
          <w:lang w:val="ro-RO"/>
        </w:rPr>
        <w:t>20</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 xml:space="preserve">Beneficiarul este obligat să realizeze măsurile de informare şi publicitate în conformitate cu </w:t>
      </w:r>
      <w:r w:rsidR="00BA593B" w:rsidRPr="0044521D">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44521D">
        <w:rPr>
          <w:rFonts w:ascii="Calibri" w:eastAsia="Arial" w:hAnsi="Calibri" w:cs="Calibri"/>
          <w:sz w:val="24"/>
          <w:szCs w:val="24"/>
          <w:lang w:val="ro-RO"/>
        </w:rPr>
        <w:t>.</w:t>
      </w:r>
    </w:p>
    <w:p w14:paraId="198FCE6E" w14:textId="763648C7"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(2</w:t>
      </w:r>
      <w:r w:rsidR="003E16CA" w:rsidRPr="0044521D">
        <w:rPr>
          <w:rFonts w:ascii="Calibri" w:eastAsia="Arial" w:hAnsi="Calibri" w:cs="Calibri"/>
          <w:sz w:val="24"/>
          <w:szCs w:val="24"/>
          <w:lang w:val="ro-RO"/>
        </w:rPr>
        <w:t>1</w:t>
      </w:r>
      <w:r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44521D">
        <w:rPr>
          <w:rFonts w:ascii="Calibri" w:eastAsia="Arial" w:hAnsi="Calibri" w:cs="Calibri"/>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5</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uc</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ii</w:t>
      </w:r>
      <w:r w:rsidR="00BF4880" w:rsidRPr="0044521D">
        <w:rPr>
          <w:rFonts w:ascii="Calibri" w:eastAsia="Arial" w:hAnsi="Calibri" w:cs="Calibri"/>
          <w:sz w:val="24"/>
          <w:szCs w:val="24"/>
          <w:lang w:val="ro-RO"/>
        </w:rPr>
        <w:t>.</w:t>
      </w:r>
    </w:p>
    <w:p w14:paraId="3CEF07E9" w14:textId="6EE0400E" w:rsidR="00E50D77"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3E16CA" w:rsidRPr="0044521D">
        <w:rPr>
          <w:rFonts w:ascii="Calibri" w:eastAsia="Arial" w:hAnsi="Calibri" w:cs="Calibri"/>
          <w:spacing w:val="-1"/>
          <w:sz w:val="24"/>
          <w:szCs w:val="24"/>
          <w:lang w:val="ro-RO"/>
        </w:rPr>
        <w:t>2</w:t>
      </w:r>
      <w:r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t</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să</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1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na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â</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z w:val="24"/>
          <w:szCs w:val="24"/>
          <w:lang w:val="ro-RO"/>
        </w:rPr>
        <w:t>ecu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 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n</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d</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m</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m</w:t>
      </w:r>
      <w:r w:rsidR="00BF4880" w:rsidRPr="0044521D">
        <w:rPr>
          <w:rFonts w:ascii="Calibri" w:eastAsia="Arial" w:hAnsi="Calibri" w:cs="Calibri"/>
          <w:sz w:val="24"/>
          <w:szCs w:val="24"/>
          <w:lang w:val="ro-RO"/>
        </w:rPr>
        <w:t>um</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 xml:space="preserve">5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uc</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cunoş</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des</w:t>
      </w:r>
      <w:r w:rsidR="00BF4880" w:rsidRPr="0044521D">
        <w:rPr>
          <w:rFonts w:ascii="Calibri" w:eastAsia="Arial" w:hAnsi="Calibri" w:cs="Calibri"/>
          <w:spacing w:val="-3"/>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el 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z w:val="24"/>
          <w:szCs w:val="24"/>
          <w:lang w:val="ro-RO"/>
        </w:rPr>
        <w:t>,</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ând</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z w:val="24"/>
          <w:szCs w:val="24"/>
          <w:lang w:val="ro-RO"/>
        </w:rPr>
        <w:t>M</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să d</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dă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m</w:t>
      </w:r>
      <w:r w:rsidR="00BF4880" w:rsidRPr="0044521D">
        <w:rPr>
          <w:rFonts w:ascii="Calibri" w:eastAsia="Arial" w:hAnsi="Calibri" w:cs="Calibri"/>
          <w:sz w:val="24"/>
          <w:szCs w:val="24"/>
          <w:lang w:val="ro-RO"/>
        </w:rPr>
        <w:t>ăs</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espun</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 xml:space="preserve">, </w:t>
      </w:r>
      <w:r w:rsidR="00241D21" w:rsidRPr="0044521D">
        <w:rPr>
          <w:rFonts w:ascii="Calibri" w:eastAsia="Arial" w:hAnsi="Calibri" w:cs="Calibri"/>
          <w:sz w:val="24"/>
          <w:szCs w:val="24"/>
          <w:lang w:val="ro-RO"/>
        </w:rPr>
        <w:t xml:space="preserve">în conformitate </w:t>
      </w:r>
      <w:r w:rsidR="00F26569" w:rsidRPr="0044521D">
        <w:rPr>
          <w:rFonts w:ascii="Calibri" w:eastAsia="Arial" w:hAnsi="Calibri" w:cs="Calibri"/>
          <w:sz w:val="24"/>
          <w:szCs w:val="24"/>
          <w:lang w:val="ro-RO"/>
        </w:rPr>
        <w:t>cu procedurile prevăzute în Manualul Beneficiarului aplicabil</w:t>
      </w:r>
      <w:r w:rsidR="00BF4880" w:rsidRPr="0044521D">
        <w:rPr>
          <w:rFonts w:ascii="Calibri" w:eastAsia="Arial" w:hAnsi="Calibri" w:cs="Calibri"/>
          <w:sz w:val="24"/>
          <w:szCs w:val="24"/>
          <w:lang w:val="ro-RO"/>
        </w:rPr>
        <w:t>.</w:t>
      </w:r>
    </w:p>
    <w:p w14:paraId="6C05EB25" w14:textId="0A31E27E" w:rsidR="000D2ABC" w:rsidRPr="0044521D" w:rsidRDefault="00D44F66" w:rsidP="00D44F66">
      <w:pPr>
        <w:tabs>
          <w:tab w:val="left" w:pos="180"/>
        </w:tabs>
        <w:ind w:right="76"/>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3E16CA" w:rsidRPr="0044521D">
        <w:rPr>
          <w:rFonts w:ascii="Calibri" w:eastAsia="Arial" w:hAnsi="Calibri" w:cs="Calibri"/>
          <w:spacing w:val="-1"/>
          <w:sz w:val="24"/>
          <w:szCs w:val="24"/>
          <w:lang w:val="ro-RO"/>
        </w:rPr>
        <w:t>3</w:t>
      </w:r>
      <w:r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re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3"/>
          <w:sz w:val="24"/>
          <w:szCs w:val="24"/>
          <w:lang w:val="ro-RO"/>
        </w:rPr>
        <w:t>a</w:t>
      </w:r>
      <w:r w:rsidR="00BF4880" w:rsidRPr="0044521D">
        <w:rPr>
          <w:rFonts w:ascii="Calibri" w:eastAsia="Arial" w:hAnsi="Calibri" w:cs="Calibri"/>
          <w:spacing w:val="11"/>
          <w:position w:val="2"/>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2"/>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m</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um</w:t>
      </w:r>
      <w:r w:rsidR="00BF4880" w:rsidRPr="0044521D">
        <w:rPr>
          <w:rFonts w:ascii="Calibri" w:eastAsia="Arial" w:hAnsi="Calibri" w:cs="Calibri"/>
          <w:spacing w:val="5"/>
          <w:sz w:val="24"/>
          <w:szCs w:val="24"/>
          <w:lang w:val="ro-RO"/>
        </w:rPr>
        <w:t xml:space="preserve"> </w:t>
      </w:r>
      <w:r w:rsidR="00433895" w:rsidRPr="0044521D">
        <w:rPr>
          <w:rFonts w:ascii="Calibri" w:eastAsia="Arial" w:hAnsi="Calibri" w:cs="Calibri"/>
          <w:b/>
          <w:sz w:val="24"/>
          <w:szCs w:val="24"/>
          <w:highlight w:val="cyan"/>
          <w:lang w:val="ro-RO"/>
        </w:rPr>
        <w:t>5</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uc</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D04E03" w:rsidRPr="0044521D">
        <w:rPr>
          <w:rFonts w:ascii="Calibri" w:eastAsia="Arial" w:hAnsi="Calibri" w:cs="Calibri"/>
          <w:spacing w:val="1"/>
          <w:sz w:val="24"/>
          <w:szCs w:val="24"/>
          <w:lang w:val="ro-RO"/>
        </w:rPr>
        <w:t xml:space="preserve">de la data modificării intervenite </w:t>
      </w:r>
      <w:r w:rsidR="00BF4880" w:rsidRPr="0044521D">
        <w:rPr>
          <w:rFonts w:ascii="Calibri" w:eastAsia="Arial" w:hAnsi="Calibri" w:cs="Calibri"/>
          <w:sz w:val="24"/>
          <w:szCs w:val="24"/>
          <w:lang w:val="ro-RO"/>
        </w:rPr>
        <w:t>cu</w:t>
      </w:r>
      <w:r w:rsidR="000D2ABC"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pacing w:val="-2"/>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z w:val="24"/>
          <w:szCs w:val="24"/>
          <w:lang w:val="ro-RO"/>
        </w:rPr>
        <w:t>pec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 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nu</w:t>
      </w:r>
      <w:r w:rsidR="00BF4880" w:rsidRPr="0044521D">
        <w:rPr>
          <w:rFonts w:ascii="Calibri" w:eastAsia="Arial" w:hAnsi="Calibri" w:cs="Calibri"/>
          <w:spacing w:val="-2"/>
          <w:sz w:val="24"/>
          <w:szCs w:val="24"/>
          <w:lang w:val="ro-RO"/>
        </w:rPr>
        <w:t xml:space="preserve"> v</w:t>
      </w:r>
      <w:r w:rsidR="00BF4880" w:rsidRPr="0044521D">
        <w:rPr>
          <w:rFonts w:ascii="Calibri" w:eastAsia="Arial" w:hAnsi="Calibri" w:cs="Calibri"/>
          <w:sz w:val="24"/>
          <w:szCs w:val="24"/>
          <w:lang w:val="ro-RO"/>
        </w:rPr>
        <w:t xml:space="preserve">or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ace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b</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ul ap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ob</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/OI</w:t>
      </w:r>
      <w:r w:rsidR="00BF4880" w:rsidRPr="0044521D">
        <w:rPr>
          <w:rFonts w:ascii="Calibri" w:eastAsia="Arial" w:hAnsi="Calibri" w:cs="Calibri"/>
          <w:sz w:val="24"/>
          <w:szCs w:val="24"/>
          <w:lang w:val="ro-RO"/>
        </w:rPr>
        <w:t>:</w:t>
      </w:r>
    </w:p>
    <w:p w14:paraId="6A4EB57F" w14:textId="71DBCC85" w:rsidR="000D2ABC" w:rsidRPr="0044521D"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44521D">
        <w:rPr>
          <w:rFonts w:ascii="Calibri" w:eastAsia="Arial" w:hAnsi="Calibri" w:cs="Calibri"/>
          <w:sz w:val="24"/>
          <w:szCs w:val="24"/>
          <w:lang w:val="ro-RO"/>
        </w:rPr>
        <w:t>sch</w:t>
      </w:r>
      <w:r w:rsidRPr="0044521D">
        <w:rPr>
          <w:rFonts w:ascii="Calibri" w:eastAsia="Arial" w:hAnsi="Calibri" w:cs="Calibri"/>
          <w:spacing w:val="-1"/>
          <w:sz w:val="24"/>
          <w:szCs w:val="24"/>
          <w:lang w:val="ro-RO"/>
        </w:rPr>
        <w:t>i</w:t>
      </w:r>
      <w:r w:rsidRPr="0044521D">
        <w:rPr>
          <w:rFonts w:ascii="Calibri" w:eastAsia="Arial" w:hAnsi="Calibri" w:cs="Calibri"/>
          <w:spacing w:val="1"/>
          <w:sz w:val="24"/>
          <w:szCs w:val="24"/>
          <w:lang w:val="ro-RO"/>
        </w:rPr>
        <w:t>m</w:t>
      </w:r>
      <w:r w:rsidRPr="0044521D">
        <w:rPr>
          <w:rFonts w:ascii="Calibri" w:eastAsia="Arial" w:hAnsi="Calibri" w:cs="Calibri"/>
          <w:sz w:val="24"/>
          <w:szCs w:val="24"/>
          <w:lang w:val="ro-RO"/>
        </w:rPr>
        <w:t>ba</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ea</w:t>
      </w:r>
      <w:r w:rsidRPr="0044521D">
        <w:rPr>
          <w:rFonts w:ascii="Calibri" w:eastAsia="Arial" w:hAnsi="Calibri" w:cs="Calibri"/>
          <w:spacing w:val="-2"/>
          <w:sz w:val="24"/>
          <w:szCs w:val="24"/>
          <w:lang w:val="ro-RO"/>
        </w:rPr>
        <w:t xml:space="preserve"> </w:t>
      </w:r>
      <w:r w:rsidRPr="0044521D">
        <w:rPr>
          <w:rFonts w:ascii="Calibri" w:eastAsia="Arial" w:hAnsi="Calibri" w:cs="Calibri"/>
          <w:sz w:val="24"/>
          <w:szCs w:val="24"/>
          <w:lang w:val="ro-RO"/>
        </w:rPr>
        <w:t>denu</w:t>
      </w:r>
      <w:r w:rsidRPr="0044521D">
        <w:rPr>
          <w:rFonts w:ascii="Calibri" w:eastAsia="Arial" w:hAnsi="Calibri" w:cs="Calibri"/>
          <w:spacing w:val="1"/>
          <w:sz w:val="24"/>
          <w:szCs w:val="24"/>
          <w:lang w:val="ro-RO"/>
        </w:rPr>
        <w:t>m</w:t>
      </w:r>
      <w:r w:rsidRPr="0044521D">
        <w:rPr>
          <w:rFonts w:ascii="Calibri" w:eastAsia="Arial" w:hAnsi="Calibri" w:cs="Calibri"/>
          <w:spacing w:val="-1"/>
          <w:sz w:val="24"/>
          <w:szCs w:val="24"/>
          <w:lang w:val="ro-RO"/>
        </w:rPr>
        <w:t>i</w:t>
      </w:r>
      <w:r w:rsidRPr="0044521D">
        <w:rPr>
          <w:rFonts w:ascii="Calibri" w:eastAsia="Arial" w:hAnsi="Calibri" w:cs="Calibri"/>
          <w:spacing w:val="1"/>
          <w:sz w:val="24"/>
          <w:szCs w:val="24"/>
          <w:lang w:val="ro-RO"/>
        </w:rPr>
        <w:t>r</w:t>
      </w:r>
      <w:r w:rsidRPr="0044521D">
        <w:rPr>
          <w:rFonts w:ascii="Calibri" w:eastAsia="Arial" w:hAnsi="Calibri" w:cs="Calibri"/>
          <w:spacing w:val="-1"/>
          <w:sz w:val="24"/>
          <w:szCs w:val="24"/>
          <w:lang w:val="ro-RO"/>
        </w:rPr>
        <w:t>ii</w:t>
      </w:r>
      <w:r w:rsidRPr="0044521D">
        <w:rPr>
          <w:rFonts w:ascii="Calibri" w:eastAsia="Arial" w:hAnsi="Calibri" w:cs="Calibri"/>
          <w:sz w:val="24"/>
          <w:szCs w:val="24"/>
          <w:lang w:val="ro-RO"/>
        </w:rPr>
        <w:t>, s</w:t>
      </w:r>
      <w:r w:rsidRPr="0044521D">
        <w:rPr>
          <w:rFonts w:ascii="Calibri" w:eastAsia="Arial" w:hAnsi="Calibri" w:cs="Calibri"/>
          <w:spacing w:val="-2"/>
          <w:sz w:val="24"/>
          <w:szCs w:val="24"/>
          <w:lang w:val="ro-RO"/>
        </w:rPr>
        <w:t>c</w:t>
      </w:r>
      <w:r w:rsidRPr="0044521D">
        <w:rPr>
          <w:rFonts w:ascii="Calibri" w:eastAsia="Arial" w:hAnsi="Calibri" w:cs="Calibri"/>
          <w:sz w:val="24"/>
          <w:szCs w:val="24"/>
          <w:lang w:val="ro-RO"/>
        </w:rPr>
        <w:t>h</w:t>
      </w:r>
      <w:r w:rsidRPr="0044521D">
        <w:rPr>
          <w:rFonts w:ascii="Calibri" w:eastAsia="Arial" w:hAnsi="Calibri" w:cs="Calibri"/>
          <w:spacing w:val="-1"/>
          <w:sz w:val="24"/>
          <w:szCs w:val="24"/>
          <w:lang w:val="ro-RO"/>
        </w:rPr>
        <w:t>i</w:t>
      </w:r>
      <w:r w:rsidRPr="0044521D">
        <w:rPr>
          <w:rFonts w:ascii="Calibri" w:eastAsia="Arial" w:hAnsi="Calibri" w:cs="Calibri"/>
          <w:spacing w:val="1"/>
          <w:sz w:val="24"/>
          <w:szCs w:val="24"/>
          <w:lang w:val="ro-RO"/>
        </w:rPr>
        <w:t>m</w:t>
      </w:r>
      <w:r w:rsidRPr="0044521D">
        <w:rPr>
          <w:rFonts w:ascii="Calibri" w:eastAsia="Arial" w:hAnsi="Calibri" w:cs="Calibri"/>
          <w:sz w:val="24"/>
          <w:szCs w:val="24"/>
          <w:lang w:val="ro-RO"/>
        </w:rPr>
        <w:t>ba</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ea</w:t>
      </w:r>
      <w:r w:rsidRPr="0044521D">
        <w:rPr>
          <w:rFonts w:ascii="Calibri" w:eastAsia="Arial" w:hAnsi="Calibri" w:cs="Calibri"/>
          <w:spacing w:val="1"/>
          <w:sz w:val="24"/>
          <w:szCs w:val="24"/>
          <w:lang w:val="ro-RO"/>
        </w:rPr>
        <w:t xml:space="preserve"> </w:t>
      </w:r>
      <w:r w:rsidRPr="0044521D">
        <w:rPr>
          <w:rFonts w:ascii="Calibri" w:eastAsia="Arial" w:hAnsi="Calibri" w:cs="Calibri"/>
          <w:sz w:val="24"/>
          <w:szCs w:val="24"/>
          <w:lang w:val="ro-RO"/>
        </w:rPr>
        <w:t>a</w:t>
      </w:r>
      <w:r w:rsidRPr="0044521D">
        <w:rPr>
          <w:rFonts w:ascii="Calibri" w:eastAsia="Arial" w:hAnsi="Calibri" w:cs="Calibri"/>
          <w:spacing w:val="-3"/>
          <w:sz w:val="24"/>
          <w:szCs w:val="24"/>
          <w:lang w:val="ro-RO"/>
        </w:rPr>
        <w:t>d</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esei sed</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u</w:t>
      </w:r>
      <w:r w:rsidRPr="0044521D">
        <w:rPr>
          <w:rFonts w:ascii="Calibri" w:eastAsia="Arial" w:hAnsi="Calibri" w:cs="Calibri"/>
          <w:spacing w:val="-3"/>
          <w:sz w:val="24"/>
          <w:szCs w:val="24"/>
          <w:lang w:val="ro-RO"/>
        </w:rPr>
        <w:t>l</w:t>
      </w:r>
      <w:r w:rsidRPr="0044521D">
        <w:rPr>
          <w:rFonts w:ascii="Calibri" w:eastAsia="Arial" w:hAnsi="Calibri" w:cs="Calibri"/>
          <w:sz w:val="24"/>
          <w:szCs w:val="24"/>
          <w:lang w:val="ro-RO"/>
        </w:rPr>
        <w:t>ui ben</w:t>
      </w:r>
      <w:r w:rsidRPr="0044521D">
        <w:rPr>
          <w:rFonts w:ascii="Calibri" w:eastAsia="Arial" w:hAnsi="Calibri" w:cs="Calibri"/>
          <w:spacing w:val="-3"/>
          <w:sz w:val="24"/>
          <w:szCs w:val="24"/>
          <w:lang w:val="ro-RO"/>
        </w:rPr>
        <w:t>e</w:t>
      </w:r>
      <w:r w:rsidRPr="0044521D">
        <w:rPr>
          <w:rFonts w:ascii="Calibri" w:eastAsia="Arial" w:hAnsi="Calibri" w:cs="Calibri"/>
          <w:spacing w:val="3"/>
          <w:sz w:val="24"/>
          <w:szCs w:val="24"/>
          <w:lang w:val="ro-RO"/>
        </w:rPr>
        <w:t>f</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c</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a</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u</w:t>
      </w:r>
      <w:r w:rsidRPr="0044521D">
        <w:rPr>
          <w:rFonts w:ascii="Calibri" w:eastAsia="Arial" w:hAnsi="Calibri" w:cs="Calibri"/>
          <w:spacing w:val="-1"/>
          <w:sz w:val="24"/>
          <w:szCs w:val="24"/>
          <w:lang w:val="ro-RO"/>
        </w:rPr>
        <w:t>l</w:t>
      </w:r>
      <w:r w:rsidRPr="0044521D">
        <w:rPr>
          <w:rFonts w:ascii="Calibri" w:eastAsia="Arial" w:hAnsi="Calibri" w:cs="Calibri"/>
          <w:sz w:val="24"/>
          <w:szCs w:val="24"/>
          <w:lang w:val="ro-RO"/>
        </w:rPr>
        <w:t>u</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 xml:space="preserve">; </w:t>
      </w:r>
    </w:p>
    <w:p w14:paraId="1A272835" w14:textId="6F76F48B" w:rsidR="00E50D77" w:rsidRPr="0044521D"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4521D">
        <w:rPr>
          <w:rFonts w:ascii="Calibri" w:eastAsia="Arial" w:hAnsi="Calibri" w:cs="Calibri"/>
          <w:sz w:val="24"/>
          <w:szCs w:val="24"/>
          <w:lang w:val="ro-RO"/>
        </w:rPr>
        <w:t>sch</w:t>
      </w:r>
      <w:r w:rsidRPr="0044521D">
        <w:rPr>
          <w:rFonts w:ascii="Calibri" w:eastAsia="Arial" w:hAnsi="Calibri" w:cs="Calibri"/>
          <w:spacing w:val="-1"/>
          <w:sz w:val="24"/>
          <w:szCs w:val="24"/>
          <w:lang w:val="ro-RO"/>
        </w:rPr>
        <w:t>i</w:t>
      </w:r>
      <w:r w:rsidRPr="0044521D">
        <w:rPr>
          <w:rFonts w:ascii="Calibri" w:eastAsia="Arial" w:hAnsi="Calibri" w:cs="Calibri"/>
          <w:spacing w:val="1"/>
          <w:sz w:val="24"/>
          <w:szCs w:val="24"/>
          <w:lang w:val="ro-RO"/>
        </w:rPr>
        <w:t>m</w:t>
      </w:r>
      <w:r w:rsidRPr="0044521D">
        <w:rPr>
          <w:rFonts w:ascii="Calibri" w:eastAsia="Arial" w:hAnsi="Calibri" w:cs="Calibri"/>
          <w:sz w:val="24"/>
          <w:szCs w:val="24"/>
          <w:lang w:val="ro-RO"/>
        </w:rPr>
        <w:t>ba</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ea</w:t>
      </w:r>
      <w:r w:rsidRPr="0044521D">
        <w:rPr>
          <w:rFonts w:ascii="Calibri" w:eastAsia="Arial" w:hAnsi="Calibri" w:cs="Calibri"/>
          <w:spacing w:val="-2"/>
          <w:sz w:val="24"/>
          <w:szCs w:val="24"/>
          <w:lang w:val="ro-RO"/>
        </w:rPr>
        <w:t xml:space="preserve"> </w:t>
      </w:r>
      <w:r w:rsidRPr="0044521D">
        <w:rPr>
          <w:rFonts w:ascii="Calibri" w:eastAsia="Arial" w:hAnsi="Calibri" w:cs="Calibri"/>
          <w:sz w:val="24"/>
          <w:szCs w:val="24"/>
          <w:lang w:val="ro-RO"/>
        </w:rPr>
        <w:t>con</w:t>
      </w:r>
      <w:r w:rsidRPr="0044521D">
        <w:rPr>
          <w:rFonts w:ascii="Calibri" w:eastAsia="Arial" w:hAnsi="Calibri" w:cs="Calibri"/>
          <w:spacing w:val="1"/>
          <w:sz w:val="24"/>
          <w:szCs w:val="24"/>
          <w:lang w:val="ro-RO"/>
        </w:rPr>
        <w:t>t</w:t>
      </w:r>
      <w:r w:rsidRPr="0044521D">
        <w:rPr>
          <w:rFonts w:ascii="Calibri" w:eastAsia="Arial" w:hAnsi="Calibri" w:cs="Calibri"/>
          <w:sz w:val="24"/>
          <w:szCs w:val="24"/>
          <w:lang w:val="ro-RO"/>
        </w:rPr>
        <w:t>u</w:t>
      </w:r>
      <w:r w:rsidRPr="0044521D">
        <w:rPr>
          <w:rFonts w:ascii="Calibri" w:eastAsia="Arial" w:hAnsi="Calibri" w:cs="Calibri"/>
          <w:spacing w:val="-1"/>
          <w:sz w:val="24"/>
          <w:szCs w:val="24"/>
          <w:lang w:val="ro-RO"/>
        </w:rPr>
        <w:t>l</w:t>
      </w:r>
      <w:r w:rsidRPr="0044521D">
        <w:rPr>
          <w:rFonts w:ascii="Calibri" w:eastAsia="Arial" w:hAnsi="Calibri" w:cs="Calibri"/>
          <w:sz w:val="24"/>
          <w:szCs w:val="24"/>
          <w:lang w:val="ro-RO"/>
        </w:rPr>
        <w:t>ui sp</w:t>
      </w:r>
      <w:r w:rsidRPr="0044521D">
        <w:rPr>
          <w:rFonts w:ascii="Calibri" w:eastAsia="Arial" w:hAnsi="Calibri" w:cs="Calibri"/>
          <w:spacing w:val="-3"/>
          <w:sz w:val="24"/>
          <w:szCs w:val="24"/>
          <w:lang w:val="ro-RO"/>
        </w:rPr>
        <w:t>e</w:t>
      </w:r>
      <w:r w:rsidRPr="0044521D">
        <w:rPr>
          <w:rFonts w:ascii="Calibri" w:eastAsia="Arial" w:hAnsi="Calibri" w:cs="Calibri"/>
          <w:sz w:val="24"/>
          <w:szCs w:val="24"/>
          <w:lang w:val="ro-RO"/>
        </w:rPr>
        <w:t>c</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al desch</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s</w:t>
      </w:r>
      <w:r w:rsidRPr="0044521D">
        <w:rPr>
          <w:rFonts w:ascii="Calibri" w:eastAsia="Arial" w:hAnsi="Calibri" w:cs="Calibri"/>
          <w:spacing w:val="1"/>
          <w:sz w:val="24"/>
          <w:szCs w:val="24"/>
          <w:lang w:val="ro-RO"/>
        </w:rPr>
        <w:t xml:space="preserve"> </w:t>
      </w:r>
      <w:r w:rsidRPr="0044521D">
        <w:rPr>
          <w:rFonts w:ascii="Calibri" w:eastAsia="Arial" w:hAnsi="Calibri" w:cs="Calibri"/>
          <w:sz w:val="24"/>
          <w:szCs w:val="24"/>
          <w:lang w:val="ro-RO"/>
        </w:rPr>
        <w:t>pen</w:t>
      </w:r>
      <w:r w:rsidRPr="0044521D">
        <w:rPr>
          <w:rFonts w:ascii="Calibri" w:eastAsia="Arial" w:hAnsi="Calibri" w:cs="Calibri"/>
          <w:spacing w:val="-1"/>
          <w:sz w:val="24"/>
          <w:szCs w:val="24"/>
          <w:lang w:val="ro-RO"/>
        </w:rPr>
        <w:t>t</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u</w:t>
      </w:r>
      <w:r w:rsidRPr="0044521D">
        <w:rPr>
          <w:rFonts w:ascii="Calibri" w:eastAsia="Arial" w:hAnsi="Calibri" w:cs="Calibri"/>
          <w:spacing w:val="1"/>
          <w:sz w:val="24"/>
          <w:szCs w:val="24"/>
          <w:lang w:val="ro-RO"/>
        </w:rPr>
        <w:t xml:space="preserve"> </w:t>
      </w:r>
      <w:r w:rsidRPr="0044521D">
        <w:rPr>
          <w:rFonts w:ascii="Calibri" w:eastAsia="Arial" w:hAnsi="Calibri" w:cs="Calibri"/>
          <w:spacing w:val="-3"/>
          <w:sz w:val="24"/>
          <w:szCs w:val="24"/>
          <w:lang w:val="ro-RO"/>
        </w:rPr>
        <w:t>P</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o</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ec</w:t>
      </w:r>
      <w:r w:rsidRPr="0044521D">
        <w:rPr>
          <w:rFonts w:ascii="Calibri" w:eastAsia="Arial" w:hAnsi="Calibri" w:cs="Calibri"/>
          <w:spacing w:val="1"/>
          <w:sz w:val="24"/>
          <w:szCs w:val="24"/>
          <w:lang w:val="ro-RO"/>
        </w:rPr>
        <w:t>t</w:t>
      </w:r>
      <w:r w:rsidRPr="0044521D">
        <w:rPr>
          <w:rFonts w:ascii="Calibri" w:eastAsia="Arial" w:hAnsi="Calibri" w:cs="Calibri"/>
          <w:sz w:val="24"/>
          <w:szCs w:val="24"/>
          <w:lang w:val="ro-RO"/>
        </w:rPr>
        <w:t>;</w:t>
      </w:r>
    </w:p>
    <w:p w14:paraId="281321D6" w14:textId="65A3D180" w:rsidR="008F731C" w:rsidRPr="0044521D"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4521D">
        <w:rPr>
          <w:rFonts w:ascii="Calibri" w:eastAsia="Arial" w:hAnsi="Calibri" w:cs="Calibri"/>
          <w:spacing w:val="-4"/>
          <w:sz w:val="24"/>
          <w:szCs w:val="24"/>
          <w:lang w:val="ro-RO"/>
        </w:rPr>
        <w:t>î</w:t>
      </w:r>
      <w:r w:rsidRPr="0044521D">
        <w:rPr>
          <w:rFonts w:ascii="Calibri" w:eastAsia="Arial" w:hAnsi="Calibri" w:cs="Calibri"/>
          <w:spacing w:val="2"/>
          <w:sz w:val="24"/>
          <w:szCs w:val="24"/>
          <w:lang w:val="ro-RO"/>
        </w:rPr>
        <w:t>n</w:t>
      </w:r>
      <w:r w:rsidRPr="0044521D">
        <w:rPr>
          <w:rFonts w:ascii="Calibri" w:eastAsia="Arial" w:hAnsi="Calibri" w:cs="Calibri"/>
          <w:spacing w:val="-1"/>
          <w:sz w:val="24"/>
          <w:szCs w:val="24"/>
          <w:lang w:val="ro-RO"/>
        </w:rPr>
        <w:t>l</w:t>
      </w:r>
      <w:r w:rsidRPr="0044521D">
        <w:rPr>
          <w:rFonts w:ascii="Calibri" w:eastAsia="Arial" w:hAnsi="Calibri" w:cs="Calibri"/>
          <w:sz w:val="24"/>
          <w:szCs w:val="24"/>
          <w:lang w:val="ro-RO"/>
        </w:rPr>
        <w:t>ocu</w:t>
      </w:r>
      <w:r w:rsidRPr="0044521D">
        <w:rPr>
          <w:rFonts w:ascii="Calibri" w:eastAsia="Arial" w:hAnsi="Calibri" w:cs="Calibri"/>
          <w:spacing w:val="-1"/>
          <w:sz w:val="24"/>
          <w:szCs w:val="24"/>
          <w:lang w:val="ro-RO"/>
        </w:rPr>
        <w:t>i</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ea</w:t>
      </w:r>
      <w:r w:rsidRPr="0044521D">
        <w:rPr>
          <w:rFonts w:ascii="Calibri" w:eastAsia="Arial" w:hAnsi="Calibri" w:cs="Calibri"/>
          <w:spacing w:val="1"/>
          <w:sz w:val="24"/>
          <w:szCs w:val="24"/>
          <w:lang w:val="ro-RO"/>
        </w:rPr>
        <w:t xml:space="preserve"> r</w:t>
      </w:r>
      <w:r w:rsidRPr="0044521D">
        <w:rPr>
          <w:rFonts w:ascii="Calibri" w:eastAsia="Arial" w:hAnsi="Calibri" w:cs="Calibri"/>
          <w:sz w:val="24"/>
          <w:szCs w:val="24"/>
          <w:lang w:val="ro-RO"/>
        </w:rPr>
        <w:t>ep</w:t>
      </w:r>
      <w:r w:rsidRPr="0044521D">
        <w:rPr>
          <w:rFonts w:ascii="Calibri" w:eastAsia="Arial" w:hAnsi="Calibri" w:cs="Calibri"/>
          <w:spacing w:val="1"/>
          <w:sz w:val="24"/>
          <w:szCs w:val="24"/>
          <w:lang w:val="ro-RO"/>
        </w:rPr>
        <w:t>r</w:t>
      </w:r>
      <w:r w:rsidRPr="0044521D">
        <w:rPr>
          <w:rFonts w:ascii="Calibri" w:eastAsia="Arial" w:hAnsi="Calibri" w:cs="Calibri"/>
          <w:sz w:val="24"/>
          <w:szCs w:val="24"/>
          <w:lang w:val="ro-RO"/>
        </w:rPr>
        <w:t>e</w:t>
      </w:r>
      <w:r w:rsidRPr="0044521D">
        <w:rPr>
          <w:rFonts w:ascii="Calibri" w:eastAsia="Arial" w:hAnsi="Calibri" w:cs="Calibri"/>
          <w:spacing w:val="-2"/>
          <w:sz w:val="24"/>
          <w:szCs w:val="24"/>
          <w:lang w:val="ro-RO"/>
        </w:rPr>
        <w:t>z</w:t>
      </w:r>
      <w:r w:rsidRPr="0044521D">
        <w:rPr>
          <w:rFonts w:ascii="Calibri" w:eastAsia="Arial" w:hAnsi="Calibri" w:cs="Calibri"/>
          <w:sz w:val="24"/>
          <w:szCs w:val="24"/>
          <w:lang w:val="ro-RO"/>
        </w:rPr>
        <w:t>en</w:t>
      </w:r>
      <w:r w:rsidRPr="0044521D">
        <w:rPr>
          <w:rFonts w:ascii="Calibri" w:eastAsia="Arial" w:hAnsi="Calibri" w:cs="Calibri"/>
          <w:spacing w:val="1"/>
          <w:sz w:val="24"/>
          <w:szCs w:val="24"/>
          <w:lang w:val="ro-RO"/>
        </w:rPr>
        <w:t>t</w:t>
      </w:r>
      <w:r w:rsidRPr="0044521D">
        <w:rPr>
          <w:rFonts w:ascii="Calibri" w:eastAsia="Arial" w:hAnsi="Calibri" w:cs="Calibri"/>
          <w:sz w:val="24"/>
          <w:szCs w:val="24"/>
          <w:lang w:val="ro-RO"/>
        </w:rPr>
        <w:t>an</w:t>
      </w:r>
      <w:r w:rsidRPr="0044521D">
        <w:rPr>
          <w:rFonts w:ascii="Calibri" w:eastAsia="Arial" w:hAnsi="Calibri" w:cs="Calibri"/>
          <w:spacing w:val="1"/>
          <w:sz w:val="24"/>
          <w:szCs w:val="24"/>
          <w:lang w:val="ro-RO"/>
        </w:rPr>
        <w:t>t</w:t>
      </w:r>
      <w:r w:rsidRPr="0044521D">
        <w:rPr>
          <w:rFonts w:ascii="Calibri" w:eastAsia="Arial" w:hAnsi="Calibri" w:cs="Calibri"/>
          <w:sz w:val="24"/>
          <w:szCs w:val="24"/>
          <w:lang w:val="ro-RO"/>
        </w:rPr>
        <w:t>u</w:t>
      </w:r>
      <w:r w:rsidRPr="0044521D">
        <w:rPr>
          <w:rFonts w:ascii="Calibri" w:eastAsia="Arial" w:hAnsi="Calibri" w:cs="Calibri"/>
          <w:spacing w:val="-3"/>
          <w:sz w:val="24"/>
          <w:szCs w:val="24"/>
          <w:lang w:val="ro-RO"/>
        </w:rPr>
        <w:t>l</w:t>
      </w:r>
      <w:r w:rsidRPr="0044521D">
        <w:rPr>
          <w:rFonts w:ascii="Calibri" w:eastAsia="Arial" w:hAnsi="Calibri" w:cs="Calibri"/>
          <w:sz w:val="24"/>
          <w:szCs w:val="24"/>
          <w:lang w:val="ro-RO"/>
        </w:rPr>
        <w:t xml:space="preserve">ui </w:t>
      </w:r>
      <w:r w:rsidRPr="0044521D">
        <w:rPr>
          <w:rFonts w:ascii="Calibri" w:eastAsia="Arial" w:hAnsi="Calibri" w:cs="Calibri"/>
          <w:spacing w:val="-1"/>
          <w:sz w:val="24"/>
          <w:szCs w:val="24"/>
          <w:lang w:val="ro-RO"/>
        </w:rPr>
        <w:t>l</w:t>
      </w:r>
      <w:r w:rsidRPr="0044521D">
        <w:rPr>
          <w:rFonts w:ascii="Calibri" w:eastAsia="Arial" w:hAnsi="Calibri" w:cs="Calibri"/>
          <w:sz w:val="24"/>
          <w:szCs w:val="24"/>
          <w:lang w:val="ro-RO"/>
        </w:rPr>
        <w:t>e</w:t>
      </w:r>
      <w:r w:rsidRPr="0044521D">
        <w:rPr>
          <w:rFonts w:ascii="Calibri" w:eastAsia="Arial" w:hAnsi="Calibri" w:cs="Calibri"/>
          <w:spacing w:val="2"/>
          <w:sz w:val="24"/>
          <w:szCs w:val="24"/>
          <w:lang w:val="ro-RO"/>
        </w:rPr>
        <w:t>g</w:t>
      </w:r>
      <w:r w:rsidRPr="0044521D">
        <w:rPr>
          <w:rFonts w:ascii="Calibri" w:eastAsia="Arial" w:hAnsi="Calibri" w:cs="Calibri"/>
          <w:sz w:val="24"/>
          <w:szCs w:val="24"/>
          <w:lang w:val="ro-RO"/>
        </w:rPr>
        <w:t>a</w:t>
      </w:r>
      <w:r w:rsidRPr="0044521D">
        <w:rPr>
          <w:rFonts w:ascii="Calibri" w:eastAsia="Arial" w:hAnsi="Calibri" w:cs="Calibri"/>
          <w:spacing w:val="-1"/>
          <w:sz w:val="24"/>
          <w:szCs w:val="24"/>
          <w:lang w:val="ro-RO"/>
        </w:rPr>
        <w:t>l</w:t>
      </w:r>
      <w:r w:rsidRPr="0044521D">
        <w:rPr>
          <w:rFonts w:ascii="Calibri" w:eastAsia="Arial" w:hAnsi="Calibri" w:cs="Calibri"/>
          <w:sz w:val="24"/>
          <w:szCs w:val="24"/>
          <w:lang w:val="ro-RO"/>
        </w:rPr>
        <w:t>;</w:t>
      </w:r>
    </w:p>
    <w:p w14:paraId="0E7F28FE" w14:textId="226649F2" w:rsidR="00EB7940"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z w:val="24"/>
          <w:szCs w:val="24"/>
          <w:lang w:val="ro-RO"/>
        </w:rPr>
        <w:tab/>
      </w:r>
      <w:r w:rsidR="00EB332F" w:rsidRPr="0044521D">
        <w:rPr>
          <w:rFonts w:ascii="Calibri" w:eastAsia="Arial" w:hAnsi="Calibri" w:cs="Calibri"/>
          <w:sz w:val="24"/>
          <w:szCs w:val="24"/>
          <w:lang w:val="ro-RO"/>
        </w:rPr>
        <w:tab/>
      </w:r>
      <w:r w:rsidRPr="0044521D">
        <w:rPr>
          <w:rFonts w:ascii="Calibri" w:eastAsia="Arial" w:hAnsi="Calibri" w:cs="Calibri"/>
          <w:sz w:val="24"/>
          <w:szCs w:val="24"/>
          <w:lang w:val="ro-RO"/>
        </w:rPr>
        <w:t>(2</w:t>
      </w:r>
      <w:r w:rsidR="00DC423C" w:rsidRPr="0044521D">
        <w:rPr>
          <w:rFonts w:ascii="Calibri" w:eastAsia="Arial" w:hAnsi="Calibri" w:cs="Calibri"/>
          <w:sz w:val="24"/>
          <w:szCs w:val="24"/>
          <w:lang w:val="ro-RO"/>
        </w:rPr>
        <w:t>4</w:t>
      </w:r>
      <w:r w:rsidRPr="0044521D">
        <w:rPr>
          <w:rFonts w:ascii="Calibri" w:eastAsia="Arial" w:hAnsi="Calibri" w:cs="Calibri"/>
          <w:sz w:val="24"/>
          <w:szCs w:val="24"/>
          <w:lang w:val="ro-RO"/>
        </w:rPr>
        <w:t xml:space="preserve">) </w:t>
      </w:r>
      <w:r w:rsidR="00EB7940" w:rsidRPr="0044521D">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DC423C" w:rsidRPr="0044521D">
        <w:rPr>
          <w:rFonts w:ascii="Calibri" w:eastAsia="Arial" w:hAnsi="Calibri" w:cs="Calibri"/>
          <w:spacing w:val="1"/>
          <w:sz w:val="24"/>
          <w:szCs w:val="24"/>
          <w:lang w:val="ro-RO"/>
        </w:rPr>
        <w:t>5</w:t>
      </w:r>
      <w:r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Î</w:t>
      </w:r>
      <w:r w:rsidR="00BF4880" w:rsidRPr="0044521D">
        <w:rPr>
          <w:rFonts w:ascii="Calibri" w:eastAsia="Arial" w:hAnsi="Calibri" w:cs="Calibri"/>
          <w:sz w:val="24"/>
          <w:szCs w:val="24"/>
          <w:lang w:val="ro-RO"/>
        </w:rPr>
        <w:t xml:space="preserve">n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 xml:space="preserve">ul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 xml:space="preserve">n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 xml:space="preserve">se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ea</w:t>
      </w:r>
      <w:r w:rsidR="00BF4880" w:rsidRPr="0044521D">
        <w:rPr>
          <w:rFonts w:ascii="Calibri" w:eastAsia="Arial" w:hAnsi="Calibri" w:cs="Calibri"/>
          <w:spacing w:val="-3"/>
          <w:sz w:val="24"/>
          <w:szCs w:val="24"/>
          <w:lang w:val="ro-RO"/>
        </w:rPr>
        <w:t>z</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61"/>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2"/>
          <w:sz w:val="24"/>
          <w:szCs w:val="24"/>
          <w:lang w:val="ro-RO"/>
        </w:rPr>
        <w:t>a</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ocu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 </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ul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 xml:space="preserve">t </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să pa</w:t>
      </w:r>
      <w:r w:rsidR="00BF4880" w:rsidRPr="0044521D">
        <w:rPr>
          <w:rFonts w:ascii="Calibri" w:eastAsia="Arial" w:hAnsi="Calibri" w:cs="Calibri"/>
          <w:spacing w:val="1"/>
          <w:sz w:val="24"/>
          <w:szCs w:val="24"/>
          <w:lang w:val="ro-RO"/>
        </w:rPr>
        <w:t>rt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pe </w:t>
      </w:r>
      <w:r w:rsidR="00BF4880" w:rsidRPr="0044521D">
        <w:rPr>
          <w:rFonts w:ascii="Calibri" w:eastAsia="Arial" w:hAnsi="Calibri" w:cs="Calibri"/>
          <w:position w:val="1"/>
          <w:sz w:val="24"/>
          <w:szCs w:val="24"/>
          <w:lang w:val="ro-RO"/>
        </w:rPr>
        <w:t>și</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position w:val="1"/>
          <w:sz w:val="24"/>
          <w:szCs w:val="24"/>
          <w:lang w:val="ro-RO"/>
        </w:rPr>
        <w:t>să</w:t>
      </w:r>
      <w:r w:rsidR="00BF4880" w:rsidRPr="0044521D">
        <w:rPr>
          <w:rFonts w:ascii="Calibri" w:eastAsia="Arial" w:hAnsi="Calibri" w:cs="Calibri"/>
          <w:spacing w:val="10"/>
          <w:position w:val="1"/>
          <w:sz w:val="24"/>
          <w:szCs w:val="24"/>
          <w:lang w:val="ro-RO"/>
        </w:rPr>
        <w:t xml:space="preserve"> </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pe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soane</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0"/>
          <w:position w:val="1"/>
          <w:sz w:val="24"/>
          <w:szCs w:val="24"/>
          <w:lang w:val="ro-RO"/>
        </w:rPr>
        <w:t xml:space="preserve"> </w:t>
      </w:r>
      <w:r w:rsidR="00BF4880" w:rsidRPr="0044521D">
        <w:rPr>
          <w:rFonts w:ascii="Calibri" w:eastAsia="Arial" w:hAnsi="Calibri" w:cs="Calibri"/>
          <w:position w:val="1"/>
          <w:sz w:val="24"/>
          <w:szCs w:val="24"/>
          <w:lang w:val="ro-RO"/>
        </w:rPr>
        <w:t>sunt</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p</w:t>
      </w:r>
      <w:r w:rsidR="00BF4880" w:rsidRPr="0044521D">
        <w:rPr>
          <w:rFonts w:ascii="Calibri" w:eastAsia="Arial" w:hAnsi="Calibri" w:cs="Calibri"/>
          <w:spacing w:val="-1"/>
          <w:position w:val="1"/>
          <w:sz w:val="24"/>
          <w:szCs w:val="24"/>
          <w:lang w:val="ro-RO"/>
        </w:rPr>
        <w:t>li</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p</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en</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ea</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spacing w:val="-3"/>
          <w:position w:val="1"/>
          <w:sz w:val="24"/>
          <w:szCs w:val="24"/>
          <w:lang w:val="ro-RO"/>
        </w:rPr>
        <w:t>p</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ec</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u</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ui</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position w:val="1"/>
          <w:sz w:val="24"/>
          <w:szCs w:val="24"/>
          <w:lang w:val="ro-RO"/>
        </w:rPr>
        <w:t>și</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z w:val="24"/>
          <w:szCs w:val="24"/>
          <w:lang w:val="ro-RO"/>
        </w:rPr>
        <w:t xml:space="preserve">pot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0"/>
          <w:sz w:val="24"/>
          <w:szCs w:val="24"/>
          <w:lang w:val="ro-RO"/>
        </w:rPr>
        <w:t>a</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iil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și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docu</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necesa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v</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co</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m</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so</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10"/>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w:t>
      </w:r>
    </w:p>
    <w:p w14:paraId="44725548" w14:textId="6CC13F07" w:rsidR="00E50D77"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26"/>
          <w:sz w:val="24"/>
          <w:szCs w:val="24"/>
          <w:lang w:val="ro-RO"/>
        </w:rPr>
        <w:t xml:space="preserve">   </w:t>
      </w:r>
      <w:r w:rsidRPr="0044521D">
        <w:rPr>
          <w:rFonts w:ascii="Calibri" w:eastAsia="Arial" w:hAnsi="Calibri" w:cs="Calibri"/>
          <w:spacing w:val="-26"/>
          <w:sz w:val="24"/>
          <w:szCs w:val="24"/>
          <w:lang w:val="ro-RO"/>
        </w:rPr>
        <w:tab/>
      </w:r>
      <w:r w:rsidR="00EB332F" w:rsidRPr="0044521D">
        <w:rPr>
          <w:rFonts w:ascii="Calibri" w:eastAsia="Arial" w:hAnsi="Calibri" w:cs="Calibri"/>
          <w:spacing w:val="-26"/>
          <w:sz w:val="24"/>
          <w:szCs w:val="24"/>
          <w:lang w:val="ro-RO"/>
        </w:rPr>
        <w:tab/>
      </w:r>
      <w:r w:rsidRPr="0044521D">
        <w:rPr>
          <w:rFonts w:ascii="Calibri" w:eastAsia="Arial" w:hAnsi="Calibri" w:cs="Calibri"/>
          <w:spacing w:val="-26"/>
          <w:sz w:val="24"/>
          <w:szCs w:val="24"/>
          <w:lang w:val="ro-RO"/>
        </w:rPr>
        <w:t>(2</w:t>
      </w:r>
      <w:r w:rsidR="00DC423C" w:rsidRPr="0044521D">
        <w:rPr>
          <w:rFonts w:ascii="Calibri" w:eastAsia="Arial" w:hAnsi="Calibri" w:cs="Calibri"/>
          <w:spacing w:val="-26"/>
          <w:sz w:val="24"/>
          <w:szCs w:val="24"/>
          <w:lang w:val="ro-RO"/>
        </w:rPr>
        <w:t>6</w:t>
      </w:r>
      <w:r w:rsidRPr="0044521D">
        <w:rPr>
          <w:rFonts w:ascii="Calibri" w:eastAsia="Arial" w:hAnsi="Calibri" w:cs="Calibri"/>
          <w:spacing w:val="-26"/>
          <w:sz w:val="24"/>
          <w:szCs w:val="24"/>
          <w:lang w:val="ro-RO"/>
        </w:rPr>
        <w:t>)</w:t>
      </w:r>
      <w:r w:rsidR="00BF4880" w:rsidRPr="0044521D">
        <w:rPr>
          <w:rFonts w:ascii="Calibri" w:eastAsia="Arial" w:hAnsi="Calibri" w:cs="Calibri"/>
          <w:spacing w:val="-26"/>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29"/>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şi</w:t>
      </w:r>
      <w:r w:rsidR="00BF4880" w:rsidRPr="0044521D">
        <w:rPr>
          <w:rFonts w:ascii="Calibri" w:eastAsia="Arial" w:hAnsi="Calibri" w:cs="Calibri"/>
          <w:spacing w:val="29"/>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ă</w:t>
      </w:r>
      <w:r w:rsidR="00BF4880" w:rsidRPr="0044521D">
        <w:rPr>
          <w:rFonts w:ascii="Calibri" w:eastAsia="Arial" w:hAnsi="Calibri" w:cs="Calibri"/>
          <w:spacing w:val="32"/>
          <w:sz w:val="24"/>
          <w:szCs w:val="24"/>
          <w:lang w:val="ro-RO"/>
        </w:rPr>
        <w:t xml:space="preserve"> </w:t>
      </w:r>
      <w:r w:rsidR="00BF4880" w:rsidRPr="0044521D">
        <w:rPr>
          <w:rFonts w:ascii="Calibri" w:eastAsia="Arial" w:hAnsi="Calibri" w:cs="Calibri"/>
          <w:sz w:val="24"/>
          <w:szCs w:val="24"/>
          <w:lang w:val="ro-RO"/>
        </w:rPr>
        <w:t>aco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dul</w:t>
      </w:r>
      <w:r w:rsidR="00BF4880" w:rsidRPr="0044521D">
        <w:rPr>
          <w:rFonts w:ascii="Calibri" w:eastAsia="Arial" w:hAnsi="Calibri" w:cs="Calibri"/>
          <w:spacing w:val="29"/>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30"/>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0"/>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30"/>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uc</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w:t>
      </w:r>
      <w:r w:rsidR="00BF4880" w:rsidRPr="0044521D">
        <w:rPr>
          <w:rFonts w:ascii="Calibri" w:eastAsia="Arial" w:hAnsi="Calibri" w:cs="Calibri"/>
          <w:spacing w:val="31"/>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30"/>
          <w:sz w:val="24"/>
          <w:szCs w:val="24"/>
          <w:lang w:val="ro-RO"/>
        </w:rPr>
        <w:t xml:space="preserve"> </w:t>
      </w:r>
      <w:r w:rsidR="00BF4880" w:rsidRPr="0044521D">
        <w:rPr>
          <w:rFonts w:ascii="Calibri" w:eastAsia="Arial" w:hAnsi="Calibri" w:cs="Calibri"/>
          <w:sz w:val="24"/>
          <w:szCs w:val="24"/>
          <w:lang w:val="ro-RO"/>
        </w:rPr>
        <w:t>şi</w:t>
      </w:r>
      <w:r w:rsidR="00BF4880" w:rsidRPr="0044521D">
        <w:rPr>
          <w:rFonts w:ascii="Calibri" w:eastAsia="Arial" w:hAnsi="Calibri" w:cs="Calibri"/>
          <w:spacing w:val="29"/>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h</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30"/>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or o</w:t>
      </w:r>
      <w:r w:rsidR="00BF4880" w:rsidRPr="0044521D">
        <w:rPr>
          <w:rFonts w:ascii="Calibri" w:eastAsia="Arial" w:hAnsi="Calibri" w:cs="Calibri"/>
          <w:spacing w:val="-10"/>
          <w:sz w:val="24"/>
          <w:szCs w:val="24"/>
          <w:lang w:val="ro-RO"/>
        </w:rPr>
        <w:t>b</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9"/>
          <w:sz w:val="24"/>
          <w:szCs w:val="24"/>
          <w:lang w:val="ro-RO"/>
        </w:rPr>
        <w:t>i</w:t>
      </w:r>
      <w:r w:rsidR="00BF4880" w:rsidRPr="0044521D">
        <w:rPr>
          <w:rFonts w:ascii="Calibri" w:eastAsia="Arial" w:hAnsi="Calibri" w:cs="Calibri"/>
          <w:sz w:val="24"/>
          <w:szCs w:val="24"/>
          <w:lang w:val="ro-RO"/>
        </w:rPr>
        <w:t>nu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54"/>
          <w:sz w:val="24"/>
          <w:szCs w:val="24"/>
          <w:lang w:val="ro-RO"/>
        </w:rPr>
        <w:t xml:space="preserve"> </w:t>
      </w:r>
      <w:r w:rsidR="00BF4880" w:rsidRPr="0044521D">
        <w:rPr>
          <w:rFonts w:ascii="Calibri" w:eastAsia="Arial" w:hAnsi="Calibri" w:cs="Calibri"/>
          <w:sz w:val="24"/>
          <w:szCs w:val="24"/>
          <w:lang w:val="ro-RO"/>
        </w:rPr>
        <w:t>pe</w:t>
      </w:r>
      <w:r w:rsidR="00BF4880" w:rsidRPr="0044521D">
        <w:rPr>
          <w:rFonts w:ascii="Calibri" w:eastAsia="Arial" w:hAnsi="Calibri" w:cs="Calibri"/>
          <w:spacing w:val="54"/>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sul</w:t>
      </w:r>
      <w:r w:rsidR="00BF4880" w:rsidRPr="0044521D">
        <w:rPr>
          <w:rFonts w:ascii="Calibri" w:eastAsia="Arial" w:hAnsi="Calibri" w:cs="Calibri"/>
          <w:spacing w:val="53"/>
          <w:sz w:val="24"/>
          <w:szCs w:val="24"/>
          <w:lang w:val="ro-RO"/>
        </w:rPr>
        <w:t xml:space="preserve"> </w:t>
      </w:r>
      <w:r w:rsidR="00BF4880" w:rsidRPr="0044521D">
        <w:rPr>
          <w:rFonts w:ascii="Calibri" w:eastAsia="Arial" w:hAnsi="Calibri" w:cs="Calibri"/>
          <w:spacing w:val="-3"/>
          <w:sz w:val="24"/>
          <w:szCs w:val="24"/>
          <w:lang w:val="ro-RO"/>
        </w:rPr>
        <w:t>d</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ăşu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53"/>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5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54"/>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w:t>
      </w:r>
      <w:r w:rsidR="00BF4880" w:rsidRPr="0044521D">
        <w:rPr>
          <w:rFonts w:ascii="Calibri" w:eastAsia="Arial" w:hAnsi="Calibri" w:cs="Calibri"/>
          <w:spacing w:val="-15"/>
          <w:sz w:val="24"/>
          <w:szCs w:val="24"/>
          <w:lang w:val="ro-RO"/>
        </w:rPr>
        <w:t>n</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53"/>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56"/>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ede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54"/>
          <w:sz w:val="24"/>
          <w:szCs w:val="24"/>
          <w:lang w:val="ro-RO"/>
        </w:rPr>
        <w:t xml:space="preserve"> </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ili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ii</w:t>
      </w:r>
      <w:r w:rsidR="00BF4880" w:rsidRPr="0044521D">
        <w:rPr>
          <w:rFonts w:ascii="Calibri" w:eastAsia="Arial" w:hAnsi="Calibri" w:cs="Calibri"/>
          <w:sz w:val="24"/>
          <w:szCs w:val="24"/>
          <w:lang w:val="ro-RO"/>
        </w:rPr>
        <w:t>,</w:t>
      </w:r>
      <w:r w:rsidR="00BF4880" w:rsidRPr="0044521D">
        <w:rPr>
          <w:rFonts w:ascii="Calibri" w:eastAsia="Arial" w:hAnsi="Calibri" w:cs="Calibri"/>
          <w:spacing w:val="55"/>
          <w:sz w:val="24"/>
          <w:szCs w:val="24"/>
          <w:lang w:val="ro-RO"/>
        </w:rPr>
        <w:t xml:space="preserve"> </w:t>
      </w:r>
      <w:r w:rsidR="00BF4880" w:rsidRPr="0044521D">
        <w:rPr>
          <w:rFonts w:ascii="Calibri" w:eastAsia="Arial" w:hAnsi="Calibri" w:cs="Calibri"/>
          <w:sz w:val="24"/>
          <w:szCs w:val="24"/>
          <w:lang w:val="ro-RO"/>
        </w:rPr>
        <w:t xml:space="preserve">pe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ec</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z w:val="24"/>
          <w:szCs w:val="24"/>
          <w:lang w:val="ro-RO"/>
        </w:rPr>
        <w:t>m</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2"/>
          <w:sz w:val="24"/>
          <w:szCs w:val="24"/>
          <w:lang w:val="ro-RO"/>
        </w:rPr>
        <w:t>ş</w:t>
      </w:r>
      <w:r w:rsidR="00BF4880" w:rsidRPr="0044521D">
        <w:rPr>
          <w:rFonts w:ascii="Calibri" w:eastAsia="Arial" w:hAnsi="Calibri" w:cs="Calibri"/>
          <w:sz w:val="24"/>
          <w:szCs w:val="24"/>
          <w:lang w:val="ro-RO"/>
        </w:rPr>
        <w:t>i după</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aces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scopul</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1"/>
          <w:sz w:val="24"/>
          <w:szCs w:val="24"/>
          <w:lang w:val="ro-RO"/>
        </w:rPr>
        <w:t xml:space="preserve"> m</w:t>
      </w:r>
      <w:r w:rsidR="00BF4880" w:rsidRPr="0044521D">
        <w:rPr>
          <w:rFonts w:ascii="Calibri" w:eastAsia="Arial" w:hAnsi="Calibri" w:cs="Calibri"/>
          <w:sz w:val="24"/>
          <w:szCs w:val="24"/>
          <w:lang w:val="ro-RO"/>
        </w:rPr>
        <w:t>odu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ui de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ş</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sau</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r</w:t>
      </w:r>
      <w:r w:rsidR="00BF4880" w:rsidRPr="0044521D">
        <w:rPr>
          <w:rFonts w:ascii="Calibri" w:eastAsia="Arial" w:hAnsi="Calibri" w:cs="Calibri"/>
          <w:sz w:val="24"/>
          <w:szCs w:val="24"/>
          <w:lang w:val="ro-RO"/>
        </w:rPr>
        <w:t>espec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 c</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au</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2"/>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2"/>
          <w:sz w:val="24"/>
          <w:szCs w:val="24"/>
          <w:lang w:val="ro-RO"/>
        </w:rPr>
        <w:t>o</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şi 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ei na</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2"/>
          <w:sz w:val="24"/>
          <w:szCs w:val="24"/>
          <w:lang w:val="ro-RO"/>
        </w:rPr>
        <w:t>ş</w:t>
      </w:r>
      <w:r w:rsidR="00BF4880" w:rsidRPr="0044521D">
        <w:rPr>
          <w:rFonts w:ascii="Calibri" w:eastAsia="Arial" w:hAnsi="Calibri" w:cs="Calibri"/>
          <w:sz w:val="24"/>
          <w:szCs w:val="24"/>
          <w:lang w:val="ro-RO"/>
        </w:rPr>
        <w:t>i eu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open</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z w:val="24"/>
          <w:szCs w:val="24"/>
          <w:lang w:val="ro-RO"/>
        </w:rPr>
        <w:t>.</w:t>
      </w:r>
    </w:p>
    <w:p w14:paraId="713E7A0E" w14:textId="106C9C36" w:rsidR="00E50D77"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DC423C" w:rsidRPr="0044521D">
        <w:rPr>
          <w:rFonts w:ascii="Calibri" w:eastAsia="Arial" w:hAnsi="Calibri" w:cs="Calibri"/>
          <w:spacing w:val="1"/>
          <w:sz w:val="24"/>
          <w:szCs w:val="24"/>
          <w:lang w:val="ro-RO"/>
        </w:rPr>
        <w:t>7</w:t>
      </w:r>
      <w:r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49"/>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ul</w:t>
      </w:r>
      <w:r w:rsidR="00BF4880" w:rsidRPr="0044521D">
        <w:rPr>
          <w:rFonts w:ascii="Calibri" w:eastAsia="Arial" w:hAnsi="Calibri" w:cs="Calibri"/>
          <w:spacing w:val="48"/>
          <w:sz w:val="24"/>
          <w:szCs w:val="24"/>
          <w:lang w:val="ro-RO"/>
        </w:rPr>
        <w:t xml:space="preserve"> </w:t>
      </w:r>
      <w:r w:rsidR="00BF4880" w:rsidRPr="0044521D">
        <w:rPr>
          <w:rFonts w:ascii="Calibri" w:eastAsia="Arial" w:hAnsi="Calibri" w:cs="Calibri"/>
          <w:sz w:val="24"/>
          <w:szCs w:val="24"/>
          <w:lang w:val="ro-RO"/>
        </w:rPr>
        <w:t>unei</w:t>
      </w:r>
      <w:r w:rsidR="00BF4880" w:rsidRPr="0044521D">
        <w:rPr>
          <w:rFonts w:ascii="Calibri" w:eastAsia="Arial" w:hAnsi="Calibri" w:cs="Calibri"/>
          <w:spacing w:val="48"/>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e</w:t>
      </w:r>
      <w:r w:rsidR="00BF4880" w:rsidRPr="0044521D">
        <w:rPr>
          <w:rFonts w:ascii="Calibri" w:eastAsia="Arial" w:hAnsi="Calibri" w:cs="Calibri"/>
          <w:spacing w:val="-10"/>
          <w:sz w:val="24"/>
          <w:szCs w:val="24"/>
          <w:lang w:val="ro-RO"/>
        </w:rPr>
        <w:t>c</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uni</w:t>
      </w:r>
      <w:r w:rsidR="00BF4880" w:rsidRPr="0044521D">
        <w:rPr>
          <w:rFonts w:ascii="Calibri" w:eastAsia="Arial" w:hAnsi="Calibri" w:cs="Calibri"/>
          <w:spacing w:val="48"/>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49"/>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433895" w:rsidRPr="0044521D">
        <w:rPr>
          <w:rFonts w:ascii="Calibri" w:eastAsia="Arial" w:hAnsi="Calibri" w:cs="Calibri"/>
          <w:sz w:val="24"/>
          <w:szCs w:val="24"/>
          <w:lang w:val="ro-RO"/>
        </w:rPr>
        <w:t xml:space="preserve"> </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2"/>
          <w:sz w:val="24"/>
          <w:szCs w:val="24"/>
          <w:lang w:val="ro-RO"/>
        </w:rPr>
        <w:t>y</w:t>
      </w:r>
      <w:r w:rsidR="00BF4880" w:rsidRPr="0044521D">
        <w:rPr>
          <w:rFonts w:ascii="Calibri" w:eastAsia="Arial" w:hAnsi="Calibri" w:cs="Calibri"/>
          <w:spacing w:val="1"/>
          <w:sz w:val="24"/>
          <w:szCs w:val="24"/>
          <w:lang w:val="ro-RO"/>
        </w:rPr>
        <w:t>S</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51"/>
          <w:sz w:val="24"/>
          <w:szCs w:val="24"/>
          <w:lang w:val="ro-RO"/>
        </w:rPr>
        <w:t xml:space="preserve"> </w:t>
      </w:r>
      <w:r w:rsidR="00BF4880" w:rsidRPr="0044521D">
        <w:rPr>
          <w:rFonts w:ascii="Calibri" w:eastAsia="Arial" w:hAnsi="Calibri" w:cs="Calibri"/>
          <w:sz w:val="24"/>
          <w:szCs w:val="24"/>
          <w:lang w:val="ro-RO"/>
        </w:rPr>
        <w:t>20</w:t>
      </w:r>
      <w:r w:rsidR="008819F0" w:rsidRPr="0044521D">
        <w:rPr>
          <w:rFonts w:ascii="Calibri" w:eastAsia="Arial" w:hAnsi="Calibri" w:cs="Calibri"/>
          <w:sz w:val="24"/>
          <w:szCs w:val="24"/>
          <w:lang w:val="ro-RO"/>
        </w:rPr>
        <w:t>21</w:t>
      </w:r>
      <w:r w:rsidR="00BF4880" w:rsidRPr="0044521D">
        <w:rPr>
          <w:rFonts w:ascii="Calibri" w:eastAsia="Arial" w:hAnsi="Calibri" w:cs="Calibri"/>
          <w:spacing w:val="49"/>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49"/>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rț</w:t>
      </w:r>
      <w:r w:rsidR="00BF4880" w:rsidRPr="0044521D">
        <w:rPr>
          <w:rFonts w:ascii="Calibri" w:eastAsia="Arial" w:hAnsi="Calibri" w:cs="Calibri"/>
          <w:sz w:val="24"/>
          <w:szCs w:val="24"/>
          <w:lang w:val="ro-RO"/>
        </w:rPr>
        <w:t>ei</w:t>
      </w:r>
      <w:r w:rsidR="00BF4880" w:rsidRPr="0044521D">
        <w:rPr>
          <w:rFonts w:ascii="Calibri" w:eastAsia="Arial" w:hAnsi="Calibri" w:cs="Calibri"/>
          <w:spacing w:val="46"/>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50"/>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 poa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pacing w:val="-19"/>
          <w:sz w:val="24"/>
          <w:szCs w:val="24"/>
          <w:lang w:val="ro-RO"/>
        </w:rPr>
        <w:t>a</w:t>
      </w:r>
      <w:r w:rsidR="00BF4880" w:rsidRPr="0044521D">
        <w:rPr>
          <w:rFonts w:ascii="Calibri" w:eastAsia="Arial" w:hAnsi="Calibri" w:cs="Calibri"/>
          <w:spacing w:val="-1"/>
          <w:position w:val="1"/>
          <w:sz w:val="24"/>
          <w:szCs w:val="24"/>
          <w:lang w:val="ro-RO"/>
        </w:rPr>
        <w:t>țiil</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so</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c</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 xml:space="preserve">n </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3"/>
          <w:position w:val="1"/>
          <w:sz w:val="24"/>
          <w:szCs w:val="24"/>
          <w:lang w:val="ro-RO"/>
        </w:rPr>
        <w:t>f</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at  sc</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p</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 xml:space="preserve">c. </w:t>
      </w:r>
      <w:r w:rsidR="00BF4880" w:rsidRPr="0044521D">
        <w:rPr>
          <w:rFonts w:ascii="Calibri" w:eastAsia="Arial" w:hAnsi="Calibri" w:cs="Calibri"/>
          <w:spacing w:val="3"/>
          <w:position w:val="1"/>
          <w:sz w:val="24"/>
          <w:szCs w:val="24"/>
          <w:lang w:val="ro-RO"/>
        </w:rPr>
        <w:t xml:space="preserve"> </w:t>
      </w:r>
      <w:r w:rsidR="00BF4880" w:rsidRPr="0044521D">
        <w:rPr>
          <w:rFonts w:ascii="Calibri" w:eastAsia="Arial" w:hAnsi="Calibri" w:cs="Calibri"/>
          <w:spacing w:val="-1"/>
          <w:position w:val="1"/>
          <w:sz w:val="24"/>
          <w:szCs w:val="24"/>
          <w:lang w:val="ro-RO"/>
        </w:rPr>
        <w:t>D</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nda</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 xml:space="preserve">ă </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 xml:space="preserve">ce </w:t>
      </w:r>
      <w:r w:rsidR="00BF4880" w:rsidRPr="0044521D">
        <w:rPr>
          <w:rFonts w:ascii="Calibri" w:eastAsia="Arial" w:hAnsi="Calibri" w:cs="Calibri"/>
          <w:spacing w:val="20"/>
          <w:position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pos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b</w:t>
      </w:r>
      <w:r w:rsidR="00BF4880" w:rsidRPr="0044521D">
        <w:rPr>
          <w:rFonts w:ascii="Calibri" w:eastAsia="Arial" w:hAnsi="Calibri" w:cs="Calibri"/>
          <w:spacing w:val="-1"/>
          <w:sz w:val="24"/>
          <w:szCs w:val="24"/>
          <w:lang w:val="ro-RO"/>
        </w:rPr>
        <w:t>ili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ea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ui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61"/>
          <w:sz w:val="24"/>
          <w:szCs w:val="24"/>
          <w:lang w:val="ro-RO"/>
        </w:rPr>
        <w:t xml:space="preserve">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3"/>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a</w:t>
      </w:r>
      <w:r w:rsidR="00BF4880" w:rsidRPr="0044521D">
        <w:rPr>
          <w:rFonts w:ascii="Calibri" w:eastAsia="Arial" w:hAnsi="Calibri" w:cs="Calibri"/>
          <w:spacing w:val="61"/>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ul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2"/>
          <w:sz w:val="24"/>
          <w:szCs w:val="24"/>
          <w:lang w:val="ro-RO"/>
        </w:rPr>
        <w:t xml:space="preserve"> </w:t>
      </w:r>
      <w:r w:rsidR="005B0042" w:rsidRPr="0044521D">
        <w:rPr>
          <w:rFonts w:ascii="Calibri" w:eastAsia="Arial" w:hAnsi="Calibri" w:cs="Calibri"/>
          <w:sz w:val="24"/>
          <w:szCs w:val="24"/>
          <w:lang w:val="ro-RO"/>
        </w:rPr>
        <w:t xml:space="preserve">încărca  </w:t>
      </w:r>
      <w:r w:rsidR="00BF4880" w:rsidRPr="0044521D">
        <w:rPr>
          <w:rFonts w:ascii="Calibri" w:eastAsia="Arial" w:hAnsi="Calibri" w:cs="Calibri"/>
          <w:sz w:val="24"/>
          <w:szCs w:val="24"/>
          <w:lang w:val="ro-RO"/>
        </w:rPr>
        <w:t>docu</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espec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z w:val="24"/>
          <w:szCs w:val="24"/>
          <w:lang w:val="ro-RO"/>
        </w:rPr>
        <w:t>y</w:t>
      </w:r>
      <w:r w:rsidR="00BF4880" w:rsidRPr="0044521D">
        <w:rPr>
          <w:rFonts w:ascii="Calibri" w:eastAsia="Arial" w:hAnsi="Calibri" w:cs="Calibri"/>
          <w:spacing w:val="1"/>
          <w:sz w:val="24"/>
          <w:szCs w:val="24"/>
          <w:lang w:val="ro-RO"/>
        </w:rPr>
        <w:t>S</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 20</w:t>
      </w:r>
      <w:r w:rsidR="008819F0" w:rsidRPr="0044521D">
        <w:rPr>
          <w:rFonts w:ascii="Calibri" w:eastAsia="Arial" w:hAnsi="Calibri" w:cs="Calibri"/>
          <w:sz w:val="24"/>
          <w:szCs w:val="24"/>
          <w:lang w:val="ro-RO"/>
        </w:rPr>
        <w:t>21</w:t>
      </w:r>
      <w:r w:rsidR="00BF4880" w:rsidRPr="0044521D">
        <w:rPr>
          <w:rFonts w:ascii="Calibri" w:eastAsia="Arial" w:hAnsi="Calibri" w:cs="Calibri"/>
          <w:sz w:val="24"/>
          <w:szCs w:val="24"/>
          <w:lang w:val="ro-RO"/>
        </w:rPr>
        <w:t>.</w:t>
      </w:r>
    </w:p>
    <w:p w14:paraId="461464CF" w14:textId="7F6C4E4F" w:rsidR="002D3AE6"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DC423C" w:rsidRPr="0044521D">
        <w:rPr>
          <w:rFonts w:ascii="Calibri" w:eastAsia="Arial" w:hAnsi="Calibri" w:cs="Calibri"/>
          <w:spacing w:val="-1"/>
          <w:sz w:val="24"/>
          <w:szCs w:val="24"/>
          <w:lang w:val="ro-RO"/>
        </w:rPr>
        <w:t>8</w:t>
      </w:r>
      <w:r w:rsidRPr="0044521D">
        <w:rPr>
          <w:rFonts w:ascii="Calibri" w:eastAsia="Arial" w:hAnsi="Calibri" w:cs="Calibri"/>
          <w:spacing w:val="-1"/>
          <w:sz w:val="24"/>
          <w:szCs w:val="24"/>
          <w:lang w:val="ro-RO"/>
        </w:rPr>
        <w:t xml:space="preserve">) </w:t>
      </w:r>
      <w:r w:rsidR="002D3AE6" w:rsidRPr="0044521D">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44521D">
        <w:rPr>
          <w:rFonts w:ascii="Calibri" w:eastAsia="Arial" w:hAnsi="Calibri" w:cs="Calibri"/>
          <w:spacing w:val="-1"/>
          <w:sz w:val="24"/>
          <w:szCs w:val="24"/>
          <w:lang w:val="ro-RO"/>
        </w:rPr>
        <w:t>im</w:t>
      </w:r>
      <w:r w:rsidR="002D3AE6" w:rsidRPr="0044521D">
        <w:rPr>
          <w:rFonts w:ascii="Calibri" w:eastAsia="Arial" w:hAnsi="Calibri" w:cs="Calibri"/>
          <w:spacing w:val="-1"/>
          <w:sz w:val="24"/>
          <w:szCs w:val="24"/>
          <w:lang w:val="ro-RO"/>
        </w:rPr>
        <w:t xml:space="preserve"> </w:t>
      </w:r>
      <w:r w:rsidR="006607D8" w:rsidRPr="0044521D">
        <w:rPr>
          <w:rFonts w:ascii="Calibri" w:eastAsia="Arial" w:hAnsi="Calibri" w:cs="Calibri"/>
          <w:spacing w:val="-1"/>
          <w:sz w:val="24"/>
          <w:szCs w:val="24"/>
          <w:lang w:val="ro-RO"/>
        </w:rPr>
        <w:t>5</w:t>
      </w:r>
      <w:r w:rsidR="002D3AE6" w:rsidRPr="0044521D">
        <w:rPr>
          <w:rFonts w:ascii="Calibri" w:eastAsia="Arial" w:hAnsi="Calibri" w:cs="Calibri"/>
          <w:spacing w:val="-1"/>
          <w:sz w:val="24"/>
          <w:szCs w:val="24"/>
          <w:lang w:val="ro-RO"/>
        </w:rPr>
        <w:t xml:space="preserve"> ani de la finalizarea implementarii proiectului.</w:t>
      </w:r>
    </w:p>
    <w:p w14:paraId="539A906A" w14:textId="58E5B114" w:rsidR="002D3AE6" w:rsidRPr="0044521D" w:rsidRDefault="00D44F66" w:rsidP="00D44F66">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(2</w:t>
      </w:r>
      <w:r w:rsidR="00DC423C" w:rsidRPr="0044521D">
        <w:rPr>
          <w:rFonts w:ascii="Calibri" w:eastAsia="Arial" w:hAnsi="Calibri" w:cs="Calibri"/>
          <w:spacing w:val="-1"/>
          <w:sz w:val="24"/>
          <w:szCs w:val="24"/>
          <w:lang w:val="ro-RO"/>
        </w:rPr>
        <w:t>9</w:t>
      </w:r>
      <w:r w:rsidRPr="0044521D">
        <w:rPr>
          <w:rFonts w:ascii="Calibri" w:eastAsia="Arial" w:hAnsi="Calibri" w:cs="Calibri"/>
          <w:spacing w:val="-1"/>
          <w:sz w:val="24"/>
          <w:szCs w:val="24"/>
          <w:lang w:val="ro-RO"/>
        </w:rPr>
        <w:t xml:space="preserve">) </w:t>
      </w:r>
      <w:r w:rsidR="0007074F" w:rsidRPr="0044521D">
        <w:rPr>
          <w:rFonts w:ascii="Calibri" w:eastAsia="Arial" w:hAnsi="Calibri" w:cs="Calibri"/>
          <w:spacing w:val="-1"/>
          <w:sz w:val="24"/>
          <w:szCs w:val="24"/>
          <w:lang w:val="ro-RO"/>
        </w:rPr>
        <w:t>Beneficiarul are</w:t>
      </w:r>
      <w:r w:rsidR="002D3AE6" w:rsidRPr="0044521D">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44521D">
        <w:rPr>
          <w:rFonts w:ascii="Calibri" w:eastAsia="Arial" w:hAnsi="Calibri" w:cs="Calibri"/>
          <w:spacing w:val="-1"/>
          <w:sz w:val="24"/>
          <w:szCs w:val="24"/>
          <w:lang w:val="ro-RO"/>
        </w:rPr>
        <w:t>5</w:t>
      </w:r>
      <w:r w:rsidR="002D3AE6" w:rsidRPr="0044521D">
        <w:rPr>
          <w:rFonts w:ascii="Calibri" w:eastAsia="Arial" w:hAnsi="Calibri" w:cs="Calibri"/>
          <w:spacing w:val="-1"/>
          <w:sz w:val="24"/>
          <w:szCs w:val="24"/>
          <w:lang w:val="ro-RO"/>
        </w:rPr>
        <w:t xml:space="preserve">  ani de la finalizarea proiectului.</w:t>
      </w:r>
    </w:p>
    <w:p w14:paraId="4C36EF82" w14:textId="06362897" w:rsidR="006159D1" w:rsidRPr="0044521D"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44521D">
        <w:rPr>
          <w:rFonts w:ascii="Calibri" w:eastAsia="Arial" w:hAnsi="Calibri" w:cs="Calibri"/>
          <w:spacing w:val="-1"/>
          <w:sz w:val="24"/>
          <w:szCs w:val="24"/>
          <w:lang w:val="ro-RO"/>
        </w:rPr>
        <w:lastRenderedPageBreak/>
        <w:t>Beneficiarul a</w:t>
      </w:r>
      <w:r w:rsidR="006159D1" w:rsidRPr="0044521D">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44521D">
        <w:rPr>
          <w:rFonts w:ascii="Calibri" w:eastAsia="Arial" w:hAnsi="Calibri" w:cs="Calibri"/>
          <w:spacing w:val="-1"/>
          <w:sz w:val="24"/>
          <w:szCs w:val="24"/>
          <w:lang w:val="ro-RO"/>
        </w:rPr>
        <w:t>pe o perioadă de 5 ani de la finalizarea proiectului;</w:t>
      </w:r>
    </w:p>
    <w:p w14:paraId="04548466" w14:textId="6B65AAA7" w:rsidR="002D3AE6" w:rsidRPr="0044521D" w:rsidRDefault="004D6DEE" w:rsidP="004D6DEE">
      <w:pPr>
        <w:tabs>
          <w:tab w:val="left" w:pos="180"/>
        </w:tabs>
        <w:ind w:right="72"/>
        <w:jc w:val="both"/>
        <w:rPr>
          <w:rFonts w:ascii="Calibri" w:eastAsia="Arial" w:hAnsi="Calibri" w:cs="Calibri"/>
          <w:sz w:val="24"/>
          <w:szCs w:val="24"/>
          <w:lang w:val="ro-RO"/>
        </w:rPr>
      </w:pPr>
      <w:r w:rsidRPr="0044521D">
        <w:rPr>
          <w:rFonts w:ascii="Calibri" w:eastAsia="Arial" w:hAnsi="Calibri" w:cs="Calibri"/>
          <w:spacing w:val="-1"/>
          <w:sz w:val="24"/>
          <w:szCs w:val="24"/>
          <w:lang w:val="ro-RO"/>
        </w:rPr>
        <w:tab/>
      </w:r>
      <w:r w:rsidR="00EB332F"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(3</w:t>
      </w:r>
      <w:r w:rsidR="00DC423C" w:rsidRPr="0044521D">
        <w:rPr>
          <w:rFonts w:ascii="Calibri" w:eastAsia="Arial" w:hAnsi="Calibri" w:cs="Calibri"/>
          <w:spacing w:val="-1"/>
          <w:sz w:val="24"/>
          <w:szCs w:val="24"/>
          <w:lang w:val="ro-RO"/>
        </w:rPr>
        <w:t>1</w:t>
      </w:r>
      <w:r w:rsidRPr="0044521D">
        <w:rPr>
          <w:rFonts w:ascii="Calibri" w:eastAsia="Arial" w:hAnsi="Calibri" w:cs="Calibri"/>
          <w:spacing w:val="-1"/>
          <w:sz w:val="24"/>
          <w:szCs w:val="24"/>
          <w:lang w:val="ro-RO"/>
        </w:rPr>
        <w:t xml:space="preserve">) </w:t>
      </w:r>
      <w:r w:rsidR="002D3AE6" w:rsidRPr="0044521D">
        <w:rPr>
          <w:rFonts w:ascii="Calibri" w:eastAsia="Arial" w:hAnsi="Calibri" w:cs="Calibri"/>
          <w:spacing w:val="-1"/>
          <w:sz w:val="24"/>
          <w:szCs w:val="24"/>
          <w:lang w:val="ro-RO"/>
        </w:rPr>
        <w:t>În cazul nerespectării prevederilor alin. (</w:t>
      </w:r>
      <w:r w:rsidR="0007074F" w:rsidRPr="0044521D">
        <w:rPr>
          <w:rFonts w:ascii="Calibri" w:eastAsia="Arial" w:hAnsi="Calibri" w:cs="Calibri"/>
          <w:spacing w:val="-1"/>
          <w:sz w:val="24"/>
          <w:szCs w:val="24"/>
          <w:lang w:val="ro-RO"/>
        </w:rPr>
        <w:t>2</w:t>
      </w:r>
      <w:r w:rsidR="00FD1BA3" w:rsidRPr="0044521D">
        <w:rPr>
          <w:rFonts w:ascii="Calibri" w:eastAsia="Arial" w:hAnsi="Calibri" w:cs="Calibri"/>
          <w:spacing w:val="-1"/>
          <w:sz w:val="24"/>
          <w:szCs w:val="24"/>
          <w:lang w:val="ro-RO"/>
        </w:rPr>
        <w:t>8</w:t>
      </w:r>
      <w:r w:rsidR="008504E7" w:rsidRPr="0044521D">
        <w:rPr>
          <w:rFonts w:ascii="Calibri" w:eastAsia="Arial" w:hAnsi="Calibri" w:cs="Calibri"/>
          <w:spacing w:val="-1"/>
          <w:sz w:val="24"/>
          <w:szCs w:val="24"/>
          <w:lang w:val="ro-RO"/>
        </w:rPr>
        <w:t>),</w:t>
      </w:r>
      <w:r w:rsidR="002D3AE6" w:rsidRPr="0044521D">
        <w:rPr>
          <w:rFonts w:ascii="Calibri" w:eastAsia="Arial" w:hAnsi="Calibri" w:cs="Calibri"/>
          <w:spacing w:val="-1"/>
          <w:sz w:val="24"/>
          <w:szCs w:val="24"/>
          <w:lang w:val="ro-RO"/>
        </w:rPr>
        <w:t xml:space="preserve"> (</w:t>
      </w:r>
      <w:r w:rsidR="0007074F" w:rsidRPr="0044521D">
        <w:rPr>
          <w:rFonts w:ascii="Calibri" w:eastAsia="Arial" w:hAnsi="Calibri" w:cs="Calibri"/>
          <w:spacing w:val="-1"/>
          <w:sz w:val="24"/>
          <w:szCs w:val="24"/>
          <w:lang w:val="ro-RO"/>
        </w:rPr>
        <w:t>2</w:t>
      </w:r>
      <w:r w:rsidR="00FD1BA3" w:rsidRPr="0044521D">
        <w:rPr>
          <w:rFonts w:ascii="Calibri" w:eastAsia="Arial" w:hAnsi="Calibri" w:cs="Calibri"/>
          <w:spacing w:val="-1"/>
          <w:sz w:val="24"/>
          <w:szCs w:val="24"/>
          <w:lang w:val="ro-RO"/>
        </w:rPr>
        <w:t>9</w:t>
      </w:r>
      <w:r w:rsidR="008504E7" w:rsidRPr="0044521D">
        <w:rPr>
          <w:rFonts w:ascii="Calibri" w:eastAsia="Arial" w:hAnsi="Calibri" w:cs="Calibri"/>
          <w:spacing w:val="-1"/>
          <w:sz w:val="24"/>
          <w:szCs w:val="24"/>
          <w:lang w:val="ro-RO"/>
        </w:rPr>
        <w:t>) și (</w:t>
      </w:r>
      <w:r w:rsidR="00FD1BA3" w:rsidRPr="0044521D">
        <w:rPr>
          <w:rFonts w:ascii="Calibri" w:eastAsia="Arial" w:hAnsi="Calibri" w:cs="Calibri"/>
          <w:spacing w:val="-1"/>
          <w:sz w:val="24"/>
          <w:szCs w:val="24"/>
          <w:lang w:val="ro-RO"/>
        </w:rPr>
        <w:t>30</w:t>
      </w:r>
      <w:r w:rsidR="008504E7" w:rsidRPr="0044521D">
        <w:rPr>
          <w:rFonts w:ascii="Calibri" w:eastAsia="Arial" w:hAnsi="Calibri" w:cs="Calibri"/>
          <w:spacing w:val="-1"/>
          <w:sz w:val="24"/>
          <w:szCs w:val="24"/>
          <w:lang w:val="ro-RO"/>
        </w:rPr>
        <w:t xml:space="preserve">) </w:t>
      </w:r>
      <w:r w:rsidR="002D3AE6" w:rsidRPr="0044521D">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44521D" w:rsidRDefault="00B903F1" w:rsidP="002B1851">
      <w:pPr>
        <w:tabs>
          <w:tab w:val="left" w:pos="180"/>
        </w:tabs>
        <w:ind w:right="72"/>
        <w:jc w:val="both"/>
        <w:rPr>
          <w:rFonts w:ascii="Calibri" w:hAnsi="Calibri" w:cs="Calibri"/>
          <w:sz w:val="24"/>
          <w:szCs w:val="24"/>
          <w:lang w:val="ro-RO"/>
        </w:rPr>
      </w:pPr>
      <w:r w:rsidRPr="0044521D">
        <w:rPr>
          <w:rFonts w:ascii="Calibri" w:eastAsia="Arial" w:hAnsi="Calibri" w:cs="Calibri"/>
          <w:b/>
          <w:i/>
          <w:spacing w:val="-1"/>
          <w:sz w:val="24"/>
          <w:szCs w:val="24"/>
          <w:lang w:val="ro-RO"/>
        </w:rPr>
        <w:t>(</w:t>
      </w:r>
      <w:r w:rsidRPr="0044521D">
        <w:rPr>
          <w:rFonts w:ascii="Calibri" w:eastAsia="Arial" w:hAnsi="Calibri" w:cs="Calibri"/>
          <w:i/>
          <w:spacing w:val="-1"/>
          <w:sz w:val="24"/>
          <w:szCs w:val="24"/>
          <w:lang w:val="ro-RO"/>
        </w:rPr>
        <w:t>pentru proiectele de infrastructură</w:t>
      </w:r>
      <w:r w:rsidRPr="0044521D">
        <w:rPr>
          <w:rFonts w:ascii="Calibri" w:eastAsia="Arial" w:hAnsi="Calibri" w:cs="Calibri"/>
          <w:b/>
          <w:i/>
          <w:spacing w:val="-1"/>
          <w:sz w:val="24"/>
          <w:szCs w:val="24"/>
          <w:lang w:val="ro-RO"/>
        </w:rPr>
        <w:t xml:space="preserve">) </w:t>
      </w:r>
    </w:p>
    <w:p w14:paraId="083B39CC" w14:textId="5E3C100E" w:rsidR="00F26521" w:rsidRPr="0044521D" w:rsidRDefault="004D6DEE" w:rsidP="004D6DEE">
      <w:pPr>
        <w:tabs>
          <w:tab w:val="left" w:pos="180"/>
        </w:tabs>
        <w:ind w:right="72"/>
        <w:jc w:val="both"/>
        <w:rPr>
          <w:rFonts w:ascii="Calibri" w:hAnsi="Calibri" w:cs="Calibri"/>
          <w:sz w:val="24"/>
          <w:szCs w:val="24"/>
          <w:lang w:val="ro-RO"/>
        </w:rPr>
      </w:pPr>
      <w:r w:rsidRPr="0044521D">
        <w:rPr>
          <w:rFonts w:ascii="Calibri" w:hAnsi="Calibri" w:cs="Calibri"/>
          <w:sz w:val="24"/>
          <w:szCs w:val="24"/>
          <w:lang w:val="ro-RO"/>
        </w:rPr>
        <w:tab/>
      </w:r>
      <w:r w:rsidR="00EB332F" w:rsidRPr="0044521D">
        <w:rPr>
          <w:rFonts w:ascii="Calibri" w:hAnsi="Calibri" w:cs="Calibri"/>
          <w:sz w:val="24"/>
          <w:szCs w:val="24"/>
          <w:lang w:val="ro-RO"/>
        </w:rPr>
        <w:tab/>
      </w:r>
      <w:r w:rsidRPr="0044521D">
        <w:rPr>
          <w:rFonts w:ascii="Calibri" w:hAnsi="Calibri" w:cs="Calibri"/>
          <w:sz w:val="24"/>
          <w:szCs w:val="24"/>
          <w:lang w:val="ro-RO"/>
        </w:rPr>
        <w:t xml:space="preserve">(31) </w:t>
      </w:r>
      <w:r w:rsidR="00F26521" w:rsidRPr="0044521D">
        <w:rPr>
          <w:rFonts w:ascii="Calibri" w:hAnsi="Calibri" w:cs="Calibri"/>
          <w:sz w:val="24"/>
          <w:szCs w:val="24"/>
          <w:lang w:val="ro-RO"/>
        </w:rPr>
        <w:t xml:space="preserve">Beneficiarul </w:t>
      </w:r>
      <w:r w:rsidR="00333246" w:rsidRPr="0044521D">
        <w:rPr>
          <w:rFonts w:ascii="Calibri" w:hAnsi="Calibri" w:cs="Calibri"/>
          <w:sz w:val="24"/>
          <w:szCs w:val="24"/>
          <w:lang w:val="ro-RO"/>
        </w:rPr>
        <w:t>este obligat</w:t>
      </w:r>
      <w:r w:rsidR="00F26521" w:rsidRPr="0044521D">
        <w:rPr>
          <w:rFonts w:ascii="Calibri" w:hAnsi="Calibri" w:cs="Calibri"/>
          <w:sz w:val="24"/>
          <w:szCs w:val="24"/>
          <w:lang w:val="ro-RO"/>
        </w:rPr>
        <w:t xml:space="preserve"> să prevadă</w:t>
      </w:r>
      <w:r w:rsidR="00166F99" w:rsidRPr="0044521D">
        <w:rPr>
          <w:rFonts w:ascii="Calibri" w:hAnsi="Calibri" w:cs="Calibri"/>
          <w:sz w:val="24"/>
          <w:szCs w:val="24"/>
          <w:lang w:val="ro-RO"/>
        </w:rPr>
        <w:t>,</w:t>
      </w:r>
      <w:r w:rsidR="00333246" w:rsidRPr="0044521D">
        <w:rPr>
          <w:rFonts w:ascii="Calibri" w:hAnsi="Calibri" w:cs="Calibri"/>
          <w:sz w:val="24"/>
          <w:szCs w:val="24"/>
          <w:lang w:val="ro-RO"/>
        </w:rPr>
        <w:t xml:space="preserve"> </w:t>
      </w:r>
      <w:r w:rsidR="00F26521" w:rsidRPr="0044521D">
        <w:rPr>
          <w:rFonts w:ascii="Calibri" w:hAnsi="Calibri" w:cs="Calibri"/>
          <w:sz w:val="24"/>
          <w:szCs w:val="24"/>
          <w:lang w:val="ro-RO"/>
        </w:rPr>
        <w:t xml:space="preserve">în contractele de achiziție aferente activității de bază, </w:t>
      </w:r>
      <w:r w:rsidRPr="0044521D">
        <w:rPr>
          <w:rFonts w:ascii="Calibri" w:hAnsi="Calibri" w:cs="Calibri"/>
          <w:sz w:val="24"/>
          <w:szCs w:val="24"/>
          <w:lang w:val="ro-RO"/>
        </w:rPr>
        <w:t>clauz</w:t>
      </w:r>
      <w:r w:rsidR="00166F99" w:rsidRPr="0044521D">
        <w:rPr>
          <w:rFonts w:ascii="Calibri" w:hAnsi="Calibri" w:cs="Calibri"/>
          <w:sz w:val="24"/>
          <w:szCs w:val="24"/>
          <w:lang w:val="ro-RO"/>
        </w:rPr>
        <w:t xml:space="preserve">e </w:t>
      </w:r>
      <w:r w:rsidR="00F26521" w:rsidRPr="0044521D">
        <w:rPr>
          <w:rFonts w:ascii="Calibri" w:hAnsi="Calibri" w:cs="Calibri"/>
          <w:sz w:val="24"/>
          <w:szCs w:val="24"/>
          <w:lang w:val="ro-RO"/>
        </w:rPr>
        <w:t>conform cărora contracto</w:t>
      </w:r>
      <w:r w:rsidR="00333246" w:rsidRPr="0044521D">
        <w:rPr>
          <w:rFonts w:ascii="Calibri" w:hAnsi="Calibri" w:cs="Calibri"/>
          <w:sz w:val="24"/>
          <w:szCs w:val="24"/>
          <w:lang w:val="ro-RO"/>
        </w:rPr>
        <w:t xml:space="preserve">rii constituie și mențin la zi </w:t>
      </w:r>
      <w:r w:rsidR="00F26521" w:rsidRPr="0044521D">
        <w:rPr>
          <w:rFonts w:ascii="Calibri" w:hAnsi="Calibri" w:cs="Calibri"/>
          <w:sz w:val="24"/>
          <w:szCs w:val="24"/>
          <w:lang w:val="ro-RO"/>
        </w:rPr>
        <w:t xml:space="preserve">jurnalele de șantier în conformitate cu prevederile HG nr. 1/2018 și altele asemenea și prin care sunt obligați să pună la dispoziția </w:t>
      </w:r>
      <w:r w:rsidR="00333246" w:rsidRPr="0044521D">
        <w:rPr>
          <w:rFonts w:ascii="Calibri" w:hAnsi="Calibri" w:cs="Calibri"/>
          <w:sz w:val="24"/>
          <w:szCs w:val="24"/>
          <w:lang w:val="ro-RO"/>
        </w:rPr>
        <w:t>AM/OI</w:t>
      </w:r>
      <w:r w:rsidR="00F26521" w:rsidRPr="0044521D">
        <w:rPr>
          <w:rFonts w:ascii="Calibri" w:hAnsi="Calibri" w:cs="Calibri"/>
          <w:sz w:val="24"/>
          <w:szCs w:val="24"/>
          <w:lang w:val="ro-RO"/>
        </w:rPr>
        <w:t>, direct sau prin grija beneficiarului, prin sisteme informatice specifice, orice documente și/sau informații necesare pentru verificarea modului de implementare a contractului de achiziție.</w:t>
      </w:r>
    </w:p>
    <w:p w14:paraId="5A3B903C" w14:textId="29F3B87B" w:rsidR="00F26521" w:rsidRPr="0044521D" w:rsidRDefault="004D6DEE" w:rsidP="004D6DEE">
      <w:pPr>
        <w:tabs>
          <w:tab w:val="left" w:pos="180"/>
        </w:tabs>
        <w:ind w:right="72"/>
        <w:jc w:val="both"/>
        <w:rPr>
          <w:rFonts w:ascii="Calibri" w:eastAsia="Arial" w:hAnsi="Calibri" w:cs="Calibri"/>
          <w:sz w:val="24"/>
          <w:szCs w:val="24"/>
          <w:lang w:val="ro-RO"/>
        </w:rPr>
      </w:pPr>
      <w:r w:rsidRPr="0044521D">
        <w:rPr>
          <w:rFonts w:ascii="Calibri" w:hAnsi="Calibri" w:cs="Calibri"/>
          <w:sz w:val="24"/>
          <w:szCs w:val="24"/>
          <w:lang w:val="ro-RO"/>
        </w:rPr>
        <w:tab/>
      </w:r>
      <w:r w:rsidR="00EB332F" w:rsidRPr="0044521D">
        <w:rPr>
          <w:rFonts w:ascii="Calibri" w:hAnsi="Calibri" w:cs="Calibri"/>
          <w:sz w:val="24"/>
          <w:szCs w:val="24"/>
          <w:lang w:val="ro-RO"/>
        </w:rPr>
        <w:tab/>
      </w:r>
      <w:r w:rsidRPr="0044521D">
        <w:rPr>
          <w:rFonts w:ascii="Calibri" w:hAnsi="Calibri" w:cs="Calibri"/>
          <w:sz w:val="24"/>
          <w:szCs w:val="24"/>
          <w:lang w:val="ro-RO"/>
        </w:rPr>
        <w:t>(3</w:t>
      </w:r>
      <w:r w:rsidR="00FD1BA3" w:rsidRPr="0044521D">
        <w:rPr>
          <w:rFonts w:ascii="Calibri" w:hAnsi="Calibri" w:cs="Calibri"/>
          <w:sz w:val="24"/>
          <w:szCs w:val="24"/>
          <w:lang w:val="ro-RO"/>
        </w:rPr>
        <w:t>2</w:t>
      </w:r>
      <w:r w:rsidRPr="0044521D">
        <w:rPr>
          <w:rFonts w:ascii="Calibri" w:hAnsi="Calibri" w:cs="Calibri"/>
          <w:sz w:val="24"/>
          <w:szCs w:val="24"/>
          <w:lang w:val="ro-RO"/>
        </w:rPr>
        <w:t xml:space="preserve">) </w:t>
      </w:r>
      <w:r w:rsidR="00333246" w:rsidRPr="0044521D">
        <w:rPr>
          <w:rFonts w:ascii="Calibri" w:hAnsi="Calibri" w:cs="Calibri"/>
          <w:sz w:val="24"/>
          <w:szCs w:val="24"/>
          <w:lang w:val="ro-RO"/>
        </w:rPr>
        <w:t xml:space="preserve">Beneficiarul are obligația să prevadă în contractele de achiziție aferente activității de bază </w:t>
      </w:r>
      <w:r w:rsidR="00166F99" w:rsidRPr="0044521D">
        <w:rPr>
          <w:rFonts w:ascii="Calibri" w:hAnsi="Calibri" w:cs="Calibri"/>
          <w:sz w:val="24"/>
          <w:szCs w:val="24"/>
          <w:lang w:val="ro-RO"/>
        </w:rPr>
        <w:t xml:space="preserve">clauze privind </w:t>
      </w:r>
      <w:r w:rsidR="00333246" w:rsidRPr="0044521D">
        <w:rPr>
          <w:rFonts w:ascii="Calibri" w:hAnsi="Calibri" w:cs="Calibri"/>
          <w:sz w:val="24"/>
          <w:szCs w:val="24"/>
          <w:lang w:val="ro-RO"/>
        </w:rPr>
        <w:t>obligația</w:t>
      </w:r>
      <w:r w:rsidR="00F26521" w:rsidRPr="0044521D">
        <w:rPr>
          <w:rFonts w:ascii="Calibri" w:hAnsi="Calibri" w:cs="Calibri"/>
          <w:sz w:val="24"/>
          <w:szCs w:val="24"/>
          <w:lang w:val="ro-RO"/>
        </w:rPr>
        <w:t xml:space="preserve"> contractorilor </w:t>
      </w:r>
      <w:r w:rsidR="00166F99" w:rsidRPr="0044521D">
        <w:rPr>
          <w:rFonts w:ascii="Calibri" w:hAnsi="Calibri" w:cs="Calibri"/>
          <w:sz w:val="24"/>
          <w:szCs w:val="24"/>
          <w:lang w:val="ro-RO"/>
        </w:rPr>
        <w:t xml:space="preserve">de a </w:t>
      </w:r>
      <w:r w:rsidR="00F26521" w:rsidRPr="0044521D">
        <w:rPr>
          <w:rFonts w:ascii="Calibri" w:hAnsi="Calibri" w:cs="Calibri"/>
          <w:sz w:val="24"/>
          <w:szCs w:val="24"/>
          <w:lang w:val="ro-RO"/>
        </w:rPr>
        <w:t xml:space="preserve"> transmite</w:t>
      </w:r>
      <w:r w:rsidR="00333246" w:rsidRPr="0044521D">
        <w:rPr>
          <w:rFonts w:ascii="Calibri" w:hAnsi="Calibri" w:cs="Calibri"/>
          <w:sz w:val="24"/>
          <w:szCs w:val="24"/>
          <w:lang w:val="ro-RO"/>
        </w:rPr>
        <w:t>, lunar</w:t>
      </w:r>
      <w:r w:rsidR="00F26521" w:rsidRPr="0044521D">
        <w:rPr>
          <w:rFonts w:ascii="Calibri" w:hAnsi="Calibri" w:cs="Calibri"/>
          <w:sz w:val="24"/>
          <w:szCs w:val="24"/>
          <w:lang w:val="ro-RO"/>
        </w:rPr>
        <w:t xml:space="preserve">, în termen de 15 zile de la finalizarea lunii, pe toata durata de execuție a contractelor de achiziție de lucrări, </w:t>
      </w:r>
      <w:r w:rsidR="00333246" w:rsidRPr="0044521D">
        <w:rPr>
          <w:rFonts w:ascii="Calibri" w:hAnsi="Calibri" w:cs="Calibri"/>
          <w:sz w:val="24"/>
          <w:szCs w:val="24"/>
          <w:lang w:val="ro-RO"/>
        </w:rPr>
        <w:t xml:space="preserve">informații care permit generarea de către </w:t>
      </w:r>
      <w:r w:rsidR="005E243B" w:rsidRPr="0044521D">
        <w:rPr>
          <w:rFonts w:ascii="Calibri" w:hAnsi="Calibri" w:cs="Calibri"/>
          <w:sz w:val="24"/>
          <w:szCs w:val="24"/>
          <w:lang w:val="ro-RO"/>
        </w:rPr>
        <w:t xml:space="preserve">sistemul informatic al fondurilor MySMIS2021/SMIS2021+ </w:t>
      </w:r>
      <w:r w:rsidR="00333246" w:rsidRPr="0044521D">
        <w:rPr>
          <w:rFonts w:ascii="Calibri" w:hAnsi="Calibri" w:cs="Calibri"/>
          <w:sz w:val="24"/>
          <w:szCs w:val="24"/>
          <w:lang w:val="ro-RO"/>
        </w:rPr>
        <w:t xml:space="preserve">de </w:t>
      </w:r>
      <w:r w:rsidR="00F26521" w:rsidRPr="0044521D">
        <w:rPr>
          <w:rFonts w:ascii="Calibri" w:hAnsi="Calibri" w:cs="Calibri"/>
          <w:sz w:val="24"/>
          <w:szCs w:val="24"/>
          <w:lang w:val="ro-RO"/>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44521D" w:rsidRDefault="004D6DEE" w:rsidP="004D6DEE">
      <w:pPr>
        <w:tabs>
          <w:tab w:val="left" w:pos="180"/>
        </w:tabs>
        <w:ind w:right="72"/>
        <w:jc w:val="both"/>
        <w:rPr>
          <w:rFonts w:ascii="Calibri" w:eastAsia="Arial" w:hAnsi="Calibri" w:cs="Calibri"/>
          <w:sz w:val="24"/>
          <w:szCs w:val="24"/>
          <w:lang w:val="ro-RO"/>
        </w:rPr>
      </w:pPr>
      <w:r w:rsidRPr="0044521D">
        <w:rPr>
          <w:rFonts w:ascii="Calibri" w:hAnsi="Calibri" w:cs="Calibri"/>
          <w:sz w:val="24"/>
          <w:szCs w:val="24"/>
          <w:lang w:val="ro-RO"/>
        </w:rPr>
        <w:tab/>
      </w:r>
      <w:r w:rsidR="00EB332F" w:rsidRPr="0044521D">
        <w:rPr>
          <w:rFonts w:ascii="Calibri" w:hAnsi="Calibri" w:cs="Calibri"/>
          <w:sz w:val="24"/>
          <w:szCs w:val="24"/>
          <w:lang w:val="ro-RO"/>
        </w:rPr>
        <w:tab/>
      </w:r>
      <w:r w:rsidRPr="0044521D">
        <w:rPr>
          <w:rFonts w:ascii="Calibri" w:hAnsi="Calibri" w:cs="Calibri"/>
          <w:sz w:val="24"/>
          <w:szCs w:val="24"/>
          <w:lang w:val="ro-RO"/>
        </w:rPr>
        <w:t>(3</w:t>
      </w:r>
      <w:r w:rsidR="00FD1BA3" w:rsidRPr="0044521D">
        <w:rPr>
          <w:rFonts w:ascii="Calibri" w:hAnsi="Calibri" w:cs="Calibri"/>
          <w:sz w:val="24"/>
          <w:szCs w:val="24"/>
          <w:lang w:val="ro-RO"/>
        </w:rPr>
        <w:t>3</w:t>
      </w:r>
      <w:r w:rsidRPr="0044521D">
        <w:rPr>
          <w:rFonts w:ascii="Calibri" w:hAnsi="Calibri" w:cs="Calibri"/>
          <w:sz w:val="24"/>
          <w:szCs w:val="24"/>
          <w:lang w:val="ro-RO"/>
        </w:rPr>
        <w:t xml:space="preserve">) </w:t>
      </w:r>
      <w:r w:rsidR="00EE7635" w:rsidRPr="0044521D">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44521D" w:rsidRDefault="004D6DEE" w:rsidP="004D6DEE">
      <w:pPr>
        <w:tabs>
          <w:tab w:val="left" w:pos="567"/>
        </w:tabs>
        <w:jc w:val="both"/>
        <w:rPr>
          <w:rFonts w:ascii="Calibri" w:hAnsi="Calibri" w:cs="Calibri"/>
          <w:sz w:val="24"/>
          <w:szCs w:val="24"/>
          <w:lang w:val="ro-RO"/>
        </w:rPr>
      </w:pPr>
      <w:r w:rsidRPr="0044521D">
        <w:rPr>
          <w:rFonts w:ascii="Calibri" w:hAnsi="Calibri" w:cs="Calibri"/>
          <w:sz w:val="24"/>
          <w:szCs w:val="24"/>
          <w:lang w:val="ro-RO"/>
        </w:rPr>
        <w:t xml:space="preserve">   </w:t>
      </w:r>
      <w:r w:rsidR="00EB332F" w:rsidRPr="0044521D">
        <w:rPr>
          <w:rFonts w:ascii="Calibri" w:hAnsi="Calibri" w:cs="Calibri"/>
          <w:sz w:val="24"/>
          <w:szCs w:val="24"/>
          <w:lang w:val="ro-RO"/>
        </w:rPr>
        <w:tab/>
      </w:r>
      <w:r w:rsidRPr="0044521D">
        <w:rPr>
          <w:rFonts w:ascii="Calibri" w:hAnsi="Calibri" w:cs="Calibri"/>
          <w:sz w:val="24"/>
          <w:szCs w:val="24"/>
          <w:lang w:val="ro-RO"/>
        </w:rPr>
        <w:t>(3</w:t>
      </w:r>
      <w:r w:rsidR="00FD1BA3" w:rsidRPr="0044521D">
        <w:rPr>
          <w:rFonts w:ascii="Calibri" w:hAnsi="Calibri" w:cs="Calibri"/>
          <w:sz w:val="24"/>
          <w:szCs w:val="24"/>
          <w:lang w:val="ro-RO"/>
        </w:rPr>
        <w:t>4</w:t>
      </w:r>
      <w:r w:rsidRPr="0044521D">
        <w:rPr>
          <w:rFonts w:ascii="Calibri" w:hAnsi="Calibri" w:cs="Calibri"/>
          <w:sz w:val="24"/>
          <w:szCs w:val="24"/>
          <w:lang w:val="ro-RO"/>
        </w:rPr>
        <w:t xml:space="preserve">) </w:t>
      </w:r>
      <w:r w:rsidR="00B26268" w:rsidRPr="0044521D">
        <w:rPr>
          <w:rFonts w:ascii="Calibri" w:hAnsi="Calibri" w:cs="Calibri"/>
          <w:sz w:val="24"/>
          <w:szCs w:val="24"/>
          <w:lang w:val="ro-RO"/>
        </w:rPr>
        <w:t xml:space="preserve">Beneficiarul are obligația de a pune în aplicare toate instrucțiunile emise de AM/OI </w:t>
      </w:r>
      <w:r w:rsidR="006159D1" w:rsidRPr="0044521D">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44521D" w:rsidRDefault="004D6DEE" w:rsidP="004D6DEE">
      <w:pPr>
        <w:tabs>
          <w:tab w:val="left" w:pos="567"/>
        </w:tabs>
        <w:jc w:val="both"/>
        <w:rPr>
          <w:rFonts w:ascii="Calibri" w:hAnsi="Calibri" w:cs="Calibri"/>
          <w:sz w:val="24"/>
          <w:szCs w:val="24"/>
          <w:lang w:val="ro-RO"/>
        </w:rPr>
      </w:pPr>
      <w:r w:rsidRPr="0044521D">
        <w:rPr>
          <w:rFonts w:ascii="Calibri" w:hAnsi="Calibri" w:cs="Calibri"/>
          <w:sz w:val="24"/>
          <w:szCs w:val="24"/>
          <w:lang w:val="ro-RO"/>
        </w:rPr>
        <w:t xml:space="preserve">   </w:t>
      </w:r>
      <w:r w:rsidR="00EB332F" w:rsidRPr="0044521D">
        <w:rPr>
          <w:rFonts w:ascii="Calibri" w:hAnsi="Calibri" w:cs="Calibri"/>
          <w:sz w:val="24"/>
          <w:szCs w:val="24"/>
          <w:lang w:val="ro-RO"/>
        </w:rPr>
        <w:tab/>
      </w:r>
      <w:r w:rsidRPr="0044521D">
        <w:rPr>
          <w:rFonts w:ascii="Calibri" w:hAnsi="Calibri" w:cs="Calibri"/>
          <w:sz w:val="24"/>
          <w:szCs w:val="24"/>
          <w:lang w:val="ro-RO"/>
        </w:rPr>
        <w:t>(3</w:t>
      </w:r>
      <w:r w:rsidR="00FD1BA3" w:rsidRPr="0044521D">
        <w:rPr>
          <w:rFonts w:ascii="Calibri" w:hAnsi="Calibri" w:cs="Calibri"/>
          <w:sz w:val="24"/>
          <w:szCs w:val="24"/>
          <w:lang w:val="ro-RO"/>
        </w:rPr>
        <w:t>5</w:t>
      </w:r>
      <w:r w:rsidRPr="0044521D">
        <w:rPr>
          <w:rFonts w:ascii="Calibri" w:hAnsi="Calibri" w:cs="Calibri"/>
          <w:sz w:val="24"/>
          <w:szCs w:val="24"/>
          <w:lang w:val="ro-RO"/>
        </w:rPr>
        <w:t xml:space="preserve">) </w:t>
      </w:r>
      <w:r w:rsidR="00546610" w:rsidRPr="0044521D">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44521D" w:rsidRDefault="006159D1" w:rsidP="002B1851">
      <w:pPr>
        <w:pStyle w:val="ListParagraph"/>
        <w:ind w:left="360"/>
        <w:jc w:val="both"/>
        <w:rPr>
          <w:rFonts w:ascii="Calibri" w:hAnsi="Calibri" w:cs="Calibri"/>
          <w:sz w:val="24"/>
          <w:szCs w:val="24"/>
          <w:lang w:val="ro-RO"/>
        </w:rPr>
      </w:pPr>
    </w:p>
    <w:p w14:paraId="1F42622F" w14:textId="502919BD" w:rsidR="00E50D77" w:rsidRPr="0044521D" w:rsidRDefault="00BF4880" w:rsidP="004D6DEE">
      <w:pPr>
        <w:ind w:firstLine="555"/>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8</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D</w:t>
      </w:r>
      <w:r w:rsidRPr="0044521D">
        <w:rPr>
          <w:rFonts w:ascii="Calibri" w:eastAsia="Arial" w:hAnsi="Calibri" w:cs="Calibri"/>
          <w:b/>
          <w:sz w:val="24"/>
          <w:szCs w:val="24"/>
          <w:lang w:val="ro-RO"/>
        </w:rPr>
        <w:t>rep</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 xml:space="preserve">e </w:t>
      </w:r>
      <w:r w:rsidRPr="0044521D">
        <w:rPr>
          <w:rFonts w:ascii="Calibri" w:eastAsia="Arial" w:hAnsi="Calibri" w:cs="Calibri"/>
          <w:b/>
          <w:spacing w:val="-1"/>
          <w:sz w:val="24"/>
          <w:szCs w:val="24"/>
          <w:lang w:val="ro-RO"/>
        </w:rPr>
        <w:t>și obligațiile AM/OI</w:t>
      </w:r>
    </w:p>
    <w:p w14:paraId="2DE15D7F" w14:textId="0370FC5B" w:rsidR="00B903F1" w:rsidRPr="0044521D" w:rsidRDefault="004D6DEE" w:rsidP="00EB332F">
      <w:pPr>
        <w:ind w:right="80" w:firstLine="555"/>
        <w:jc w:val="both"/>
        <w:rPr>
          <w:rFonts w:ascii="Calibri" w:eastAsia="Arial" w:hAnsi="Calibri" w:cs="Calibri"/>
          <w:b/>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 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3"/>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dec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 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po</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903F1" w:rsidRPr="0044521D">
        <w:rPr>
          <w:rFonts w:ascii="Calibri" w:eastAsia="Arial" w:hAnsi="Calibri" w:cs="Calibri"/>
          <w:spacing w:val="-1"/>
          <w:sz w:val="24"/>
          <w:szCs w:val="24"/>
          <w:lang w:val="ro-RO"/>
        </w:rPr>
        <w:t xml:space="preserve">, </w:t>
      </w:r>
      <w:r w:rsidR="00B903F1" w:rsidRPr="0044521D">
        <w:rPr>
          <w:rFonts w:ascii="Calibri" w:eastAsia="Arial" w:hAnsi="Calibri" w:cs="Calibri"/>
          <w:b/>
          <w:spacing w:val="-1"/>
          <w:sz w:val="24"/>
          <w:szCs w:val="24"/>
          <w:lang w:val="ro-RO"/>
        </w:rPr>
        <w:t xml:space="preserve">dar nu mai târziu de </w:t>
      </w:r>
      <w:r w:rsidR="00B903F1" w:rsidRPr="0044521D">
        <w:rPr>
          <w:rFonts w:ascii="Calibri" w:eastAsia="Arial" w:hAnsi="Calibri" w:cs="Calibri"/>
          <w:b/>
          <w:spacing w:val="-1"/>
          <w:sz w:val="24"/>
          <w:szCs w:val="24"/>
          <w:highlight w:val="green"/>
          <w:lang w:val="ro-RO"/>
        </w:rPr>
        <w:t>5</w:t>
      </w:r>
      <w:r w:rsidR="00B903F1" w:rsidRPr="0044521D">
        <w:rPr>
          <w:rFonts w:ascii="Calibri" w:eastAsia="Arial" w:hAnsi="Calibri" w:cs="Calibri"/>
          <w:b/>
          <w:spacing w:val="-1"/>
          <w:sz w:val="24"/>
          <w:szCs w:val="24"/>
          <w:lang w:val="ro-RO"/>
        </w:rPr>
        <w:t xml:space="preserve"> zile lucrătoare de la data adoptării respectivei decizii care va produce efecte de la data la care a fost comunicată beneficiarului </w:t>
      </w:r>
      <w:r w:rsidR="00B903F1" w:rsidRPr="0044521D">
        <w:rPr>
          <w:rFonts w:ascii="Calibri" w:eastAsia="Arial" w:hAnsi="Calibri" w:cs="Calibri"/>
          <w:b/>
          <w:spacing w:val="-3"/>
          <w:sz w:val="24"/>
          <w:szCs w:val="24"/>
          <w:lang w:val="ro-RO"/>
        </w:rPr>
        <w:t>pri</w:t>
      </w:r>
      <w:r w:rsidR="002F1694" w:rsidRPr="0044521D">
        <w:rPr>
          <w:rFonts w:ascii="Calibri" w:eastAsia="Arial" w:hAnsi="Calibri" w:cs="Calibri"/>
          <w:b/>
          <w:spacing w:val="-3"/>
          <w:sz w:val="24"/>
          <w:szCs w:val="24"/>
          <w:lang w:val="ro-RO"/>
        </w:rPr>
        <w:t>n intermediul sistemului MySMIS</w:t>
      </w:r>
      <w:r w:rsidR="00B903F1" w:rsidRPr="0044521D">
        <w:rPr>
          <w:rFonts w:ascii="Calibri" w:eastAsia="Arial" w:hAnsi="Calibri" w:cs="Calibri"/>
          <w:b/>
          <w:spacing w:val="-3"/>
          <w:sz w:val="24"/>
          <w:szCs w:val="24"/>
          <w:lang w:val="ro-RO"/>
        </w:rPr>
        <w:t>2021</w:t>
      </w:r>
      <w:r w:rsidR="002F1694" w:rsidRPr="0044521D">
        <w:rPr>
          <w:rFonts w:ascii="Calibri" w:eastAsia="Arial" w:hAnsi="Calibri" w:cs="Calibri"/>
          <w:b/>
          <w:spacing w:val="-3"/>
          <w:sz w:val="24"/>
          <w:szCs w:val="24"/>
          <w:lang w:val="ro-RO"/>
        </w:rPr>
        <w:t>.</w:t>
      </w:r>
    </w:p>
    <w:p w14:paraId="1931D40A" w14:textId="20C3A52F" w:rsidR="00E50D77" w:rsidRPr="0044521D" w:rsidRDefault="004D6DEE" w:rsidP="00EB332F">
      <w:pPr>
        <w:ind w:right="80" w:firstLine="555"/>
        <w:jc w:val="both"/>
        <w:rPr>
          <w:rFonts w:ascii="Calibri" w:eastAsia="Arial" w:hAnsi="Calibri" w:cs="Calibri"/>
          <w:b/>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 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apoa</w:t>
      </w:r>
      <w:r w:rsidR="00BF4880" w:rsidRPr="0044521D">
        <w:rPr>
          <w:rFonts w:ascii="Calibri" w:eastAsia="Arial" w:hAnsi="Calibri" w:cs="Calibri"/>
          <w:spacing w:val="1"/>
          <w:sz w:val="24"/>
          <w:szCs w:val="24"/>
          <w:lang w:val="ro-RO"/>
        </w:rPr>
        <w:t>rt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conc</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iil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2"/>
          <w:sz w:val="24"/>
          <w:szCs w:val="24"/>
          <w:lang w:val="ro-RO"/>
        </w:rPr>
        <w:t>ş</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eco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and</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au</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mpact</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asup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z w:val="24"/>
          <w:szCs w:val="24"/>
          <w:lang w:val="ro-RO"/>
        </w:rPr>
        <w:t>i</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aces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de că</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opeană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 xml:space="preserve">şi </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ă</w:t>
      </w:r>
      <w:r w:rsidR="00433895" w:rsidRPr="0044521D">
        <w:rPr>
          <w:rFonts w:ascii="Calibri" w:eastAsia="Arial" w:hAnsi="Calibri" w:cs="Calibri"/>
          <w:spacing w:val="-3"/>
          <w:sz w:val="24"/>
          <w:szCs w:val="24"/>
          <w:lang w:val="ro-RO"/>
        </w:rPr>
        <w:t>,</w:t>
      </w:r>
      <w:r w:rsidR="00433895" w:rsidRPr="0044521D">
        <w:rPr>
          <w:rFonts w:ascii="Calibri" w:eastAsia="Arial" w:hAnsi="Calibri" w:cs="Calibri"/>
          <w:b/>
          <w:spacing w:val="-3"/>
          <w:sz w:val="24"/>
          <w:szCs w:val="24"/>
          <w:lang w:val="ro-RO"/>
        </w:rPr>
        <w:t xml:space="preserve"> în termen de </w:t>
      </w:r>
      <w:r w:rsidR="00433895" w:rsidRPr="0044521D">
        <w:rPr>
          <w:rFonts w:ascii="Calibri" w:eastAsia="Arial" w:hAnsi="Calibri" w:cs="Calibri"/>
          <w:b/>
          <w:spacing w:val="-3"/>
          <w:sz w:val="24"/>
          <w:szCs w:val="24"/>
          <w:highlight w:val="green"/>
          <w:lang w:val="ro-RO"/>
        </w:rPr>
        <w:t>5</w:t>
      </w:r>
      <w:r w:rsidR="00433895" w:rsidRPr="0044521D">
        <w:rPr>
          <w:rFonts w:ascii="Calibri" w:eastAsia="Arial" w:hAnsi="Calibri" w:cs="Calibri"/>
          <w:b/>
          <w:spacing w:val="-3"/>
          <w:sz w:val="24"/>
          <w:szCs w:val="24"/>
          <w:lang w:val="ro-RO"/>
        </w:rPr>
        <w:t xml:space="preserve"> zile lucrătoare de la data elaborăr</w:t>
      </w:r>
      <w:r w:rsidRPr="0044521D">
        <w:rPr>
          <w:rFonts w:ascii="Calibri" w:eastAsia="Arial" w:hAnsi="Calibri" w:cs="Calibri"/>
          <w:b/>
          <w:spacing w:val="-3"/>
          <w:sz w:val="24"/>
          <w:szCs w:val="24"/>
          <w:lang w:val="ro-RO"/>
        </w:rPr>
        <w:t>ii/primirii respectivelor rapoar</w:t>
      </w:r>
      <w:r w:rsidR="00433895" w:rsidRPr="0044521D">
        <w:rPr>
          <w:rFonts w:ascii="Calibri" w:eastAsia="Arial" w:hAnsi="Calibri" w:cs="Calibri"/>
          <w:b/>
          <w:spacing w:val="-3"/>
          <w:sz w:val="24"/>
          <w:szCs w:val="24"/>
          <w:lang w:val="ro-RO"/>
        </w:rPr>
        <w:t>te</w:t>
      </w:r>
      <w:r w:rsidRPr="0044521D">
        <w:rPr>
          <w:rFonts w:ascii="Calibri" w:eastAsia="Arial" w:hAnsi="Calibri" w:cs="Calibri"/>
          <w:b/>
          <w:spacing w:val="-3"/>
          <w:sz w:val="24"/>
          <w:szCs w:val="24"/>
          <w:lang w:val="ro-RO"/>
        </w:rPr>
        <w:t xml:space="preserve"> </w:t>
      </w:r>
      <w:r w:rsidR="00433895" w:rsidRPr="0044521D">
        <w:rPr>
          <w:rFonts w:ascii="Calibri" w:eastAsia="Arial" w:hAnsi="Calibri" w:cs="Calibri"/>
          <w:b/>
          <w:spacing w:val="-3"/>
          <w:sz w:val="24"/>
          <w:szCs w:val="24"/>
          <w:lang w:val="ro-RO"/>
        </w:rPr>
        <w:t>/concluzi</w:t>
      </w:r>
      <w:r w:rsidRPr="0044521D">
        <w:rPr>
          <w:rFonts w:ascii="Calibri" w:eastAsia="Arial" w:hAnsi="Calibri" w:cs="Calibri"/>
          <w:b/>
          <w:spacing w:val="-3"/>
          <w:sz w:val="24"/>
          <w:szCs w:val="24"/>
          <w:lang w:val="ro-RO"/>
        </w:rPr>
        <w:t xml:space="preserve"> </w:t>
      </w:r>
      <w:r w:rsidR="00433895" w:rsidRPr="0044521D">
        <w:rPr>
          <w:rFonts w:ascii="Calibri" w:eastAsia="Arial" w:hAnsi="Calibri" w:cs="Calibri"/>
          <w:b/>
          <w:spacing w:val="-3"/>
          <w:sz w:val="24"/>
          <w:szCs w:val="24"/>
          <w:lang w:val="ro-RO"/>
        </w:rPr>
        <w:t>i/recomandări, pri</w:t>
      </w:r>
      <w:r w:rsidR="002F1694" w:rsidRPr="0044521D">
        <w:rPr>
          <w:rFonts w:ascii="Calibri" w:eastAsia="Arial" w:hAnsi="Calibri" w:cs="Calibri"/>
          <w:b/>
          <w:spacing w:val="-3"/>
          <w:sz w:val="24"/>
          <w:szCs w:val="24"/>
          <w:lang w:val="ro-RO"/>
        </w:rPr>
        <w:t>n intermediul sistemului MySMIS</w:t>
      </w:r>
      <w:r w:rsidR="00433895" w:rsidRPr="0044521D">
        <w:rPr>
          <w:rFonts w:ascii="Calibri" w:eastAsia="Arial" w:hAnsi="Calibri" w:cs="Calibri"/>
          <w:b/>
          <w:spacing w:val="-3"/>
          <w:sz w:val="24"/>
          <w:szCs w:val="24"/>
          <w:lang w:val="ro-RO"/>
        </w:rPr>
        <w:t>2021</w:t>
      </w:r>
      <w:r w:rsidR="00BF4880" w:rsidRPr="0044521D">
        <w:rPr>
          <w:rFonts w:ascii="Calibri" w:eastAsia="Arial" w:hAnsi="Calibri" w:cs="Calibri"/>
          <w:b/>
          <w:spacing w:val="-3"/>
          <w:sz w:val="24"/>
          <w:szCs w:val="24"/>
          <w:lang w:val="ro-RO"/>
        </w:rPr>
        <w:t>.</w:t>
      </w:r>
    </w:p>
    <w:p w14:paraId="4F2D41DA" w14:textId="529D3757" w:rsidR="000A01F2" w:rsidRPr="0044521D" w:rsidRDefault="004D6DEE" w:rsidP="00EB332F">
      <w:pPr>
        <w:ind w:right="80" w:firstLine="555"/>
        <w:jc w:val="both"/>
        <w:rPr>
          <w:rFonts w:ascii="Calibri" w:eastAsia="Arial" w:hAnsi="Calibri" w:cs="Calibri"/>
          <w:sz w:val="24"/>
          <w:szCs w:val="24"/>
          <w:highlight w:val="cyan"/>
          <w:lang w:val="ro-RO"/>
        </w:rPr>
      </w:pPr>
      <w:r w:rsidRPr="0044521D">
        <w:rPr>
          <w:rFonts w:ascii="Calibri" w:eastAsia="Arial" w:hAnsi="Calibri" w:cs="Calibri"/>
          <w:spacing w:val="1"/>
          <w:sz w:val="24"/>
          <w:szCs w:val="24"/>
          <w:lang w:val="ro-RO"/>
        </w:rPr>
        <w:t xml:space="preserve">(3) </w:t>
      </w:r>
      <w:r w:rsidR="000A01F2" w:rsidRPr="0044521D">
        <w:rPr>
          <w:rFonts w:ascii="Calibri" w:eastAsia="Arial" w:hAnsi="Calibri" w:cs="Calibri"/>
          <w:spacing w:val="1"/>
          <w:sz w:val="24"/>
          <w:szCs w:val="24"/>
          <w:lang w:val="ro-RO"/>
        </w:rPr>
        <w:t xml:space="preserve">AM/OI are obligația de a răspunde în scris conform competențelor stabilite, în termen de </w:t>
      </w:r>
      <w:r w:rsidR="005B0042" w:rsidRPr="0044521D">
        <w:rPr>
          <w:rFonts w:ascii="Calibri" w:eastAsia="Arial" w:hAnsi="Calibri" w:cs="Calibri"/>
          <w:spacing w:val="1"/>
          <w:sz w:val="24"/>
          <w:szCs w:val="24"/>
          <w:highlight w:val="green"/>
          <w:lang w:val="ro-RO"/>
        </w:rPr>
        <w:t>1</w:t>
      </w:r>
      <w:r w:rsidR="00433895" w:rsidRPr="0044521D">
        <w:rPr>
          <w:rFonts w:ascii="Calibri" w:eastAsia="Arial" w:hAnsi="Calibri" w:cs="Calibri"/>
          <w:spacing w:val="1"/>
          <w:sz w:val="24"/>
          <w:szCs w:val="24"/>
          <w:highlight w:val="green"/>
          <w:lang w:val="ro-RO"/>
        </w:rPr>
        <w:t>0</w:t>
      </w:r>
      <w:r w:rsidR="005B0042" w:rsidRPr="0044521D">
        <w:rPr>
          <w:rFonts w:ascii="Calibri" w:eastAsia="Arial" w:hAnsi="Calibri" w:cs="Calibri"/>
          <w:spacing w:val="1"/>
          <w:sz w:val="24"/>
          <w:szCs w:val="24"/>
          <w:lang w:val="ro-RO"/>
        </w:rPr>
        <w:t xml:space="preserve"> </w:t>
      </w:r>
      <w:r w:rsidR="000A01F2" w:rsidRPr="0044521D">
        <w:rPr>
          <w:rFonts w:ascii="Calibri" w:eastAsia="Arial" w:hAnsi="Calibri" w:cs="Calibri"/>
          <w:spacing w:val="1"/>
          <w:sz w:val="24"/>
          <w:szCs w:val="24"/>
          <w:lang w:val="ro-RO"/>
        </w:rPr>
        <w:t>zile</w:t>
      </w:r>
      <w:r w:rsidR="00433895" w:rsidRPr="0044521D">
        <w:rPr>
          <w:rFonts w:ascii="Calibri" w:eastAsia="Arial" w:hAnsi="Calibri" w:cs="Calibri"/>
          <w:spacing w:val="1"/>
          <w:sz w:val="24"/>
          <w:szCs w:val="24"/>
          <w:lang w:val="ro-RO"/>
        </w:rPr>
        <w:t xml:space="preserve"> lucrătoare</w:t>
      </w:r>
      <w:r w:rsidR="000A01F2" w:rsidRPr="0044521D">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44521D">
        <w:rPr>
          <w:rFonts w:ascii="Calibri" w:eastAsia="Arial" w:hAnsi="Calibri" w:cs="Calibri"/>
          <w:spacing w:val="1"/>
          <w:sz w:val="24"/>
          <w:szCs w:val="24"/>
          <w:lang w:val="ro-RO"/>
        </w:rPr>
        <w:t xml:space="preserve">, </w:t>
      </w:r>
      <w:r w:rsidR="00433895" w:rsidRPr="0044521D">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44521D">
        <w:rPr>
          <w:rFonts w:ascii="Calibri" w:eastAsia="Arial" w:hAnsi="Calibri" w:cs="Calibri"/>
          <w:spacing w:val="1"/>
          <w:sz w:val="24"/>
          <w:szCs w:val="24"/>
          <w:lang w:val="ro-RO"/>
        </w:rPr>
        <w:t>.</w:t>
      </w:r>
    </w:p>
    <w:p w14:paraId="20F88047" w14:textId="4A27F93F" w:rsidR="004516FC"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(4) </w:t>
      </w:r>
      <w:r w:rsidR="00BF4880" w:rsidRPr="0044521D">
        <w:rPr>
          <w:rFonts w:ascii="Calibri" w:eastAsia="Arial" w:hAnsi="Calibri" w:cs="Calibri"/>
          <w:spacing w:val="1"/>
          <w:sz w:val="24"/>
          <w:szCs w:val="24"/>
          <w:lang w:val="ro-RO"/>
        </w:rPr>
        <w:t>AM/OI are obligația de a procesa cererile de prefinanțare, cererile de rambursare și</w:t>
      </w:r>
      <w:r w:rsidR="00D44392"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 xml:space="preserve">cererile de plată în conformitate </w:t>
      </w:r>
      <w:r w:rsidR="00433895" w:rsidRPr="0044521D">
        <w:rPr>
          <w:rFonts w:ascii="Calibri" w:eastAsia="Arial" w:hAnsi="Calibri" w:cs="Calibri"/>
          <w:spacing w:val="1"/>
          <w:sz w:val="24"/>
          <w:szCs w:val="24"/>
          <w:lang w:val="ro-RO"/>
        </w:rPr>
        <w:t xml:space="preserve">cu și la termenele specificate în </w:t>
      </w:r>
      <w:r w:rsidR="00BA593B" w:rsidRPr="0044521D">
        <w:rPr>
          <w:rFonts w:ascii="Calibri" w:eastAsia="Arial" w:hAnsi="Calibri" w:cs="Calibri"/>
          <w:spacing w:val="1"/>
          <w:sz w:val="24"/>
          <w:szCs w:val="24"/>
          <w:lang w:val="ro-RO"/>
        </w:rPr>
        <w:t>legislația națională aplicabilă</w:t>
      </w:r>
      <w:r w:rsidR="00433895" w:rsidRPr="0044521D">
        <w:rPr>
          <w:rFonts w:ascii="Calibri" w:eastAsia="Arial" w:hAnsi="Calibri" w:cs="Calibri"/>
          <w:spacing w:val="1"/>
          <w:sz w:val="24"/>
          <w:szCs w:val="24"/>
          <w:lang w:val="ro-RO"/>
        </w:rPr>
        <w:t>.</w:t>
      </w:r>
    </w:p>
    <w:p w14:paraId="552BECAE" w14:textId="4E4AD4A5" w:rsidR="00E50D77" w:rsidRPr="0044521D" w:rsidRDefault="004D6DEE" w:rsidP="00EB332F">
      <w:pPr>
        <w:ind w:right="80" w:firstLine="555"/>
        <w:jc w:val="both"/>
        <w:rPr>
          <w:rFonts w:ascii="Calibri" w:eastAsia="Arial" w:hAnsi="Calibri" w:cs="Calibri"/>
          <w:spacing w:val="-4"/>
          <w:sz w:val="24"/>
          <w:szCs w:val="24"/>
          <w:lang w:val="ro-RO"/>
        </w:rPr>
      </w:pPr>
      <w:r w:rsidRPr="0044521D">
        <w:rPr>
          <w:rFonts w:ascii="Calibri" w:eastAsia="Arial" w:hAnsi="Calibri" w:cs="Calibri"/>
          <w:spacing w:val="-4"/>
          <w:sz w:val="24"/>
          <w:szCs w:val="24"/>
          <w:lang w:val="ro-RO"/>
        </w:rPr>
        <w:lastRenderedPageBreak/>
        <w:t xml:space="preserve">(5) </w:t>
      </w:r>
      <w:r w:rsidR="00BF4880" w:rsidRPr="0044521D">
        <w:rPr>
          <w:rFonts w:ascii="Calibri" w:eastAsia="Arial" w:hAnsi="Calibri" w:cs="Calibri"/>
          <w:spacing w:val="-4"/>
          <w:sz w:val="24"/>
          <w:szCs w:val="24"/>
          <w:lang w:val="ro-RO"/>
        </w:rPr>
        <w:t xml:space="preserve">AM/OI  are  obligația  de  a  efectua  transferul  prefinanţării,  în  condiţiile  prevăzute </w:t>
      </w:r>
      <w:r w:rsidR="002A1E5C" w:rsidRPr="0044521D">
        <w:rPr>
          <w:rFonts w:ascii="Calibri" w:eastAsia="Arial" w:hAnsi="Calibri" w:cs="Calibri"/>
          <w:spacing w:val="-4"/>
          <w:sz w:val="24"/>
          <w:szCs w:val="24"/>
          <w:lang w:val="ro-RO"/>
        </w:rPr>
        <w:t xml:space="preserve"> de legislația în vigoare.</w:t>
      </w:r>
    </w:p>
    <w:p w14:paraId="4865E913" w14:textId="6A02CEF8" w:rsidR="00024335"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(6) </w:t>
      </w:r>
      <w:r w:rsidR="00BF4880" w:rsidRPr="0044521D">
        <w:rPr>
          <w:rFonts w:ascii="Calibri" w:eastAsia="Arial" w:hAnsi="Calibri" w:cs="Calibri"/>
          <w:spacing w:val="1"/>
          <w:sz w:val="24"/>
          <w:szCs w:val="24"/>
          <w:lang w:val="ro-RO"/>
        </w:rPr>
        <w:t>AM/OI are obligația de a efectua rambursarea sau plata cheltuielilor cu respectarea</w:t>
      </w:r>
      <w:r w:rsidR="00D44392"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prevederilor articolului 6 din prezentul contract.</w:t>
      </w:r>
    </w:p>
    <w:p w14:paraId="0F5339CC" w14:textId="4D24EE6E" w:rsidR="00E50D77"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(7) </w:t>
      </w:r>
      <w:r w:rsidR="00BF4880" w:rsidRPr="0044521D">
        <w:rPr>
          <w:rFonts w:ascii="Calibri" w:eastAsia="Arial" w:hAnsi="Calibri" w:cs="Calibri"/>
          <w:spacing w:val="-1"/>
          <w:sz w:val="24"/>
          <w:szCs w:val="24"/>
          <w:lang w:val="ro-RO"/>
        </w:rPr>
        <w:t xml:space="preserve">AM/OI are </w:t>
      </w:r>
      <w:r w:rsidR="00C63CF7" w:rsidRPr="0044521D">
        <w:rPr>
          <w:rFonts w:ascii="Calibri" w:eastAsia="Arial" w:hAnsi="Calibri" w:cs="Calibri"/>
          <w:spacing w:val="1"/>
          <w:sz w:val="24"/>
          <w:szCs w:val="24"/>
          <w:lang w:val="ro-RO"/>
        </w:rPr>
        <w:t xml:space="preserve">obligația </w:t>
      </w:r>
      <w:r w:rsidR="00BF4880" w:rsidRPr="0044521D">
        <w:rPr>
          <w:rFonts w:ascii="Calibri" w:eastAsia="Arial" w:hAnsi="Calibri" w:cs="Calibri"/>
          <w:spacing w:val="-1"/>
          <w:sz w:val="24"/>
          <w:szCs w:val="24"/>
          <w:lang w:val="ro-RO"/>
        </w:rPr>
        <w:t>de a monitoriza din punct de vedere tehnic şi financiar implementarea</w:t>
      </w:r>
      <w:r w:rsidR="00D44392" w:rsidRPr="0044521D">
        <w:rPr>
          <w:rFonts w:ascii="Calibri" w:eastAsia="Arial" w:hAnsi="Calibri" w:cs="Calibri"/>
          <w:spacing w:val="-1"/>
          <w:sz w:val="24"/>
          <w:szCs w:val="24"/>
          <w:lang w:val="ro-RO"/>
        </w:rPr>
        <w:t xml:space="preserve"> </w:t>
      </w:r>
      <w:r w:rsidR="00FC49C6" w:rsidRPr="0044521D">
        <w:rPr>
          <w:rFonts w:ascii="Calibri" w:eastAsia="Arial" w:hAnsi="Calibri" w:cs="Calibri"/>
          <w:spacing w:val="-1"/>
          <w:sz w:val="24"/>
          <w:szCs w:val="24"/>
          <w:lang w:val="ro-RO"/>
        </w:rPr>
        <w:t xml:space="preserve">proiectului, </w:t>
      </w:r>
      <w:r w:rsidR="00FC49C6" w:rsidRPr="0044521D">
        <w:rPr>
          <w:rFonts w:ascii="Calibri" w:eastAsia="Arial" w:hAnsi="Calibri" w:cs="Calibri"/>
          <w:b/>
          <w:spacing w:val="-1"/>
          <w:sz w:val="24"/>
          <w:szCs w:val="24"/>
          <w:lang w:val="ro-RO"/>
        </w:rPr>
        <w:t>pe baza cererii de finanțare aprobate și a P</w:t>
      </w:r>
      <w:r w:rsidR="00B903F1" w:rsidRPr="0044521D">
        <w:rPr>
          <w:rFonts w:ascii="Calibri" w:eastAsia="Arial" w:hAnsi="Calibri" w:cs="Calibri"/>
          <w:b/>
          <w:spacing w:val="-1"/>
          <w:sz w:val="24"/>
          <w:szCs w:val="24"/>
          <w:lang w:val="ro-RO"/>
        </w:rPr>
        <w:t xml:space="preserve">lanului de </w:t>
      </w:r>
      <w:r w:rsidR="00F33EE9" w:rsidRPr="0044521D">
        <w:rPr>
          <w:rFonts w:ascii="Calibri" w:eastAsia="Arial" w:hAnsi="Calibri" w:cs="Calibri"/>
          <w:b/>
          <w:spacing w:val="-1"/>
          <w:sz w:val="24"/>
          <w:szCs w:val="24"/>
          <w:lang w:val="ro-RO"/>
        </w:rPr>
        <w:t>m</w:t>
      </w:r>
      <w:r w:rsidR="00FC49C6" w:rsidRPr="0044521D">
        <w:rPr>
          <w:rFonts w:ascii="Calibri" w:eastAsia="Arial" w:hAnsi="Calibri" w:cs="Calibri"/>
          <w:b/>
          <w:spacing w:val="-1"/>
          <w:sz w:val="24"/>
          <w:szCs w:val="24"/>
          <w:lang w:val="ro-RO"/>
        </w:rPr>
        <w:t>onitorizare</w:t>
      </w:r>
      <w:r w:rsidR="00442F75" w:rsidRPr="0044521D">
        <w:rPr>
          <w:rFonts w:ascii="Calibri" w:eastAsia="Arial" w:hAnsi="Calibri" w:cs="Calibri"/>
          <w:spacing w:val="-1"/>
          <w:sz w:val="24"/>
          <w:szCs w:val="24"/>
          <w:lang w:val="ro-RO"/>
        </w:rPr>
        <w:t xml:space="preserve"> (</w:t>
      </w:r>
      <w:r w:rsidR="00557BD1" w:rsidRPr="0044521D">
        <w:rPr>
          <w:rFonts w:ascii="Calibri" w:eastAsia="Arial" w:hAnsi="Calibri" w:cs="Calibri"/>
          <w:spacing w:val="-1"/>
          <w:sz w:val="24"/>
          <w:szCs w:val="24"/>
          <w:lang w:val="ro-RO"/>
        </w:rPr>
        <w:t>A</w:t>
      </w:r>
      <w:r w:rsidR="001E4E4C" w:rsidRPr="0044521D">
        <w:rPr>
          <w:rFonts w:ascii="Calibri" w:eastAsia="Arial" w:hAnsi="Calibri" w:cs="Calibri"/>
          <w:spacing w:val="-1"/>
          <w:sz w:val="24"/>
          <w:szCs w:val="24"/>
          <w:lang w:val="ro-RO"/>
        </w:rPr>
        <w:t>nexa 2 la prezentul contract</w:t>
      </w:r>
      <w:r w:rsidR="00442F75" w:rsidRPr="0044521D">
        <w:rPr>
          <w:rFonts w:ascii="Calibri" w:eastAsia="Arial" w:hAnsi="Calibri" w:cs="Calibri"/>
          <w:spacing w:val="-1"/>
          <w:sz w:val="24"/>
          <w:szCs w:val="24"/>
          <w:lang w:val="ro-RO"/>
        </w:rPr>
        <w:t>)</w:t>
      </w:r>
      <w:r w:rsidR="001E4E4C"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în vederea asigurării îndeplinirii obiectivelor proiectului și prevenirii neregulilor.</w:t>
      </w:r>
      <w:r w:rsidR="00C63CF7" w:rsidRPr="0044521D">
        <w:rPr>
          <w:rFonts w:ascii="Calibri" w:eastAsia="Arial" w:hAnsi="Calibri" w:cs="Calibri"/>
          <w:spacing w:val="-1"/>
          <w:sz w:val="24"/>
          <w:szCs w:val="24"/>
          <w:lang w:val="ro-RO"/>
        </w:rPr>
        <w:t xml:space="preserve"> </w:t>
      </w:r>
      <w:r w:rsidR="00C63CF7" w:rsidRPr="0044521D">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(8) </w:t>
      </w:r>
      <w:r w:rsidR="00BF4880" w:rsidRPr="0044521D">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(9) </w:t>
      </w:r>
      <w:r w:rsidR="00BF4880" w:rsidRPr="0044521D">
        <w:rPr>
          <w:rFonts w:ascii="Calibri" w:eastAsia="Arial" w:hAnsi="Calibri" w:cs="Calibri"/>
          <w:spacing w:val="-1"/>
          <w:sz w:val="24"/>
          <w:szCs w:val="24"/>
          <w:lang w:val="ro-RO"/>
        </w:rPr>
        <w:t>În situația în care, în urma constatării unor indicii de fraudă sau tentativă la fraudă,</w:t>
      </w:r>
      <w:r w:rsidR="00D44392"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organul de urmărire penală transmite cazul spre soluționare instanțelor de judecată</w:t>
      </w:r>
      <w:r w:rsidR="00D44392"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devin incidente prevederile art. 8 din OUG nr. 66/2011.</w:t>
      </w:r>
    </w:p>
    <w:p w14:paraId="3EA41070" w14:textId="22B5A833" w:rsidR="004516FC"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(10) </w:t>
      </w:r>
      <w:r w:rsidR="00BF4880" w:rsidRPr="0044521D">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(11) </w:t>
      </w:r>
      <w:r w:rsidR="008504E7" w:rsidRPr="0044521D">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44521D">
        <w:rPr>
          <w:rFonts w:ascii="Calibri" w:eastAsia="Arial" w:hAnsi="Calibri" w:cs="Calibri"/>
          <w:spacing w:val="-1"/>
          <w:sz w:val="24"/>
          <w:szCs w:val="24"/>
          <w:lang w:val="ro-RO"/>
        </w:rPr>
        <w:t>;</w:t>
      </w:r>
    </w:p>
    <w:p w14:paraId="478A036B" w14:textId="6E9B6575" w:rsidR="00546610" w:rsidRPr="0044521D" w:rsidRDefault="004D6DEE" w:rsidP="00EB332F">
      <w:pPr>
        <w:ind w:firstLine="555"/>
        <w:jc w:val="both"/>
        <w:rPr>
          <w:rFonts w:ascii="Calibri" w:hAnsi="Calibri" w:cs="Calibri"/>
          <w:sz w:val="24"/>
          <w:szCs w:val="24"/>
          <w:lang w:val="ro-RO"/>
        </w:rPr>
      </w:pPr>
      <w:r w:rsidRPr="0044521D">
        <w:rPr>
          <w:rFonts w:ascii="Calibri" w:hAnsi="Calibri" w:cs="Calibri"/>
          <w:sz w:val="24"/>
          <w:szCs w:val="24"/>
          <w:lang w:val="ro-RO"/>
        </w:rPr>
        <w:t xml:space="preserve">(12) </w:t>
      </w:r>
      <w:r w:rsidR="00546610" w:rsidRPr="0044521D">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44521D">
        <w:rPr>
          <w:rFonts w:ascii="Calibri" w:hAnsi="Calibri" w:cs="Calibri"/>
          <w:sz w:val="24"/>
          <w:szCs w:val="24"/>
          <w:lang w:val="ro-RO"/>
        </w:rPr>
        <w:t xml:space="preserve"> în legătură cu proiectul precum verificarea achizițiilor publice, constatarea neregulilor, indiciilor de fraudă</w:t>
      </w:r>
      <w:r w:rsidR="00546610" w:rsidRPr="0044521D">
        <w:rPr>
          <w:rFonts w:ascii="Calibri" w:hAnsi="Calibri" w:cs="Calibri"/>
          <w:sz w:val="24"/>
          <w:szCs w:val="24"/>
          <w:lang w:val="ro-RO"/>
        </w:rPr>
        <w:t xml:space="preserve"> prin sistemul informatic MySMIS2021;</w:t>
      </w:r>
    </w:p>
    <w:p w14:paraId="7A142EF6" w14:textId="6270D1E6" w:rsidR="00546610"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(13) </w:t>
      </w:r>
      <w:r w:rsidR="00546610" w:rsidRPr="0044521D">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44521D">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44521D" w:rsidRDefault="004D6DEE"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(14) </w:t>
      </w:r>
      <w:r w:rsidR="00C06E05" w:rsidRPr="0044521D">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44521D" w:rsidRDefault="004D6DEE" w:rsidP="00EB332F">
      <w:pPr>
        <w:ind w:firstLine="555"/>
        <w:jc w:val="both"/>
        <w:rPr>
          <w:rFonts w:ascii="Calibri" w:hAnsi="Calibri" w:cs="Calibri"/>
          <w:sz w:val="24"/>
          <w:szCs w:val="24"/>
          <w:highlight w:val="green"/>
          <w:lang w:val="ro-RO"/>
        </w:rPr>
      </w:pPr>
      <w:r w:rsidRPr="0044521D">
        <w:rPr>
          <w:rFonts w:ascii="Calibri" w:hAnsi="Calibri" w:cs="Calibri"/>
          <w:sz w:val="24"/>
          <w:szCs w:val="24"/>
          <w:lang w:val="ro-RO"/>
        </w:rPr>
        <w:t>(1</w:t>
      </w:r>
      <w:r w:rsidR="00F77970" w:rsidRPr="0044521D">
        <w:rPr>
          <w:rFonts w:ascii="Calibri" w:hAnsi="Calibri" w:cs="Calibri"/>
          <w:sz w:val="24"/>
          <w:szCs w:val="24"/>
          <w:lang w:val="ro-RO"/>
        </w:rPr>
        <w:t>5</w:t>
      </w:r>
      <w:r w:rsidRPr="0044521D">
        <w:rPr>
          <w:rFonts w:ascii="Calibri" w:hAnsi="Calibri" w:cs="Calibri"/>
          <w:sz w:val="24"/>
          <w:szCs w:val="24"/>
          <w:lang w:val="ro-RO"/>
        </w:rPr>
        <w:t xml:space="preserve">) </w:t>
      </w:r>
      <w:r w:rsidR="0098760A" w:rsidRPr="0044521D">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3C0C8980" w:rsidR="009304D6" w:rsidRPr="0044521D" w:rsidRDefault="00F77970" w:rsidP="009304D6">
      <w:pPr>
        <w:ind w:right="80" w:firstLine="555"/>
        <w:jc w:val="both"/>
        <w:rPr>
          <w:rFonts w:ascii="Calibri" w:eastAsia="Arial" w:hAnsi="Calibri" w:cs="Calibri"/>
          <w:spacing w:val="-1"/>
          <w:sz w:val="24"/>
          <w:szCs w:val="24"/>
          <w:lang w:val="ro-RO"/>
        </w:rPr>
      </w:pPr>
      <w:r w:rsidRPr="0044521D">
        <w:rPr>
          <w:rFonts w:ascii="Calibri" w:hAnsi="Calibri" w:cs="Calibri"/>
          <w:sz w:val="24"/>
          <w:szCs w:val="24"/>
          <w:lang w:val="ro-RO"/>
        </w:rPr>
        <w:t xml:space="preserve">(16) </w:t>
      </w:r>
      <w:r w:rsidR="009304D6" w:rsidRPr="0044521D">
        <w:rPr>
          <w:rFonts w:ascii="Calibri" w:eastAsia="Arial" w:hAnsi="Calibri" w:cs="Calibri"/>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r w:rsidR="00142CFC" w:rsidRPr="0044521D">
        <w:rPr>
          <w:rFonts w:ascii="Calibri" w:eastAsia="Arial" w:hAnsi="Calibri" w:cs="Calibri"/>
          <w:spacing w:val="-1"/>
          <w:sz w:val="24"/>
          <w:szCs w:val="24"/>
          <w:lang w:val="ro-RO"/>
        </w:rPr>
        <w:t>proiectului;</w:t>
      </w:r>
    </w:p>
    <w:p w14:paraId="39365BF3" w14:textId="6A4BE87C" w:rsidR="00E50D77" w:rsidRPr="0044521D" w:rsidRDefault="007C0FDC" w:rsidP="00EB332F">
      <w:pPr>
        <w:ind w:right="80" w:firstLine="55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 </w:t>
      </w:r>
      <w:r w:rsidR="004D6DEE" w:rsidRPr="0044521D">
        <w:rPr>
          <w:rFonts w:ascii="Calibri" w:eastAsia="Arial" w:hAnsi="Calibri" w:cs="Calibri"/>
          <w:spacing w:val="-1"/>
          <w:sz w:val="24"/>
          <w:szCs w:val="24"/>
          <w:lang w:val="ro-RO"/>
        </w:rPr>
        <w:t>(1</w:t>
      </w:r>
      <w:r w:rsidR="004514BB" w:rsidRPr="0044521D">
        <w:rPr>
          <w:rFonts w:ascii="Calibri" w:eastAsia="Arial" w:hAnsi="Calibri" w:cs="Calibri"/>
          <w:spacing w:val="-1"/>
          <w:sz w:val="24"/>
          <w:szCs w:val="24"/>
          <w:lang w:val="ro-RO"/>
        </w:rPr>
        <w:t>8</w:t>
      </w:r>
      <w:r w:rsidR="004D6DEE"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44521D" w:rsidRDefault="00D30761" w:rsidP="002B1851">
      <w:pPr>
        <w:rPr>
          <w:rFonts w:ascii="Calibri" w:hAnsi="Calibri" w:cs="Calibri"/>
          <w:sz w:val="24"/>
          <w:szCs w:val="24"/>
          <w:lang w:val="ro-RO"/>
        </w:rPr>
      </w:pPr>
    </w:p>
    <w:p w14:paraId="75725210" w14:textId="71BB9546" w:rsidR="00E50D77" w:rsidRPr="0044521D" w:rsidRDefault="00BF4880" w:rsidP="00EB332F">
      <w:pPr>
        <w:ind w:firstLine="555"/>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4"/>
          <w:sz w:val="24"/>
          <w:szCs w:val="24"/>
          <w:lang w:val="ro-RO"/>
        </w:rPr>
        <w:t xml:space="preserve"> </w:t>
      </w:r>
      <w:r w:rsidRPr="0044521D">
        <w:rPr>
          <w:rFonts w:ascii="Calibri" w:eastAsia="Arial" w:hAnsi="Calibri" w:cs="Calibri"/>
          <w:b/>
          <w:sz w:val="24"/>
          <w:szCs w:val="24"/>
          <w:lang w:val="ro-RO"/>
        </w:rPr>
        <w:t>9</w:t>
      </w:r>
      <w:r w:rsidRPr="0044521D">
        <w:rPr>
          <w:rFonts w:ascii="Calibri" w:eastAsia="Arial" w:hAnsi="Calibri" w:cs="Calibri"/>
          <w:b/>
          <w:spacing w:val="-1"/>
          <w:sz w:val="24"/>
          <w:szCs w:val="24"/>
          <w:lang w:val="ro-RO"/>
        </w:rPr>
        <w:t xml:space="preserve"> </w:t>
      </w:r>
      <w:r w:rsidR="0072104B"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o</w:t>
      </w:r>
      <w:r w:rsidRPr="0044521D">
        <w:rPr>
          <w:rFonts w:ascii="Calibri" w:eastAsia="Arial" w:hAnsi="Calibri" w:cs="Calibri"/>
          <w:b/>
          <w:spacing w:val="-3"/>
          <w:sz w:val="24"/>
          <w:szCs w:val="24"/>
          <w:lang w:val="ro-RO"/>
        </w:rPr>
        <w:t>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a</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ea</w:t>
      </w:r>
      <w:r w:rsidRPr="0044521D">
        <w:rPr>
          <w:rFonts w:ascii="Calibri" w:eastAsia="Arial" w:hAnsi="Calibri" w:cs="Calibri"/>
          <w:b/>
          <w:spacing w:val="-9"/>
          <w:sz w:val="24"/>
          <w:szCs w:val="24"/>
          <w:lang w:val="ro-RO"/>
        </w:rPr>
        <w:t xml:space="preserve"> </w:t>
      </w:r>
      <w:r w:rsidRPr="0044521D">
        <w:rPr>
          <w:rFonts w:ascii="Calibri" w:eastAsia="Arial" w:hAnsi="Calibri" w:cs="Calibri"/>
          <w:b/>
          <w:sz w:val="24"/>
          <w:szCs w:val="24"/>
          <w:lang w:val="ro-RO"/>
        </w:rPr>
        <w:t>și ces</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unea</w:t>
      </w:r>
    </w:p>
    <w:p w14:paraId="5D81CA7C" w14:textId="52017E40" w:rsidR="004516FC" w:rsidRPr="0044521D" w:rsidRDefault="004D6DEE"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44521D" w:rsidRDefault="004D6DEE"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44521D" w:rsidRDefault="00E50D77" w:rsidP="002B1851">
      <w:pPr>
        <w:rPr>
          <w:rFonts w:ascii="Calibri" w:hAnsi="Calibri" w:cs="Calibri"/>
          <w:sz w:val="24"/>
          <w:szCs w:val="24"/>
          <w:lang w:val="ro-RO"/>
        </w:rPr>
      </w:pPr>
    </w:p>
    <w:p w14:paraId="62F90403" w14:textId="77777777" w:rsidR="00E50D77" w:rsidRPr="0044521D" w:rsidRDefault="00BF4880" w:rsidP="00EB332F">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lastRenderedPageBreak/>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10</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M</w:t>
      </w:r>
      <w:r w:rsidRPr="0044521D">
        <w:rPr>
          <w:rFonts w:ascii="Calibri" w:eastAsia="Arial" w:hAnsi="Calibri" w:cs="Calibri"/>
          <w:b/>
          <w:sz w:val="24"/>
          <w:szCs w:val="24"/>
          <w:lang w:val="ro-RO"/>
        </w:rPr>
        <w:t>o</w:t>
      </w:r>
      <w:r w:rsidRPr="0044521D">
        <w:rPr>
          <w:rFonts w:ascii="Calibri" w:eastAsia="Arial" w:hAnsi="Calibri" w:cs="Calibri"/>
          <w:b/>
          <w:spacing w:val="-3"/>
          <w:sz w:val="24"/>
          <w:szCs w:val="24"/>
          <w:lang w:val="ro-RO"/>
        </w:rPr>
        <w:t>d</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că</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i</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3"/>
          <w:position w:val="1"/>
          <w:sz w:val="24"/>
          <w:szCs w:val="24"/>
          <w:lang w:val="ro-RO"/>
        </w:rPr>
        <w:t>ș</w:t>
      </w:r>
      <w:r w:rsidRPr="0044521D">
        <w:rPr>
          <w:rFonts w:ascii="Calibri" w:eastAsia="Arial" w:hAnsi="Calibri" w:cs="Calibri"/>
          <w:b/>
          <w:position w:val="1"/>
          <w:sz w:val="24"/>
          <w:szCs w:val="24"/>
          <w:lang w:val="ro-RO"/>
        </w:rPr>
        <w:t>i</w:t>
      </w:r>
      <w:r w:rsidRPr="0044521D">
        <w:rPr>
          <w:rFonts w:ascii="Calibri" w:eastAsia="Arial" w:hAnsi="Calibri" w:cs="Calibri"/>
          <w:b/>
          <w:spacing w:val="2"/>
          <w:position w:val="1"/>
          <w:sz w:val="24"/>
          <w:szCs w:val="24"/>
          <w:lang w:val="ro-RO"/>
        </w:rPr>
        <w:t xml:space="preserve"> </w:t>
      </w:r>
      <w:r w:rsidRPr="0044521D">
        <w:rPr>
          <w:rFonts w:ascii="Calibri" w:eastAsia="Arial" w:hAnsi="Calibri" w:cs="Calibri"/>
          <w:b/>
          <w:position w:val="1"/>
          <w:sz w:val="24"/>
          <w:szCs w:val="24"/>
          <w:lang w:val="ro-RO"/>
        </w:rPr>
        <w:t>c</w:t>
      </w:r>
      <w:r w:rsidRPr="0044521D">
        <w:rPr>
          <w:rFonts w:ascii="Calibri" w:eastAsia="Arial" w:hAnsi="Calibri" w:cs="Calibri"/>
          <w:b/>
          <w:spacing w:val="-3"/>
          <w:position w:val="1"/>
          <w:sz w:val="24"/>
          <w:szCs w:val="24"/>
          <w:lang w:val="ro-RO"/>
        </w:rPr>
        <w:t>o</w:t>
      </w:r>
      <w:r w:rsidRPr="0044521D">
        <w:rPr>
          <w:rFonts w:ascii="Calibri" w:eastAsia="Arial" w:hAnsi="Calibri" w:cs="Calibri"/>
          <w:b/>
          <w:position w:val="1"/>
          <w:sz w:val="24"/>
          <w:szCs w:val="24"/>
          <w:lang w:val="ro-RO"/>
        </w:rPr>
        <w:t>mp</w:t>
      </w:r>
      <w:r w:rsidRPr="0044521D">
        <w:rPr>
          <w:rFonts w:ascii="Calibri" w:eastAsia="Arial" w:hAnsi="Calibri" w:cs="Calibri"/>
          <w:b/>
          <w:spacing w:val="1"/>
          <w:position w:val="1"/>
          <w:sz w:val="24"/>
          <w:szCs w:val="24"/>
          <w:lang w:val="ro-RO"/>
        </w:rPr>
        <w:t>l</w:t>
      </w:r>
      <w:r w:rsidRPr="0044521D">
        <w:rPr>
          <w:rFonts w:ascii="Calibri" w:eastAsia="Arial" w:hAnsi="Calibri" w:cs="Calibri"/>
          <w:b/>
          <w:spacing w:val="3"/>
          <w:position w:val="1"/>
          <w:sz w:val="24"/>
          <w:szCs w:val="24"/>
          <w:lang w:val="ro-RO"/>
        </w:rPr>
        <w:t>e</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ă</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i</w:t>
      </w:r>
    </w:p>
    <w:p w14:paraId="736BC91E" w14:textId="2BE9093E" w:rsidR="00E50D77" w:rsidRPr="0044521D" w:rsidRDefault="002007B5"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 xml:space="preserve">Părţile au dreptul, pe durata îndeplinirii prezentului Contract de Finanțare, de a conveni </w:t>
      </w:r>
      <w:r w:rsidR="00F9747B" w:rsidRPr="0044521D">
        <w:rPr>
          <w:rFonts w:ascii="Calibri" w:eastAsia="Arial" w:hAnsi="Calibri" w:cs="Calibri"/>
          <w:spacing w:val="-1"/>
          <w:sz w:val="24"/>
          <w:szCs w:val="24"/>
          <w:lang w:val="ro-RO"/>
        </w:rPr>
        <w:t>modificări</w:t>
      </w:r>
      <w:r w:rsidR="00BF4880" w:rsidRPr="0044521D">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44521D">
        <w:rPr>
          <w:rFonts w:ascii="Calibri" w:eastAsia="Arial" w:hAnsi="Calibri" w:cs="Calibri"/>
          <w:spacing w:val="-1"/>
          <w:sz w:val="24"/>
          <w:szCs w:val="24"/>
          <w:lang w:val="ro-RO"/>
        </w:rPr>
        <w:t xml:space="preserve">(6) și </w:t>
      </w:r>
      <w:r w:rsidR="00BF4880" w:rsidRPr="0044521D">
        <w:rPr>
          <w:rFonts w:ascii="Calibri" w:eastAsia="Arial" w:hAnsi="Calibri" w:cs="Calibri"/>
          <w:spacing w:val="-1"/>
          <w:sz w:val="24"/>
          <w:szCs w:val="24"/>
          <w:lang w:val="ro-RO"/>
        </w:rPr>
        <w:t>(7) al prezentului articol</w:t>
      </w:r>
      <w:r w:rsidR="00F9747B" w:rsidRPr="0044521D">
        <w:rPr>
          <w:rFonts w:ascii="Calibri" w:eastAsia="Arial" w:hAnsi="Calibri" w:cs="Calibri"/>
          <w:spacing w:val="-1"/>
          <w:sz w:val="24"/>
          <w:szCs w:val="24"/>
          <w:lang w:val="ro-RO"/>
        </w:rPr>
        <w:t xml:space="preserve">, cu respectarea </w:t>
      </w:r>
      <w:r w:rsidR="00F9747B" w:rsidRPr="0044521D">
        <w:rPr>
          <w:rFonts w:ascii="Calibri" w:eastAsia="Arial" w:hAnsi="Calibri" w:cs="Calibri"/>
          <w:sz w:val="24"/>
          <w:szCs w:val="24"/>
          <w:lang w:val="ro-RO"/>
        </w:rPr>
        <w:t>cu procedurile prevăzute în Manualul Beneficiarului aplicabil</w:t>
      </w:r>
      <w:r w:rsidR="00BF4880" w:rsidRPr="0044521D">
        <w:rPr>
          <w:rFonts w:ascii="Calibri" w:eastAsia="Arial" w:hAnsi="Calibri" w:cs="Calibri"/>
          <w:spacing w:val="-1"/>
          <w:sz w:val="24"/>
          <w:szCs w:val="24"/>
          <w:lang w:val="ro-RO"/>
        </w:rPr>
        <w:t>.</w:t>
      </w:r>
    </w:p>
    <w:p w14:paraId="090F8BAC" w14:textId="1BF214D8" w:rsidR="00E50D77" w:rsidRPr="0044521D" w:rsidRDefault="002007B5"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 xml:space="preserve">În cazul în care propunerea de modificare a Contractului </w:t>
      </w:r>
      <w:r w:rsidR="005B0042" w:rsidRPr="0044521D">
        <w:rPr>
          <w:rFonts w:ascii="Calibri" w:eastAsia="Arial" w:hAnsi="Calibri" w:cs="Calibri"/>
          <w:spacing w:val="-1"/>
          <w:sz w:val="24"/>
          <w:szCs w:val="24"/>
          <w:lang w:val="ro-RO"/>
        </w:rPr>
        <w:t>este i</w:t>
      </w:r>
      <w:r w:rsidR="00E623BF" w:rsidRPr="0044521D">
        <w:rPr>
          <w:rFonts w:ascii="Calibri" w:eastAsia="Arial" w:hAnsi="Calibri" w:cs="Calibri"/>
          <w:spacing w:val="-1"/>
          <w:sz w:val="24"/>
          <w:szCs w:val="24"/>
          <w:lang w:val="ro-RO"/>
        </w:rPr>
        <w:t>nițiată de către</w:t>
      </w:r>
      <w:r w:rsidR="00BF4880" w:rsidRPr="0044521D">
        <w:rPr>
          <w:rFonts w:ascii="Calibri" w:eastAsia="Arial" w:hAnsi="Calibri" w:cs="Calibri"/>
          <w:spacing w:val="-1"/>
          <w:sz w:val="24"/>
          <w:szCs w:val="24"/>
          <w:lang w:val="ro-RO"/>
        </w:rPr>
        <w:t xml:space="preserve"> Beneficiar, acesta are obligaţia de a o transmite AM/OI cu cel puţin </w:t>
      </w:r>
      <w:r w:rsidR="00E623BF" w:rsidRPr="0044521D">
        <w:rPr>
          <w:rFonts w:ascii="Calibri" w:eastAsia="Arial" w:hAnsi="Calibri" w:cs="Calibri"/>
          <w:spacing w:val="-1"/>
          <w:sz w:val="24"/>
          <w:szCs w:val="24"/>
          <w:lang w:val="ro-RO"/>
        </w:rPr>
        <w:t xml:space="preserve">30 </w:t>
      </w:r>
      <w:r w:rsidR="00BF4880" w:rsidRPr="0044521D">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44521D" w:rsidRDefault="002007B5" w:rsidP="00EB332F">
      <w:pPr>
        <w:ind w:right="80" w:firstLine="720"/>
        <w:jc w:val="both"/>
        <w:rPr>
          <w:rFonts w:ascii="Calibri" w:hAnsi="Calibri" w:cs="Calibri"/>
          <w:sz w:val="24"/>
          <w:szCs w:val="24"/>
          <w:lang w:val="ro-RO"/>
        </w:rPr>
      </w:pPr>
      <w:r w:rsidRPr="0044521D">
        <w:rPr>
          <w:rFonts w:ascii="Calibri" w:eastAsia="Arial" w:hAnsi="Calibri" w:cs="Calibri"/>
          <w:spacing w:val="-1"/>
          <w:sz w:val="24"/>
          <w:szCs w:val="24"/>
          <w:lang w:val="ro-RO"/>
        </w:rPr>
        <w:t xml:space="preserve">(3) </w:t>
      </w:r>
      <w:r w:rsidR="00BF4880" w:rsidRPr="0044521D">
        <w:rPr>
          <w:rFonts w:ascii="Calibri" w:eastAsia="Arial" w:hAnsi="Calibri" w:cs="Calibri"/>
          <w:spacing w:val="-1"/>
          <w:sz w:val="24"/>
          <w:szCs w:val="24"/>
          <w:lang w:val="ro-RO"/>
        </w:rPr>
        <w:t>AM, după caz OI, răspunde solicitării de modificare a Contractului prin act adițional, în termen de</w:t>
      </w:r>
      <w:r w:rsidR="0041090D" w:rsidRPr="0044521D">
        <w:rPr>
          <w:rFonts w:ascii="Calibri" w:eastAsia="Arial" w:hAnsi="Calibri" w:cs="Calibri"/>
          <w:spacing w:val="-1"/>
          <w:sz w:val="24"/>
          <w:szCs w:val="24"/>
          <w:lang w:val="ro-RO"/>
        </w:rPr>
        <w:t xml:space="preserve"> </w:t>
      </w:r>
      <w:r w:rsidR="0041090D" w:rsidRPr="0044521D">
        <w:rPr>
          <w:rFonts w:ascii="Calibri" w:eastAsia="Arial" w:hAnsi="Calibri" w:cs="Calibri"/>
          <w:b/>
          <w:spacing w:val="-1"/>
          <w:sz w:val="24"/>
          <w:szCs w:val="24"/>
          <w:lang w:val="ro-RO"/>
        </w:rPr>
        <w:t>maximum</w:t>
      </w:r>
      <w:r w:rsidR="00BF4880" w:rsidRPr="0044521D">
        <w:rPr>
          <w:rFonts w:ascii="Calibri" w:eastAsia="Arial" w:hAnsi="Calibri" w:cs="Calibri"/>
          <w:spacing w:val="-1"/>
          <w:sz w:val="24"/>
          <w:szCs w:val="24"/>
          <w:lang w:val="ro-RO"/>
        </w:rPr>
        <w:t xml:space="preserve"> </w:t>
      </w:r>
      <w:r w:rsidR="00E623BF" w:rsidRPr="0044521D">
        <w:rPr>
          <w:rFonts w:ascii="Calibri" w:eastAsia="Arial" w:hAnsi="Calibri" w:cs="Calibri"/>
          <w:b/>
          <w:bCs/>
          <w:spacing w:val="-1"/>
          <w:sz w:val="24"/>
          <w:szCs w:val="24"/>
          <w:lang w:val="ro-RO"/>
        </w:rPr>
        <w:t xml:space="preserve">30 </w:t>
      </w:r>
      <w:r w:rsidR="00BF4880" w:rsidRPr="0044521D">
        <w:rPr>
          <w:rFonts w:ascii="Calibri" w:eastAsia="Arial" w:hAnsi="Calibri" w:cs="Calibri"/>
          <w:b/>
          <w:bCs/>
          <w:spacing w:val="-1"/>
          <w:sz w:val="24"/>
          <w:szCs w:val="24"/>
          <w:lang w:val="ro-RO"/>
        </w:rPr>
        <w:t>de zile</w:t>
      </w:r>
      <w:r w:rsidR="00BF4880" w:rsidRPr="0044521D">
        <w:rPr>
          <w:rFonts w:ascii="Calibri" w:eastAsia="Arial" w:hAnsi="Calibri" w:cs="Calibri"/>
          <w:spacing w:val="-1"/>
          <w:sz w:val="24"/>
          <w:szCs w:val="24"/>
          <w:lang w:val="ro-RO"/>
        </w:rPr>
        <w:t xml:space="preserve"> de la înregistrarea solicitării.</w:t>
      </w:r>
      <w:r w:rsidR="0041090D" w:rsidRPr="0044521D">
        <w:rPr>
          <w:rFonts w:ascii="Calibri" w:eastAsia="Arial" w:hAnsi="Calibri" w:cs="Calibri"/>
          <w:spacing w:val="-1"/>
          <w:sz w:val="24"/>
          <w:szCs w:val="24"/>
          <w:lang w:val="ro-RO"/>
        </w:rPr>
        <w:t xml:space="preserve"> </w:t>
      </w:r>
      <w:r w:rsidR="004846B3" w:rsidRPr="0044521D">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44521D" w:rsidRDefault="002007B5"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(4) </w:t>
      </w:r>
      <w:r w:rsidR="00BF4880" w:rsidRPr="0044521D">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44521D" w:rsidRDefault="002007B5" w:rsidP="00EB332F">
      <w:pPr>
        <w:ind w:right="80"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(5) </w:t>
      </w:r>
      <w:r w:rsidR="0054774D" w:rsidRPr="0044521D">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44521D">
        <w:rPr>
          <w:rFonts w:ascii="Calibri" w:eastAsia="Arial" w:hAnsi="Calibri" w:cs="Calibri"/>
          <w:spacing w:val="-1"/>
          <w:sz w:val="24"/>
          <w:szCs w:val="24"/>
          <w:lang w:val="ro-RO"/>
        </w:rPr>
        <w:t xml:space="preserve"> </w:t>
      </w:r>
      <w:r w:rsidR="0054774D" w:rsidRPr="0044521D">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44521D">
        <w:rPr>
          <w:rFonts w:ascii="Calibri" w:eastAsia="Arial" w:hAnsi="Calibri" w:cs="Calibri"/>
          <w:spacing w:val="-1"/>
          <w:sz w:val="24"/>
          <w:szCs w:val="24"/>
          <w:lang w:val="ro-RO"/>
        </w:rPr>
        <w:t xml:space="preserve"> </w:t>
      </w:r>
      <w:r w:rsidR="001659A2" w:rsidRPr="0044521D">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44521D">
        <w:rPr>
          <w:rFonts w:ascii="Calibri" w:eastAsia="Arial" w:hAnsi="Calibri" w:cs="Calibri"/>
          <w:spacing w:val="-1"/>
          <w:sz w:val="24"/>
          <w:szCs w:val="24"/>
          <w:lang w:val="ro-RO"/>
        </w:rPr>
        <w:t>ă</w:t>
      </w:r>
      <w:r w:rsidR="00C6283E" w:rsidRPr="0044521D">
        <w:rPr>
          <w:rFonts w:ascii="Calibri" w:eastAsia="Arial" w:hAnsi="Calibri" w:cs="Calibri"/>
          <w:spacing w:val="-1"/>
          <w:sz w:val="24"/>
          <w:szCs w:val="24"/>
          <w:lang w:val="ro-RO"/>
        </w:rPr>
        <w:t xml:space="preserve"> încheierea unui act adițional</w:t>
      </w:r>
      <w:r w:rsidR="00AB3860" w:rsidRPr="0044521D">
        <w:rPr>
          <w:rFonts w:ascii="Calibri" w:eastAsia="Arial" w:hAnsi="Calibri" w:cs="Calibri"/>
          <w:spacing w:val="-1"/>
          <w:sz w:val="24"/>
          <w:szCs w:val="24"/>
          <w:lang w:val="ro-RO"/>
        </w:rPr>
        <w:t>.</w:t>
      </w:r>
    </w:p>
    <w:p w14:paraId="616DF3C4" w14:textId="0B36C906" w:rsidR="00EE5FA2" w:rsidRPr="0044521D" w:rsidRDefault="00EE5FA2" w:rsidP="00EE5FA2">
      <w:pPr>
        <w:ind w:right="80" w:firstLine="720"/>
        <w:jc w:val="both"/>
        <w:rPr>
          <w:rFonts w:ascii="Calibri" w:hAnsi="Calibri" w:cs="Calibri"/>
          <w:sz w:val="24"/>
          <w:lang w:val="ro-RO"/>
        </w:rPr>
      </w:pPr>
      <w:r w:rsidRPr="0044521D">
        <w:rPr>
          <w:rFonts w:ascii="Calibri" w:eastAsia="Arial" w:hAnsi="Calibri" w:cs="Calibri"/>
          <w:spacing w:val="-1"/>
          <w:sz w:val="24"/>
          <w:szCs w:val="24"/>
          <w:lang w:val="ro-RO"/>
        </w:rPr>
        <w:t xml:space="preserve">(6) Prin excepție de la prevederile alin. (1), </w:t>
      </w:r>
      <w:r w:rsidR="004514BB" w:rsidRPr="0044521D">
        <w:rPr>
          <w:rFonts w:ascii="Calibri" w:hAnsi="Calibri" w:cs="Calibri"/>
          <w:sz w:val="24"/>
          <w:lang w:val="ro-RO"/>
        </w:rPr>
        <w:t>c</w:t>
      </w:r>
      <w:r w:rsidRPr="0044521D">
        <w:rPr>
          <w:rFonts w:ascii="Calibri" w:hAnsi="Calibri" w:cs="Calibri"/>
          <w:sz w:val="24"/>
          <w:lang w:val="ro-RO"/>
        </w:rPr>
        <w:t xml:space="preserve">ontractul de finanțare poate fi modificat de către </w:t>
      </w:r>
      <w:r w:rsidR="001032C3" w:rsidRPr="0044521D">
        <w:rPr>
          <w:rFonts w:ascii="Calibri" w:hAnsi="Calibri" w:cs="Calibri"/>
          <w:sz w:val="24"/>
          <w:szCs w:val="24"/>
          <w:lang w:val="ro-RO"/>
        </w:rPr>
        <w:t>AM/OI</w:t>
      </w:r>
      <w:r w:rsidRPr="0044521D">
        <w:rPr>
          <w:rFonts w:ascii="Calibri" w:hAnsi="Calibri" w:cs="Calibri"/>
          <w:sz w:val="24"/>
          <w:lang w:val="ro-RO"/>
        </w:rPr>
        <w:t>, unilateral, prin notificare, în următoarele situații:</w:t>
      </w:r>
    </w:p>
    <w:p w14:paraId="1629D63E" w14:textId="678B762E" w:rsidR="004514BB" w:rsidRPr="0044521D" w:rsidRDefault="004514BB" w:rsidP="004514BB">
      <w:pPr>
        <w:pStyle w:val="Alineat"/>
        <w:numPr>
          <w:ilvl w:val="0"/>
          <w:numId w:val="44"/>
        </w:numPr>
        <w:rPr>
          <w:rFonts w:ascii="Calibri" w:hAnsi="Calibri" w:cs="Calibri"/>
          <w:sz w:val="24"/>
        </w:rPr>
      </w:pPr>
      <w:r w:rsidRPr="0044521D">
        <w:rPr>
          <w:rFonts w:ascii="Calibri" w:hAnsi="Calibri" w:cs="Calibri"/>
          <w:sz w:val="24"/>
        </w:rPr>
        <w:t>Modificări necesare determinate în principal de modificarea cadrului normativ aplicabil contractelor de finanțare</w:t>
      </w:r>
      <w:r w:rsidR="001032C3" w:rsidRPr="0044521D">
        <w:rPr>
          <w:rFonts w:ascii="Calibri" w:hAnsi="Calibri" w:cs="Calibri"/>
          <w:sz w:val="24"/>
        </w:rPr>
        <w:t>,</w:t>
      </w:r>
      <w:r w:rsidRPr="0044521D">
        <w:rPr>
          <w:rFonts w:ascii="Calibri" w:hAnsi="Calibri" w:cs="Calibri"/>
          <w:sz w:val="24"/>
        </w:rPr>
        <w:t> cu respectarea principiilor și regulilor Programului;</w:t>
      </w:r>
    </w:p>
    <w:p w14:paraId="5E0CCA62" w14:textId="77777777" w:rsidR="004514BB" w:rsidRPr="0044521D" w:rsidRDefault="004514BB" w:rsidP="004514BB">
      <w:pPr>
        <w:pStyle w:val="Alineat"/>
        <w:numPr>
          <w:ilvl w:val="0"/>
          <w:numId w:val="44"/>
        </w:numPr>
        <w:rPr>
          <w:rFonts w:ascii="Calibri" w:hAnsi="Calibri" w:cs="Calibri"/>
          <w:sz w:val="24"/>
        </w:rPr>
      </w:pPr>
      <w:r w:rsidRPr="0044521D">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44521D" w:rsidRDefault="004514BB" w:rsidP="004514BB">
      <w:pPr>
        <w:pStyle w:val="Alineat"/>
        <w:ind w:left="0" w:firstLine="709"/>
        <w:rPr>
          <w:rFonts w:ascii="Calibri" w:hAnsi="Calibri" w:cs="Calibri"/>
          <w:sz w:val="24"/>
        </w:rPr>
      </w:pPr>
      <w:r w:rsidRPr="0044521D">
        <w:rPr>
          <w:rFonts w:ascii="Calibri" w:hAnsi="Calibri" w:cs="Calibri"/>
          <w:sz w:val="24"/>
        </w:rPr>
        <w:t>(</w:t>
      </w:r>
      <w:r w:rsidR="001032C3" w:rsidRPr="0044521D">
        <w:rPr>
          <w:rFonts w:ascii="Calibri" w:hAnsi="Calibri" w:cs="Calibri"/>
          <w:sz w:val="24"/>
        </w:rPr>
        <w:t>7</w:t>
      </w:r>
      <w:r w:rsidRPr="0044521D">
        <w:rPr>
          <w:rFonts w:ascii="Calibri" w:hAnsi="Calibri" w:cs="Calibri"/>
          <w:sz w:val="24"/>
        </w:rPr>
        <w:t>) Modificările prevăzute la  alin.(</w:t>
      </w:r>
      <w:r w:rsidR="001032C3" w:rsidRPr="0044521D">
        <w:rPr>
          <w:rFonts w:ascii="Calibri" w:hAnsi="Calibri" w:cs="Calibri"/>
          <w:sz w:val="24"/>
        </w:rPr>
        <w:t>6</w:t>
      </w:r>
      <w:r w:rsidRPr="0044521D">
        <w:rPr>
          <w:rFonts w:ascii="Calibri" w:hAnsi="Calibri" w:cs="Calibri"/>
          <w:sz w:val="24"/>
        </w:rPr>
        <w:t xml:space="preserve">) al prezentului articol  vor fi aduse la cunoştinţa </w:t>
      </w:r>
      <w:r w:rsidR="001032C3" w:rsidRPr="0044521D">
        <w:rPr>
          <w:rFonts w:ascii="Calibri" w:hAnsi="Calibri" w:cs="Calibri"/>
          <w:sz w:val="24"/>
        </w:rPr>
        <w:t>AM/OI</w:t>
      </w:r>
      <w:r w:rsidRPr="0044521D">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44521D" w:rsidRDefault="004514BB" w:rsidP="004514BB">
      <w:pPr>
        <w:pStyle w:val="Alineat"/>
        <w:ind w:left="0" w:firstLine="709"/>
        <w:rPr>
          <w:rFonts w:ascii="Calibri" w:hAnsi="Calibri" w:cs="Calibri"/>
          <w:sz w:val="24"/>
        </w:rPr>
      </w:pPr>
      <w:r w:rsidRPr="0044521D">
        <w:rPr>
          <w:rFonts w:ascii="Calibri" w:hAnsi="Calibri" w:cs="Calibri"/>
          <w:sz w:val="24"/>
        </w:rPr>
        <w:t>(</w:t>
      </w:r>
      <w:r w:rsidR="001032C3" w:rsidRPr="0044521D">
        <w:rPr>
          <w:rFonts w:ascii="Calibri" w:hAnsi="Calibri" w:cs="Calibri"/>
          <w:sz w:val="24"/>
        </w:rPr>
        <w:t>8</w:t>
      </w:r>
      <w:r w:rsidRPr="0044521D">
        <w:rPr>
          <w:rFonts w:ascii="Calibri" w:hAnsi="Calibri" w:cs="Calibri"/>
          <w:sz w:val="24"/>
        </w:rPr>
        <w:t xml:space="preserve">) Contractul de finanțare poate fi modificat  de beneficiar prin </w:t>
      </w:r>
      <w:r w:rsidRPr="0044521D">
        <w:rPr>
          <w:rStyle w:val="Strong"/>
          <w:rFonts w:ascii="Calibri" w:hAnsi="Calibri" w:cs="Calibri"/>
          <w:sz w:val="24"/>
          <w:bdr w:val="none" w:sz="0" w:space="0" w:color="auto" w:frame="1"/>
          <w:shd w:val="clear" w:color="auto" w:fill="FFFFFF"/>
        </w:rPr>
        <w:t xml:space="preserve">Informare, </w:t>
      </w:r>
      <w:r w:rsidRPr="0044521D">
        <w:rPr>
          <w:rStyle w:val="Strong"/>
          <w:rFonts w:ascii="Calibri" w:hAnsi="Calibri" w:cs="Calibri"/>
          <w:b w:val="0"/>
          <w:sz w:val="24"/>
          <w:bdr w:val="none" w:sz="0" w:space="0" w:color="auto" w:frame="1"/>
          <w:shd w:val="clear" w:color="auto" w:fill="FFFFFF"/>
        </w:rPr>
        <w:t xml:space="preserve">care nu face  obiectul aprobării de către </w:t>
      </w:r>
      <w:r w:rsidR="001032C3" w:rsidRPr="0044521D">
        <w:rPr>
          <w:rStyle w:val="Strong"/>
          <w:rFonts w:ascii="Calibri" w:hAnsi="Calibri" w:cs="Calibri"/>
          <w:b w:val="0"/>
          <w:sz w:val="24"/>
          <w:bdr w:val="none" w:sz="0" w:space="0" w:color="auto" w:frame="1"/>
          <w:shd w:val="clear" w:color="auto" w:fill="FFFFFF"/>
        </w:rPr>
        <w:t>AM/OI</w:t>
      </w:r>
      <w:r w:rsidRPr="0044521D">
        <w:rPr>
          <w:rFonts w:ascii="Calibri" w:hAnsi="Calibri" w:cs="Calibri"/>
          <w:sz w:val="24"/>
        </w:rPr>
        <w:t>, în următoarele situații:</w:t>
      </w:r>
    </w:p>
    <w:p w14:paraId="4EB3BBD5" w14:textId="77777777" w:rsidR="001032C3" w:rsidRPr="0044521D" w:rsidRDefault="004514BB" w:rsidP="004514BB">
      <w:pPr>
        <w:pStyle w:val="Alineat"/>
        <w:numPr>
          <w:ilvl w:val="0"/>
          <w:numId w:val="47"/>
        </w:numPr>
        <w:rPr>
          <w:rFonts w:ascii="Calibri" w:hAnsi="Calibri" w:cs="Calibri"/>
          <w:sz w:val="24"/>
        </w:rPr>
      </w:pPr>
      <w:r w:rsidRPr="0044521D">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44521D" w:rsidRDefault="004514BB" w:rsidP="004514BB">
      <w:pPr>
        <w:pStyle w:val="Alineat"/>
        <w:numPr>
          <w:ilvl w:val="0"/>
          <w:numId w:val="47"/>
        </w:numPr>
        <w:rPr>
          <w:rFonts w:ascii="Calibri" w:hAnsi="Calibri" w:cs="Calibri"/>
          <w:sz w:val="24"/>
        </w:rPr>
      </w:pPr>
      <w:r w:rsidRPr="0044521D">
        <w:rPr>
          <w:rFonts w:ascii="Calibri" w:hAnsi="Calibri" w:cs="Calibri"/>
          <w:sz w:val="24"/>
        </w:rPr>
        <w:t>schimbarea contului special deschis pentru Proiect</w:t>
      </w:r>
    </w:p>
    <w:p w14:paraId="5DE82F0A" w14:textId="77777777" w:rsidR="004514BB" w:rsidRPr="0044521D" w:rsidRDefault="004514BB" w:rsidP="004514BB">
      <w:pPr>
        <w:pStyle w:val="Alineat"/>
        <w:numPr>
          <w:ilvl w:val="0"/>
          <w:numId w:val="47"/>
        </w:numPr>
        <w:rPr>
          <w:rFonts w:ascii="Calibri" w:hAnsi="Calibri" w:cs="Calibri"/>
          <w:sz w:val="24"/>
        </w:rPr>
      </w:pPr>
      <w:r w:rsidRPr="0044521D">
        <w:rPr>
          <w:rFonts w:ascii="Calibri" w:hAnsi="Calibri" w:cs="Calibri"/>
          <w:sz w:val="24"/>
        </w:rPr>
        <w:t>înlocuirea reprezentantului legal</w:t>
      </w:r>
    </w:p>
    <w:p w14:paraId="2F6181E7" w14:textId="4D124B86" w:rsidR="004514BB" w:rsidRPr="0044521D" w:rsidRDefault="004514BB" w:rsidP="004514BB">
      <w:pPr>
        <w:pStyle w:val="Alineat"/>
        <w:ind w:left="0" w:firstLine="567"/>
        <w:rPr>
          <w:rFonts w:ascii="Calibri" w:hAnsi="Calibri" w:cs="Calibri"/>
          <w:sz w:val="24"/>
        </w:rPr>
      </w:pPr>
      <w:r w:rsidRPr="0044521D">
        <w:rPr>
          <w:rFonts w:ascii="Calibri" w:hAnsi="Calibri" w:cs="Calibri"/>
          <w:sz w:val="24"/>
        </w:rPr>
        <w:t xml:space="preserve"> (</w:t>
      </w:r>
      <w:r w:rsidR="001032C3" w:rsidRPr="0044521D">
        <w:rPr>
          <w:rFonts w:ascii="Calibri" w:hAnsi="Calibri" w:cs="Calibri"/>
          <w:sz w:val="24"/>
        </w:rPr>
        <w:t>9</w:t>
      </w:r>
      <w:r w:rsidRPr="0044521D">
        <w:rPr>
          <w:rFonts w:ascii="Calibri" w:hAnsi="Calibri" w:cs="Calibri"/>
          <w:sz w:val="24"/>
        </w:rPr>
        <w:t>) Modificările prevăzute la  alin.(</w:t>
      </w:r>
      <w:r w:rsidR="001032C3" w:rsidRPr="0044521D">
        <w:rPr>
          <w:rFonts w:ascii="Calibri" w:hAnsi="Calibri" w:cs="Calibri"/>
          <w:sz w:val="24"/>
        </w:rPr>
        <w:t>8</w:t>
      </w:r>
      <w:r w:rsidRPr="0044521D">
        <w:rPr>
          <w:rFonts w:ascii="Calibri" w:hAnsi="Calibri" w:cs="Calibri"/>
          <w:sz w:val="24"/>
        </w:rPr>
        <w:t xml:space="preserve">) al prezentului articol  vor fi aduse la cunoştinţa </w:t>
      </w:r>
      <w:r w:rsidR="001032C3" w:rsidRPr="0044521D">
        <w:rPr>
          <w:rFonts w:ascii="Calibri" w:hAnsi="Calibri" w:cs="Calibri"/>
          <w:sz w:val="24"/>
        </w:rPr>
        <w:t>AM/OI</w:t>
      </w:r>
      <w:r w:rsidRPr="0044521D">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681E074D" w:rsidR="004514BB" w:rsidRPr="0044521D" w:rsidRDefault="004514BB" w:rsidP="004514BB">
      <w:pPr>
        <w:ind w:firstLine="600"/>
        <w:jc w:val="both"/>
        <w:rPr>
          <w:rFonts w:ascii="Calibri" w:hAnsi="Calibri" w:cs="Calibri"/>
          <w:sz w:val="24"/>
          <w:szCs w:val="24"/>
          <w:lang w:val="ro-RO"/>
        </w:rPr>
      </w:pPr>
      <w:r w:rsidRPr="0044521D">
        <w:rPr>
          <w:rFonts w:ascii="Calibri" w:hAnsi="Calibri" w:cs="Calibri"/>
          <w:sz w:val="24"/>
          <w:szCs w:val="24"/>
          <w:lang w:val="ro-RO"/>
        </w:rPr>
        <w:lastRenderedPageBreak/>
        <w:t>(</w:t>
      </w:r>
      <w:r w:rsidR="001032C3" w:rsidRPr="0044521D">
        <w:rPr>
          <w:rFonts w:ascii="Calibri" w:hAnsi="Calibri" w:cs="Calibri"/>
          <w:sz w:val="24"/>
          <w:szCs w:val="24"/>
          <w:lang w:val="ro-RO"/>
        </w:rPr>
        <w:t>10</w:t>
      </w:r>
      <w:r w:rsidRPr="0044521D">
        <w:rPr>
          <w:rFonts w:ascii="Calibri" w:hAnsi="Calibri" w:cs="Calibri"/>
          <w:sz w:val="24"/>
          <w:szCs w:val="24"/>
          <w:lang w:val="ro-RO"/>
        </w:rPr>
        <w:t xml:space="preserve">) </w:t>
      </w:r>
      <w:r w:rsidR="001032C3" w:rsidRPr="0044521D">
        <w:rPr>
          <w:rFonts w:ascii="Calibri" w:eastAsia="Arial" w:hAnsi="Calibri" w:cs="Calibri"/>
          <w:spacing w:val="-1"/>
          <w:sz w:val="24"/>
          <w:szCs w:val="24"/>
          <w:lang w:val="ro-RO"/>
        </w:rPr>
        <w:t xml:space="preserve">Prin excepție de la prevederile alin. (1), </w:t>
      </w:r>
      <w:r w:rsidR="001032C3" w:rsidRPr="0044521D">
        <w:rPr>
          <w:rFonts w:ascii="Calibri" w:hAnsi="Calibri" w:cs="Calibri"/>
          <w:sz w:val="24"/>
          <w:lang w:val="ro-RO"/>
        </w:rPr>
        <w:t xml:space="preserve">contractul </w:t>
      </w:r>
      <w:r w:rsidRPr="0044521D">
        <w:rPr>
          <w:rFonts w:ascii="Calibri" w:hAnsi="Calibri" w:cs="Calibri"/>
          <w:sz w:val="24"/>
          <w:szCs w:val="24"/>
          <w:lang w:val="ro-RO"/>
        </w:rPr>
        <w:t>de finanțare poate fi modificat prin Notificare, cu justificare adecvată și temeinică, adresată autorității de management/organismului intermediar în următoarele situații:</w:t>
      </w:r>
    </w:p>
    <w:p w14:paraId="761125D1" w14:textId="16241285" w:rsidR="004514BB" w:rsidRPr="0044521D" w:rsidRDefault="004514BB" w:rsidP="004514BB">
      <w:pPr>
        <w:ind w:firstLine="600"/>
        <w:jc w:val="both"/>
        <w:rPr>
          <w:rFonts w:ascii="Calibri" w:hAnsi="Calibri" w:cs="Calibri"/>
          <w:sz w:val="24"/>
          <w:szCs w:val="24"/>
          <w:lang w:val="ro-RO"/>
        </w:rPr>
      </w:pPr>
      <w:r w:rsidRPr="0044521D">
        <w:rPr>
          <w:rFonts w:ascii="Calibri" w:hAnsi="Calibri" w:cs="Calibri"/>
          <w:sz w:val="24"/>
          <w:szCs w:val="24"/>
          <w:lang w:val="ro-RO"/>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44521D" w:rsidRDefault="004514BB" w:rsidP="004514BB">
      <w:pPr>
        <w:ind w:firstLine="600"/>
        <w:jc w:val="both"/>
        <w:rPr>
          <w:rFonts w:ascii="Calibri" w:hAnsi="Calibri" w:cs="Calibri"/>
          <w:sz w:val="24"/>
          <w:szCs w:val="24"/>
          <w:lang w:val="ro-RO"/>
        </w:rPr>
      </w:pPr>
      <w:r w:rsidRPr="0044521D">
        <w:rPr>
          <w:rFonts w:ascii="Calibri" w:hAnsi="Calibri" w:cs="Calibri"/>
          <w:sz w:val="24"/>
          <w:lang w:val="ro-RO"/>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44521D" w:rsidRDefault="004514BB" w:rsidP="004514BB">
      <w:pPr>
        <w:ind w:firstLine="600"/>
        <w:jc w:val="both"/>
        <w:rPr>
          <w:rFonts w:ascii="Calibri" w:hAnsi="Calibri" w:cs="Calibri"/>
          <w:sz w:val="24"/>
          <w:szCs w:val="24"/>
          <w:lang w:val="ro-RO"/>
        </w:rPr>
      </w:pPr>
      <w:r w:rsidRPr="0044521D">
        <w:rPr>
          <w:rFonts w:ascii="Calibri" w:hAnsi="Calibri" w:cs="Calibri"/>
          <w:sz w:val="24"/>
          <w:szCs w:val="24"/>
          <w:lang w:val="ro-RO"/>
        </w:rPr>
        <w:t>(c) modificarea secțiunii „Justificare” din cadrul Bugetului, in condițiile in care nu se modifica valoarea liniei bugetare;</w:t>
      </w:r>
    </w:p>
    <w:p w14:paraId="6FE902CF" w14:textId="77777777" w:rsidR="004514BB" w:rsidRPr="0044521D" w:rsidRDefault="004514BB" w:rsidP="004514BB">
      <w:pPr>
        <w:ind w:firstLine="600"/>
        <w:jc w:val="both"/>
        <w:rPr>
          <w:rFonts w:ascii="Calibri" w:hAnsi="Calibri" w:cs="Calibri"/>
          <w:sz w:val="24"/>
          <w:szCs w:val="24"/>
          <w:lang w:val="ro-RO"/>
        </w:rPr>
      </w:pPr>
      <w:r w:rsidRPr="0044521D">
        <w:rPr>
          <w:rFonts w:ascii="Calibri" w:hAnsi="Calibri" w:cs="Calibri"/>
          <w:sz w:val="24"/>
          <w:szCs w:val="24"/>
          <w:lang w:val="ro-RO"/>
        </w:rPr>
        <w:t>(d) înlocuirea sau introducerea de membri noi în echipa de implementare a proiectului, acolo unde este cazul;</w:t>
      </w:r>
    </w:p>
    <w:p w14:paraId="591DC22C" w14:textId="77777777" w:rsidR="004514BB" w:rsidRPr="0044521D" w:rsidRDefault="004514BB" w:rsidP="004514BB">
      <w:pPr>
        <w:pStyle w:val="ListParagraph"/>
        <w:numPr>
          <w:ilvl w:val="0"/>
          <w:numId w:val="45"/>
        </w:numPr>
        <w:jc w:val="both"/>
        <w:rPr>
          <w:rFonts w:ascii="Calibri" w:hAnsi="Calibri" w:cs="Calibri"/>
          <w:sz w:val="24"/>
          <w:szCs w:val="24"/>
          <w:lang w:val="ro-RO"/>
        </w:rPr>
      </w:pPr>
      <w:r w:rsidRPr="0044521D">
        <w:rPr>
          <w:rFonts w:ascii="Calibri" w:hAnsi="Calibri" w:cs="Calibri"/>
          <w:sz w:val="24"/>
          <w:szCs w:val="24"/>
          <w:lang w:val="ro-RO"/>
        </w:rPr>
        <w:t>înlocuirea managerului de proiect;</w:t>
      </w:r>
    </w:p>
    <w:p w14:paraId="65AEFF4E" w14:textId="77777777" w:rsidR="004514BB" w:rsidRPr="0044521D" w:rsidRDefault="004514BB" w:rsidP="004514BB">
      <w:pPr>
        <w:ind w:firstLine="600"/>
        <w:jc w:val="both"/>
        <w:rPr>
          <w:rFonts w:ascii="Calibri" w:hAnsi="Calibri" w:cs="Calibri"/>
          <w:b/>
          <w:sz w:val="24"/>
          <w:szCs w:val="24"/>
          <w:lang w:val="ro-RO"/>
        </w:rPr>
      </w:pPr>
      <w:r w:rsidRPr="0044521D">
        <w:rPr>
          <w:rFonts w:ascii="Calibri" w:hAnsi="Calibri" w:cs="Calibri"/>
          <w:sz w:val="24"/>
          <w:szCs w:val="24"/>
          <w:lang w:val="ro-RO"/>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44521D">
        <w:rPr>
          <w:rFonts w:ascii="Calibri" w:hAnsi="Calibri" w:cs="Calibri"/>
          <w:b/>
          <w:sz w:val="24"/>
          <w:szCs w:val="24"/>
          <w:lang w:val="ro-RO"/>
        </w:rPr>
        <w:t>;</w:t>
      </w:r>
    </w:p>
    <w:p w14:paraId="05852DB4" w14:textId="77777777" w:rsidR="004514BB" w:rsidRPr="0044521D" w:rsidRDefault="004514BB" w:rsidP="004514BB">
      <w:pPr>
        <w:pStyle w:val="ListParagraph"/>
        <w:numPr>
          <w:ilvl w:val="0"/>
          <w:numId w:val="46"/>
        </w:numPr>
        <w:jc w:val="both"/>
        <w:rPr>
          <w:rFonts w:ascii="Calibri" w:hAnsi="Calibri" w:cs="Calibri"/>
          <w:sz w:val="24"/>
          <w:szCs w:val="24"/>
          <w:lang w:val="ro-RO"/>
        </w:rPr>
      </w:pPr>
      <w:r w:rsidRPr="0044521D">
        <w:rPr>
          <w:rFonts w:ascii="Calibri" w:hAnsi="Calibri" w:cs="Calibri"/>
          <w:sz w:val="24"/>
          <w:szCs w:val="24"/>
          <w:lang w:val="ro-RO"/>
        </w:rPr>
        <w:t>îndreptarea unor erori materiale strecurate in cererea de finanțare;</w:t>
      </w:r>
    </w:p>
    <w:p w14:paraId="6137081D" w14:textId="77777777" w:rsidR="004514BB" w:rsidRPr="0044521D" w:rsidRDefault="004514BB" w:rsidP="004514BB">
      <w:pPr>
        <w:numPr>
          <w:ilvl w:val="0"/>
          <w:numId w:val="46"/>
        </w:numPr>
        <w:jc w:val="both"/>
        <w:rPr>
          <w:rFonts w:ascii="Calibri" w:hAnsi="Calibri" w:cs="Calibri"/>
          <w:sz w:val="24"/>
          <w:szCs w:val="24"/>
          <w:lang w:val="ro-RO"/>
        </w:rPr>
      </w:pPr>
      <w:r w:rsidRPr="0044521D">
        <w:rPr>
          <w:rFonts w:ascii="Calibri" w:hAnsi="Calibri" w:cs="Calibri"/>
          <w:sz w:val="24"/>
          <w:szCs w:val="24"/>
          <w:lang w:val="ro-RO"/>
        </w:rPr>
        <w:t>corelarea de informații din cadrul secțiunilor cererii de finanțare;</w:t>
      </w:r>
    </w:p>
    <w:p w14:paraId="173F2371" w14:textId="77777777" w:rsidR="004514BB" w:rsidRPr="0044521D" w:rsidRDefault="004514BB" w:rsidP="004514BB">
      <w:pPr>
        <w:pStyle w:val="ListParagraph"/>
        <w:numPr>
          <w:ilvl w:val="0"/>
          <w:numId w:val="46"/>
        </w:numPr>
        <w:jc w:val="both"/>
        <w:rPr>
          <w:rFonts w:ascii="Calibri" w:hAnsi="Calibri" w:cs="Calibri"/>
          <w:sz w:val="24"/>
          <w:szCs w:val="24"/>
          <w:lang w:val="ro-RO"/>
        </w:rPr>
      </w:pPr>
      <w:r w:rsidRPr="0044521D">
        <w:rPr>
          <w:rFonts w:ascii="Calibri" w:hAnsi="Calibri" w:cs="Calibri"/>
          <w:sz w:val="24"/>
          <w:szCs w:val="24"/>
          <w:lang w:val="ro-RO"/>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44521D" w:rsidRDefault="004514BB" w:rsidP="004514BB">
      <w:pPr>
        <w:pStyle w:val="Alineat"/>
        <w:numPr>
          <w:ilvl w:val="0"/>
          <w:numId w:val="46"/>
        </w:numPr>
        <w:spacing w:after="0"/>
        <w:rPr>
          <w:rFonts w:ascii="Calibri" w:hAnsi="Calibri" w:cs="Calibri"/>
          <w:sz w:val="24"/>
        </w:rPr>
      </w:pPr>
      <w:r w:rsidRPr="0044521D">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44521D" w:rsidRDefault="004514BB" w:rsidP="004846B3">
      <w:pPr>
        <w:ind w:right="80" w:firstLine="720"/>
        <w:jc w:val="both"/>
        <w:rPr>
          <w:rFonts w:ascii="Calibri" w:hAnsi="Calibri" w:cs="Calibri"/>
          <w:sz w:val="24"/>
          <w:szCs w:val="24"/>
          <w:lang w:val="ro-RO"/>
        </w:rPr>
      </w:pPr>
      <w:r w:rsidRPr="0044521D">
        <w:rPr>
          <w:rFonts w:ascii="Calibri" w:hAnsi="Calibri" w:cs="Calibri"/>
          <w:sz w:val="24"/>
          <w:szCs w:val="24"/>
          <w:lang w:val="ro-RO"/>
        </w:rPr>
        <w:t>(</w:t>
      </w:r>
      <w:r w:rsidR="004846B3" w:rsidRPr="0044521D">
        <w:rPr>
          <w:rFonts w:ascii="Calibri" w:hAnsi="Calibri" w:cs="Calibri"/>
          <w:sz w:val="24"/>
          <w:szCs w:val="24"/>
          <w:lang w:val="ro-RO"/>
        </w:rPr>
        <w:t>11</w:t>
      </w:r>
      <w:r w:rsidRPr="0044521D">
        <w:rPr>
          <w:rFonts w:ascii="Calibri" w:hAnsi="Calibri" w:cs="Calibri"/>
          <w:sz w:val="24"/>
          <w:szCs w:val="24"/>
          <w:lang w:val="ro-RO"/>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44521D">
        <w:rPr>
          <w:rFonts w:ascii="Calibri" w:hAnsi="Calibri" w:cs="Calibri"/>
          <w:sz w:val="24"/>
          <w:szCs w:val="24"/>
          <w:lang w:val="ro-RO"/>
        </w:rPr>
        <w:t xml:space="preserve">, </w:t>
      </w:r>
      <w:bookmarkStart w:id="7" w:name="_Hlk123157818"/>
      <w:r w:rsidR="004846B3" w:rsidRPr="0044521D">
        <w:rPr>
          <w:rFonts w:ascii="Calibri" w:hAnsi="Calibri" w:cs="Calibri"/>
          <w:sz w:val="24"/>
          <w:szCs w:val="24"/>
          <w:lang w:val="ro-RO"/>
        </w:rPr>
        <w:t xml:space="preserve">fără ca această perioadă de suspendare să depășească 5 zile lucrătoare  </w:t>
      </w:r>
    </w:p>
    <w:bookmarkEnd w:id="7"/>
    <w:p w14:paraId="1C810277" w14:textId="435D4F73" w:rsidR="004514BB" w:rsidRPr="0044521D" w:rsidRDefault="004514BB" w:rsidP="004514BB">
      <w:pPr>
        <w:ind w:firstLine="567"/>
        <w:jc w:val="both"/>
        <w:rPr>
          <w:rFonts w:ascii="Calibri" w:hAnsi="Calibri" w:cs="Calibri"/>
          <w:sz w:val="24"/>
          <w:szCs w:val="24"/>
          <w:lang w:val="ro-RO"/>
        </w:rPr>
      </w:pPr>
      <w:r w:rsidRPr="0044521D">
        <w:rPr>
          <w:rFonts w:ascii="Calibri" w:hAnsi="Calibri" w:cs="Calibri"/>
          <w:sz w:val="24"/>
          <w:szCs w:val="24"/>
          <w:lang w:val="ro-RO"/>
        </w:rPr>
        <w:t>(</w:t>
      </w:r>
      <w:r w:rsidR="004846B3" w:rsidRPr="0044521D">
        <w:rPr>
          <w:rFonts w:ascii="Calibri" w:hAnsi="Calibri" w:cs="Calibri"/>
          <w:sz w:val="24"/>
          <w:szCs w:val="24"/>
          <w:lang w:val="ro-RO"/>
        </w:rPr>
        <w:t>12</w:t>
      </w:r>
      <w:r w:rsidRPr="0044521D">
        <w:rPr>
          <w:rFonts w:ascii="Calibri" w:hAnsi="Calibri" w:cs="Calibri"/>
          <w:sz w:val="24"/>
          <w:szCs w:val="24"/>
          <w:lang w:val="ro-RO"/>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44521D" w:rsidRDefault="004514BB" w:rsidP="004514BB">
      <w:pPr>
        <w:ind w:firstLine="567"/>
        <w:jc w:val="both"/>
        <w:rPr>
          <w:rFonts w:ascii="Calibri" w:hAnsi="Calibri" w:cs="Calibri"/>
          <w:sz w:val="24"/>
          <w:szCs w:val="24"/>
          <w:lang w:val="ro-RO"/>
        </w:rPr>
      </w:pPr>
      <w:r w:rsidRPr="0044521D">
        <w:rPr>
          <w:rFonts w:ascii="Calibri" w:hAnsi="Calibri" w:cs="Calibri"/>
          <w:sz w:val="24"/>
          <w:szCs w:val="24"/>
          <w:lang w:val="ro-RO"/>
        </w:rPr>
        <w:t>(</w:t>
      </w:r>
      <w:r w:rsidR="004846B3" w:rsidRPr="0044521D">
        <w:rPr>
          <w:rFonts w:ascii="Calibri" w:hAnsi="Calibri" w:cs="Calibri"/>
          <w:sz w:val="24"/>
          <w:szCs w:val="24"/>
          <w:lang w:val="ro-RO"/>
        </w:rPr>
        <w:t>13</w:t>
      </w:r>
      <w:r w:rsidRPr="0044521D">
        <w:rPr>
          <w:rFonts w:ascii="Calibri" w:hAnsi="Calibri" w:cs="Calibri"/>
          <w:sz w:val="24"/>
          <w:szCs w:val="24"/>
          <w:lang w:val="ro-RO"/>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44521D">
        <w:rPr>
          <w:rFonts w:ascii="Calibri" w:hAnsi="Calibri" w:cs="Calibri"/>
          <w:sz w:val="24"/>
          <w:szCs w:val="24"/>
          <w:lang w:val="ro-RO"/>
        </w:rPr>
        <w:t>10</w:t>
      </w:r>
      <w:r w:rsidRPr="0044521D">
        <w:rPr>
          <w:rFonts w:ascii="Calibri" w:hAnsi="Calibri" w:cs="Calibri"/>
          <w:sz w:val="24"/>
          <w:szCs w:val="24"/>
          <w:lang w:val="ro-RO"/>
        </w:rPr>
        <w:t>), lit. b a prezntului articol.</w:t>
      </w:r>
    </w:p>
    <w:p w14:paraId="18486C74" w14:textId="3FCFCD90" w:rsidR="00E50D77" w:rsidRPr="0044521D" w:rsidRDefault="00995F10" w:rsidP="006F3D1F">
      <w:pPr>
        <w:ind w:right="80" w:firstLine="66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w:t>
      </w:r>
      <w:r w:rsidR="00EE5FA2" w:rsidRPr="0044521D">
        <w:rPr>
          <w:rFonts w:ascii="Calibri" w:eastAsia="Arial" w:hAnsi="Calibri" w:cs="Calibri"/>
          <w:spacing w:val="-1"/>
          <w:sz w:val="24"/>
          <w:szCs w:val="24"/>
          <w:lang w:val="ro-RO"/>
        </w:rPr>
        <w:t>1</w:t>
      </w:r>
      <w:r w:rsidR="006F3D1F" w:rsidRPr="0044521D">
        <w:rPr>
          <w:rFonts w:ascii="Calibri" w:eastAsia="Arial" w:hAnsi="Calibri" w:cs="Calibri"/>
          <w:spacing w:val="-1"/>
          <w:sz w:val="24"/>
          <w:szCs w:val="24"/>
          <w:lang w:val="ro-RO"/>
        </w:rPr>
        <w:t>4</w:t>
      </w:r>
      <w:r w:rsidRPr="0044521D">
        <w:rPr>
          <w:rFonts w:ascii="Calibri" w:eastAsia="Arial" w:hAnsi="Calibri" w:cs="Calibri"/>
          <w:spacing w:val="-1"/>
          <w:sz w:val="24"/>
          <w:szCs w:val="24"/>
          <w:lang w:val="ro-RO"/>
        </w:rPr>
        <w:t>)</w:t>
      </w:r>
      <w:r w:rsidR="00E002E5"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44521D" w:rsidRDefault="00BF4880" w:rsidP="002B1851">
      <w:pPr>
        <w:pStyle w:val="ListParagraph"/>
        <w:ind w:left="540" w:right="8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44521D" w:rsidRDefault="00BF4880" w:rsidP="002B1851">
      <w:pPr>
        <w:pStyle w:val="ListParagraph"/>
        <w:ind w:left="540" w:right="8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(b) De către AM în cazul incidenței articolului 8 din OUG 66/2011;</w:t>
      </w:r>
    </w:p>
    <w:p w14:paraId="0A8957E6" w14:textId="6D553394" w:rsidR="00E50D77" w:rsidRPr="0044521D" w:rsidRDefault="00BF4880" w:rsidP="002B1851">
      <w:pPr>
        <w:pStyle w:val="ListParagraph"/>
        <w:ind w:left="540" w:right="8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lastRenderedPageBreak/>
        <w:t>(c) De către AM</w:t>
      </w:r>
      <w:r w:rsidR="00D861E8"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în caz de forță majoră.</w:t>
      </w:r>
    </w:p>
    <w:p w14:paraId="10F62352" w14:textId="77777777" w:rsidR="00E50D77" w:rsidRPr="0044521D" w:rsidRDefault="00E50D77" w:rsidP="002B1851">
      <w:pPr>
        <w:rPr>
          <w:rFonts w:ascii="Calibri" w:hAnsi="Calibri" w:cs="Calibri"/>
          <w:sz w:val="24"/>
          <w:szCs w:val="24"/>
          <w:lang w:val="ro-RO"/>
        </w:rPr>
      </w:pPr>
    </w:p>
    <w:p w14:paraId="509D51AF" w14:textId="121436FB" w:rsidR="00E50D77" w:rsidRPr="0044521D" w:rsidRDefault="00BF4880" w:rsidP="00995F10">
      <w:pPr>
        <w:ind w:left="118" w:firstLine="302"/>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11</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li</w:t>
      </w:r>
      <w:r w:rsidRPr="0044521D">
        <w:rPr>
          <w:rFonts w:ascii="Calibri" w:eastAsia="Arial" w:hAnsi="Calibri" w:cs="Calibri"/>
          <w:b/>
          <w:spacing w:val="-3"/>
          <w:sz w:val="24"/>
          <w:szCs w:val="24"/>
          <w:lang w:val="ro-RO"/>
        </w:rPr>
        <w:t>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z w:val="24"/>
          <w:szCs w:val="24"/>
          <w:lang w:val="ro-RO"/>
        </w:rPr>
        <w:t>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de</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i</w:t>
      </w:r>
      <w:r w:rsidRPr="0044521D">
        <w:rPr>
          <w:rFonts w:ascii="Calibri" w:eastAsia="Arial" w:hAnsi="Calibri" w:cs="Calibri"/>
          <w:b/>
          <w:spacing w:val="-3"/>
          <w:sz w:val="24"/>
          <w:szCs w:val="24"/>
          <w:lang w:val="ro-RO"/>
        </w:rPr>
        <w:t>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erese</w:t>
      </w:r>
      <w:r w:rsidR="00DC368F" w:rsidRPr="0044521D">
        <w:rPr>
          <w:rFonts w:ascii="Calibri" w:eastAsia="Arial" w:hAnsi="Calibri" w:cs="Calibri"/>
          <w:b/>
          <w:sz w:val="24"/>
          <w:szCs w:val="24"/>
          <w:lang w:val="ro-RO"/>
        </w:rPr>
        <w:t xml:space="preserve"> și incompatibilități</w:t>
      </w:r>
    </w:p>
    <w:p w14:paraId="612EB28A" w14:textId="550C0EB2" w:rsidR="00D23A0A" w:rsidRPr="0044521D" w:rsidRDefault="00995F10" w:rsidP="00EB332F">
      <w:pPr>
        <w:ind w:right="76" w:firstLine="4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(1) </w:t>
      </w:r>
      <w:r w:rsidR="00D23A0A" w:rsidRPr="0044521D">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44521D">
        <w:rPr>
          <w:rFonts w:ascii="Calibri" w:eastAsia="Arial" w:hAnsi="Calibri" w:cs="Calibri"/>
          <w:spacing w:val="-1"/>
          <w:sz w:val="24"/>
          <w:szCs w:val="24"/>
          <w:lang w:val="ro-RO"/>
        </w:rPr>
        <w:t xml:space="preserve"> art.</w:t>
      </w:r>
      <w:r w:rsidR="004C2120" w:rsidRPr="0044521D">
        <w:rPr>
          <w:rFonts w:ascii="Calibri" w:eastAsia="Arial" w:hAnsi="Calibri" w:cs="Calibri"/>
          <w:spacing w:val="-1"/>
          <w:sz w:val="24"/>
          <w:szCs w:val="24"/>
          <w:lang w:val="ro-RO"/>
        </w:rPr>
        <w:t xml:space="preserve"> </w:t>
      </w:r>
      <w:r w:rsidR="001E13C1" w:rsidRPr="0044521D">
        <w:rPr>
          <w:rFonts w:ascii="Calibri" w:eastAsia="Arial" w:hAnsi="Calibri" w:cs="Calibri"/>
          <w:spacing w:val="-1"/>
          <w:sz w:val="24"/>
          <w:szCs w:val="24"/>
          <w:lang w:val="ro-RO"/>
        </w:rPr>
        <w:t>61 din Regulamentul nr.</w:t>
      </w:r>
      <w:r w:rsidR="004C2120" w:rsidRPr="0044521D">
        <w:rPr>
          <w:rFonts w:ascii="Calibri" w:eastAsia="Arial" w:hAnsi="Calibri" w:cs="Calibri"/>
          <w:spacing w:val="-1"/>
          <w:sz w:val="24"/>
          <w:szCs w:val="24"/>
          <w:lang w:val="ro-RO"/>
        </w:rPr>
        <w:t xml:space="preserve"> </w:t>
      </w:r>
      <w:r w:rsidR="0042743A" w:rsidRPr="0044521D">
        <w:rPr>
          <w:rFonts w:ascii="Calibri" w:eastAsia="Arial" w:hAnsi="Calibri" w:cs="Calibri"/>
          <w:spacing w:val="-1"/>
          <w:sz w:val="24"/>
          <w:szCs w:val="24"/>
          <w:lang w:val="ro-RO"/>
        </w:rPr>
        <w:t>2018/</w:t>
      </w:r>
      <w:r w:rsidR="001E13C1" w:rsidRPr="0044521D">
        <w:rPr>
          <w:rFonts w:ascii="Calibri" w:eastAsia="Arial" w:hAnsi="Calibri" w:cs="Calibri"/>
          <w:spacing w:val="-1"/>
          <w:sz w:val="24"/>
          <w:szCs w:val="24"/>
          <w:lang w:val="ro-RO"/>
        </w:rPr>
        <w:t xml:space="preserve">1046 și </w:t>
      </w:r>
      <w:r w:rsidR="00D23A0A" w:rsidRPr="0044521D">
        <w:rPr>
          <w:rFonts w:ascii="Calibri" w:eastAsia="Arial" w:hAnsi="Calibri" w:cs="Calibri"/>
          <w:spacing w:val="-1"/>
          <w:sz w:val="24"/>
          <w:szCs w:val="24"/>
          <w:lang w:val="ro-RO"/>
        </w:rPr>
        <w:t>capitolului 2, s</w:t>
      </w:r>
      <w:r w:rsidR="001F7B84" w:rsidRPr="0044521D">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44521D" w:rsidRDefault="00995F10" w:rsidP="00EB332F">
      <w:pPr>
        <w:ind w:right="76" w:firstLine="4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(2) </w:t>
      </w:r>
      <w:r w:rsidR="00AE4AC9" w:rsidRPr="0044521D">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44521D">
        <w:rPr>
          <w:rFonts w:ascii="Calibri" w:eastAsia="Arial" w:hAnsi="Calibri" w:cs="Calibri"/>
          <w:spacing w:val="-1"/>
          <w:sz w:val="24"/>
          <w:szCs w:val="24"/>
          <w:lang w:val="ro-RO"/>
        </w:rPr>
        <w:t xml:space="preserve"> și a incompatibilităților</w:t>
      </w:r>
      <w:r w:rsidR="00AE4AC9" w:rsidRPr="0044521D">
        <w:rPr>
          <w:rFonts w:ascii="Calibri" w:eastAsia="Arial" w:hAnsi="Calibri" w:cs="Calibri"/>
          <w:spacing w:val="-1"/>
          <w:sz w:val="24"/>
          <w:szCs w:val="24"/>
          <w:lang w:val="ro-RO"/>
        </w:rPr>
        <w:t>.</w:t>
      </w:r>
    </w:p>
    <w:p w14:paraId="4D6E041B" w14:textId="5A890FAA" w:rsidR="00AE4AC9" w:rsidRPr="0044521D" w:rsidRDefault="00995F10" w:rsidP="00EB332F">
      <w:pPr>
        <w:ind w:right="76" w:firstLine="4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(3) </w:t>
      </w:r>
      <w:r w:rsidR="00AE4AC9" w:rsidRPr="0044521D">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44521D">
        <w:rPr>
          <w:rFonts w:ascii="Calibri" w:eastAsia="Arial" w:hAnsi="Calibri" w:cs="Calibri"/>
          <w:spacing w:val="-1"/>
          <w:sz w:val="24"/>
          <w:szCs w:val="24"/>
          <w:lang w:val="ro-RO"/>
        </w:rPr>
        <w:t>.</w:t>
      </w:r>
    </w:p>
    <w:p w14:paraId="0E9E1B66" w14:textId="743BC399" w:rsidR="004C2120" w:rsidRPr="0044521D" w:rsidRDefault="00995F10" w:rsidP="00EB332F">
      <w:pPr>
        <w:ind w:right="76" w:firstLine="4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(4) </w:t>
      </w:r>
      <w:r w:rsidR="004C2120" w:rsidRPr="0044521D">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44521D">
        <w:rPr>
          <w:rFonts w:ascii="Calibri" w:eastAsia="Arial" w:hAnsi="Calibri" w:cs="Calibri"/>
          <w:spacing w:val="-1"/>
          <w:sz w:val="24"/>
          <w:szCs w:val="24"/>
          <w:lang w:val="ro-RO"/>
        </w:rPr>
        <w:t>ul</w:t>
      </w:r>
      <w:r w:rsidR="004C2120" w:rsidRPr="0044521D">
        <w:rPr>
          <w:rFonts w:ascii="Calibri" w:eastAsia="Arial" w:hAnsi="Calibri" w:cs="Calibri"/>
          <w:spacing w:val="-1"/>
          <w:sz w:val="24"/>
          <w:szCs w:val="24"/>
          <w:lang w:val="ro-RO"/>
        </w:rPr>
        <w:t xml:space="preserve"> de interese prevăzut </w:t>
      </w:r>
      <w:r w:rsidR="008203B0" w:rsidRPr="0044521D">
        <w:rPr>
          <w:rFonts w:ascii="Calibri" w:eastAsia="Arial" w:hAnsi="Calibri" w:cs="Calibri"/>
          <w:spacing w:val="-1"/>
          <w:sz w:val="24"/>
          <w:szCs w:val="24"/>
          <w:lang w:val="ro-RO"/>
        </w:rPr>
        <w:t>în art. 14 și art</w:t>
      </w:r>
      <w:r w:rsidR="00495BF6" w:rsidRPr="0044521D">
        <w:rPr>
          <w:rFonts w:ascii="Calibri" w:eastAsia="Arial" w:hAnsi="Calibri" w:cs="Calibri"/>
          <w:spacing w:val="-1"/>
          <w:sz w:val="24"/>
          <w:szCs w:val="24"/>
          <w:lang w:val="ro-RO"/>
        </w:rPr>
        <w:t>.</w:t>
      </w:r>
      <w:r w:rsidR="008203B0" w:rsidRPr="0044521D">
        <w:rPr>
          <w:rFonts w:ascii="Calibri" w:eastAsia="Arial" w:hAnsi="Calibri" w:cs="Calibri"/>
          <w:spacing w:val="-1"/>
          <w:sz w:val="24"/>
          <w:szCs w:val="24"/>
          <w:lang w:val="ro-RO"/>
        </w:rPr>
        <w:t xml:space="preserve"> 15 din OUG nr. 66/2011</w:t>
      </w:r>
      <w:r w:rsidR="00495BF6" w:rsidRPr="0044521D">
        <w:rPr>
          <w:rFonts w:ascii="Calibri" w:eastAsia="Arial" w:hAnsi="Calibri" w:cs="Calibri"/>
          <w:spacing w:val="-1"/>
          <w:sz w:val="24"/>
          <w:szCs w:val="24"/>
          <w:lang w:val="ro-RO"/>
        </w:rPr>
        <w:t xml:space="preserve"> precum și celelalte prevede</w:t>
      </w:r>
      <w:r w:rsidR="00F0115B" w:rsidRPr="0044521D">
        <w:rPr>
          <w:rFonts w:ascii="Calibri" w:eastAsia="Arial" w:hAnsi="Calibri" w:cs="Calibri"/>
          <w:spacing w:val="-1"/>
          <w:sz w:val="24"/>
          <w:szCs w:val="24"/>
          <w:lang w:val="ro-RO"/>
        </w:rPr>
        <w:t>r</w:t>
      </w:r>
      <w:r w:rsidR="00495BF6" w:rsidRPr="0044521D">
        <w:rPr>
          <w:rFonts w:ascii="Calibri" w:eastAsia="Arial" w:hAnsi="Calibri" w:cs="Calibri"/>
          <w:spacing w:val="-1"/>
          <w:sz w:val="24"/>
          <w:szCs w:val="24"/>
          <w:lang w:val="ro-RO"/>
        </w:rPr>
        <w:t>i legale aplicabile</w:t>
      </w:r>
      <w:r w:rsidR="008F03BA" w:rsidRPr="0044521D">
        <w:rPr>
          <w:rFonts w:ascii="Calibri" w:eastAsia="Arial" w:hAnsi="Calibri" w:cs="Calibri"/>
          <w:spacing w:val="-1"/>
          <w:sz w:val="24"/>
          <w:szCs w:val="24"/>
          <w:lang w:val="ro-RO"/>
        </w:rPr>
        <w:t>.</w:t>
      </w:r>
    </w:p>
    <w:p w14:paraId="419A5D96" w14:textId="77777777" w:rsidR="00995F10" w:rsidRPr="0044521D" w:rsidRDefault="00995F10" w:rsidP="00995F10">
      <w:pPr>
        <w:ind w:left="118" w:firstLine="347"/>
        <w:rPr>
          <w:rFonts w:ascii="Calibri" w:eastAsia="Arial" w:hAnsi="Calibri" w:cs="Calibri"/>
          <w:b/>
          <w:spacing w:val="-6"/>
          <w:sz w:val="24"/>
          <w:szCs w:val="24"/>
          <w:lang w:val="ro-RO"/>
        </w:rPr>
      </w:pPr>
    </w:p>
    <w:p w14:paraId="3F1E22D8" w14:textId="77777777" w:rsidR="00E50D77" w:rsidRPr="0044521D" w:rsidRDefault="00BF4880" w:rsidP="00995F10">
      <w:pPr>
        <w:ind w:left="118" w:firstLine="347"/>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12</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N</w:t>
      </w:r>
      <w:r w:rsidRPr="0044521D">
        <w:rPr>
          <w:rFonts w:ascii="Calibri" w:eastAsia="Arial" w:hAnsi="Calibri" w:cs="Calibri"/>
          <w:b/>
          <w:sz w:val="24"/>
          <w:szCs w:val="24"/>
          <w:lang w:val="ro-RO"/>
        </w:rPr>
        <w:t>ereg</w:t>
      </w:r>
      <w:r w:rsidRPr="0044521D">
        <w:rPr>
          <w:rFonts w:ascii="Calibri" w:eastAsia="Arial" w:hAnsi="Calibri" w:cs="Calibri"/>
          <w:b/>
          <w:spacing w:val="-3"/>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i</w:t>
      </w:r>
    </w:p>
    <w:p w14:paraId="559D7FF1" w14:textId="5AE7C071" w:rsidR="00E50D77" w:rsidRPr="0044521D" w:rsidRDefault="00995F10" w:rsidP="00EB332F">
      <w:pPr>
        <w:ind w:right="76" w:firstLine="46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Părțile se obligă să ia toate măsurile pentru prevenirea, constatarea și sancționarea</w:t>
      </w:r>
      <w:r w:rsidR="003637C5"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 xml:space="preserve">neregulilor în conformitate cu OUG </w:t>
      </w:r>
      <w:r w:rsidR="008F03BA" w:rsidRPr="0044521D">
        <w:rPr>
          <w:rFonts w:ascii="Calibri" w:eastAsia="Arial" w:hAnsi="Calibri" w:cs="Calibri"/>
          <w:spacing w:val="-1"/>
          <w:sz w:val="24"/>
          <w:szCs w:val="24"/>
          <w:lang w:val="ro-RO"/>
        </w:rPr>
        <w:t xml:space="preserve">nr. </w:t>
      </w:r>
      <w:r w:rsidR="00BF4880" w:rsidRPr="0044521D">
        <w:rPr>
          <w:rFonts w:ascii="Calibri" w:eastAsia="Arial" w:hAnsi="Calibri" w:cs="Calibri"/>
          <w:spacing w:val="-1"/>
          <w:sz w:val="24"/>
          <w:szCs w:val="24"/>
          <w:lang w:val="ro-RO"/>
        </w:rPr>
        <w:t>66/2011.</w:t>
      </w:r>
    </w:p>
    <w:p w14:paraId="08CC9B2F" w14:textId="63664B14" w:rsidR="00E50D77" w:rsidRPr="0044521D" w:rsidRDefault="00995F10" w:rsidP="00EB332F">
      <w:pPr>
        <w:ind w:right="76" w:firstLine="46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D</w:t>
      </w:r>
      <w:r w:rsidR="00BF4880" w:rsidRPr="0044521D">
        <w:rPr>
          <w:rFonts w:ascii="Calibri" w:eastAsia="Arial" w:hAnsi="Calibri" w:cs="Calibri"/>
          <w:sz w:val="24"/>
          <w:szCs w:val="24"/>
          <w:lang w:val="ro-RO"/>
        </w:rPr>
        <w:t>acă</w:t>
      </w:r>
      <w:r w:rsidR="00BF4880" w:rsidRPr="0044521D">
        <w:rPr>
          <w:rFonts w:ascii="Calibri" w:eastAsia="Arial" w:hAnsi="Calibri" w:cs="Calibri"/>
          <w:spacing w:val="25"/>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ocesul</w:t>
      </w:r>
      <w:r w:rsidR="00BF4880" w:rsidRPr="0044521D">
        <w:rPr>
          <w:rFonts w:ascii="Calibri" w:eastAsia="Arial" w:hAnsi="Calibri" w:cs="Calibri"/>
          <w:spacing w:val="2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5"/>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2"/>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bu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s</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24"/>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24"/>
          <w:sz w:val="24"/>
          <w:szCs w:val="24"/>
          <w:lang w:val="ro-RO"/>
        </w:rPr>
        <w:t xml:space="preserve"> </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z w:val="24"/>
          <w:szCs w:val="24"/>
          <w:lang w:val="ro-RO"/>
        </w:rPr>
        <w:t>den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că</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z w:val="24"/>
          <w:szCs w:val="24"/>
          <w:lang w:val="ro-RO"/>
        </w:rPr>
        <w:t>aba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 de</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ed</w:t>
      </w:r>
      <w:r w:rsidR="00BF4880" w:rsidRPr="0044521D">
        <w:rPr>
          <w:rFonts w:ascii="Calibri" w:eastAsia="Arial" w:hAnsi="Calibri" w:cs="Calibri"/>
          <w:spacing w:val="2"/>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ei</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şi</w:t>
      </w:r>
      <w:r w:rsidR="00BF4880" w:rsidRPr="0044521D">
        <w:rPr>
          <w:rFonts w:ascii="Calibri" w:eastAsia="Arial" w:hAnsi="Calibri" w:cs="Calibri"/>
          <w:spacing w:val="15"/>
          <w:sz w:val="24"/>
          <w:szCs w:val="24"/>
          <w:lang w:val="ro-RO"/>
        </w:rPr>
        <w:t xml:space="preserve"> </w:t>
      </w:r>
      <w:r w:rsidR="00BF4880" w:rsidRPr="0044521D">
        <w:rPr>
          <w:rFonts w:ascii="Calibri" w:eastAsia="Arial" w:hAnsi="Calibri" w:cs="Calibri"/>
          <w:sz w:val="24"/>
          <w:szCs w:val="24"/>
          <w:lang w:val="ro-RO"/>
        </w:rPr>
        <w:t>eu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opene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do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ul</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z w:val="24"/>
          <w:szCs w:val="24"/>
          <w:lang w:val="ro-RO"/>
        </w:rPr>
        <w:t>ach</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iil</w:t>
      </w:r>
      <w:r w:rsidR="00BF4880" w:rsidRPr="0044521D">
        <w:rPr>
          <w:rFonts w:ascii="Calibri" w:eastAsia="Arial" w:hAnsi="Calibri" w:cs="Calibri"/>
          <w:sz w:val="24"/>
          <w:szCs w:val="24"/>
          <w:lang w:val="ro-RO"/>
        </w:rPr>
        <w:t>or pub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ce   a</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con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or</w:t>
      </w:r>
      <w:r w:rsidR="00BF4880" w:rsidRPr="0044521D">
        <w:rPr>
          <w:rFonts w:ascii="Calibri" w:eastAsia="Arial" w:hAnsi="Calibri" w:cs="Calibri"/>
          <w:spacing w:val="2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1"/>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uc</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s</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ii</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2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4"/>
          <w:sz w:val="24"/>
          <w:szCs w:val="24"/>
          <w:lang w:val="ro-RO"/>
        </w:rPr>
        <w:t xml:space="preserve"> </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21"/>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ii</w:t>
      </w:r>
      <w:r w:rsidR="00BF4880" w:rsidRPr="0044521D">
        <w:rPr>
          <w:rFonts w:ascii="Calibri" w:eastAsia="Arial" w:hAnsi="Calibri" w:cs="Calibri"/>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că</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educ</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ocen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su</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 Bene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 cond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iil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san</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ne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lil</w:t>
      </w:r>
      <w:r w:rsidR="00BF4880" w:rsidRPr="0044521D">
        <w:rPr>
          <w:rFonts w:ascii="Calibri" w:eastAsia="Arial" w:hAnsi="Calibri" w:cs="Calibri"/>
          <w:sz w:val="24"/>
          <w:szCs w:val="24"/>
          <w:lang w:val="ro-RO"/>
        </w:rPr>
        <w:t>or</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apă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 şi 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ili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ond</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pene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ş</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sau</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ondu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pub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aces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p>
    <w:p w14:paraId="6C5205F3" w14:textId="77777777" w:rsidR="008F731C" w:rsidRPr="0044521D" w:rsidRDefault="008F731C" w:rsidP="002B1851">
      <w:pPr>
        <w:ind w:left="546" w:right="74" w:hanging="427"/>
        <w:jc w:val="both"/>
        <w:rPr>
          <w:rFonts w:ascii="Calibri" w:eastAsia="Arial" w:hAnsi="Calibri" w:cs="Calibri"/>
          <w:spacing w:val="-1"/>
          <w:sz w:val="24"/>
          <w:szCs w:val="24"/>
          <w:lang w:val="ro-RO"/>
        </w:rPr>
      </w:pPr>
    </w:p>
    <w:p w14:paraId="745E4902" w14:textId="3F8A19E6" w:rsidR="00E50D77" w:rsidRPr="0044521D" w:rsidRDefault="00995F10" w:rsidP="002B1851">
      <w:pPr>
        <w:tabs>
          <w:tab w:val="left" w:pos="3330"/>
        </w:tabs>
        <w:rPr>
          <w:rFonts w:ascii="Calibri" w:eastAsia="Arial" w:hAnsi="Calibri" w:cs="Calibri"/>
          <w:sz w:val="24"/>
          <w:szCs w:val="24"/>
          <w:lang w:val="ro-RO"/>
        </w:rPr>
      </w:pPr>
      <w:r w:rsidRPr="0044521D">
        <w:rPr>
          <w:rFonts w:ascii="Calibri" w:eastAsia="Arial" w:hAnsi="Calibri" w:cs="Calibri"/>
          <w:b/>
          <w:spacing w:val="-6"/>
          <w:sz w:val="24"/>
          <w:szCs w:val="24"/>
          <w:lang w:val="ro-RO"/>
        </w:rPr>
        <w:t xml:space="preserve">       </w:t>
      </w:r>
      <w:r w:rsidR="00BF4880" w:rsidRPr="0044521D">
        <w:rPr>
          <w:rFonts w:ascii="Calibri" w:eastAsia="Arial" w:hAnsi="Calibri" w:cs="Calibri"/>
          <w:b/>
          <w:spacing w:val="-6"/>
          <w:sz w:val="24"/>
          <w:szCs w:val="24"/>
          <w:lang w:val="ro-RO"/>
        </w:rPr>
        <w:t>A</w:t>
      </w:r>
      <w:r w:rsidR="00BF4880" w:rsidRPr="0044521D">
        <w:rPr>
          <w:rFonts w:ascii="Calibri" w:eastAsia="Arial" w:hAnsi="Calibri" w:cs="Calibri"/>
          <w:b/>
          <w:sz w:val="24"/>
          <w:szCs w:val="24"/>
          <w:lang w:val="ro-RO"/>
        </w:rPr>
        <w:t>r</w:t>
      </w:r>
      <w:r w:rsidR="00BF4880" w:rsidRPr="0044521D">
        <w:rPr>
          <w:rFonts w:ascii="Calibri" w:eastAsia="Arial" w:hAnsi="Calibri" w:cs="Calibri"/>
          <w:b/>
          <w:spacing w:val="1"/>
          <w:sz w:val="24"/>
          <w:szCs w:val="24"/>
          <w:lang w:val="ro-RO"/>
        </w:rPr>
        <w:t>ti</w:t>
      </w:r>
      <w:r w:rsidR="00BF4880" w:rsidRPr="0044521D">
        <w:rPr>
          <w:rFonts w:ascii="Calibri" w:eastAsia="Arial" w:hAnsi="Calibri" w:cs="Calibri"/>
          <w:b/>
          <w:sz w:val="24"/>
          <w:szCs w:val="24"/>
          <w:lang w:val="ro-RO"/>
        </w:rPr>
        <w:t>co</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ul</w:t>
      </w:r>
      <w:r w:rsidR="00BF4880"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z w:val="24"/>
          <w:szCs w:val="24"/>
          <w:lang w:val="ro-RO"/>
        </w:rPr>
        <w:t>13</w:t>
      </w:r>
      <w:r w:rsidR="00BF4880" w:rsidRPr="0044521D">
        <w:rPr>
          <w:rFonts w:ascii="Calibri" w:eastAsia="Arial" w:hAnsi="Calibri" w:cs="Calibri"/>
          <w:b/>
          <w:spacing w:val="3"/>
          <w:sz w:val="24"/>
          <w:szCs w:val="24"/>
          <w:lang w:val="ro-RO"/>
        </w:rPr>
        <w:t xml:space="preserve"> </w:t>
      </w:r>
      <w:r w:rsidR="00BF4880" w:rsidRPr="0044521D">
        <w:rPr>
          <w:rFonts w:ascii="Calibri" w:eastAsia="Arial" w:hAnsi="Calibri" w:cs="Calibri"/>
          <w:b/>
          <w:sz w:val="24"/>
          <w:szCs w:val="24"/>
          <w:lang w:val="ro-RO"/>
        </w:rPr>
        <w:t>–</w:t>
      </w:r>
      <w:r w:rsidR="00BF4880" w:rsidRPr="0044521D">
        <w:rPr>
          <w:rFonts w:ascii="Calibri" w:eastAsia="Arial" w:hAnsi="Calibri" w:cs="Calibri"/>
          <w:b/>
          <w:spacing w:val="-1"/>
          <w:sz w:val="24"/>
          <w:szCs w:val="24"/>
          <w:lang w:val="ro-RO"/>
        </w:rPr>
        <w:t xml:space="preserve"> </w:t>
      </w:r>
      <w:r w:rsidR="00BF4880" w:rsidRPr="0044521D">
        <w:rPr>
          <w:rFonts w:ascii="Calibri" w:eastAsia="Arial" w:hAnsi="Calibri" w:cs="Calibri"/>
          <w:b/>
          <w:spacing w:val="1"/>
          <w:sz w:val="24"/>
          <w:szCs w:val="24"/>
          <w:lang w:val="ro-RO"/>
        </w:rPr>
        <w:t>M</w:t>
      </w:r>
      <w:r w:rsidR="00BF4880" w:rsidRPr="0044521D">
        <w:rPr>
          <w:rFonts w:ascii="Calibri" w:eastAsia="Arial" w:hAnsi="Calibri" w:cs="Calibri"/>
          <w:b/>
          <w:sz w:val="24"/>
          <w:szCs w:val="24"/>
          <w:lang w:val="ro-RO"/>
        </w:rPr>
        <w:t>o</w:t>
      </w:r>
      <w:r w:rsidR="00BF4880" w:rsidRPr="0044521D">
        <w:rPr>
          <w:rFonts w:ascii="Calibri" w:eastAsia="Arial" w:hAnsi="Calibri" w:cs="Calibri"/>
          <w:b/>
          <w:spacing w:val="-3"/>
          <w:sz w:val="24"/>
          <w:szCs w:val="24"/>
          <w:lang w:val="ro-RO"/>
        </w:rPr>
        <w:t>n</w:t>
      </w:r>
      <w:r w:rsidR="00BF4880" w:rsidRPr="0044521D">
        <w:rPr>
          <w:rFonts w:ascii="Calibri" w:eastAsia="Arial" w:hAnsi="Calibri" w:cs="Calibri"/>
          <w:b/>
          <w:spacing w:val="1"/>
          <w:sz w:val="24"/>
          <w:szCs w:val="24"/>
          <w:lang w:val="ro-RO"/>
        </w:rPr>
        <w:t>it</w:t>
      </w:r>
      <w:r w:rsidR="00BF4880" w:rsidRPr="0044521D">
        <w:rPr>
          <w:rFonts w:ascii="Calibri" w:eastAsia="Arial" w:hAnsi="Calibri" w:cs="Calibri"/>
          <w:b/>
          <w:spacing w:val="-3"/>
          <w:sz w:val="24"/>
          <w:szCs w:val="24"/>
          <w:lang w:val="ro-RO"/>
        </w:rPr>
        <w:t>o</w:t>
      </w:r>
      <w:r w:rsidR="00BF4880" w:rsidRPr="0044521D">
        <w:rPr>
          <w:rFonts w:ascii="Calibri" w:eastAsia="Arial" w:hAnsi="Calibri" w:cs="Calibri"/>
          <w:b/>
          <w:sz w:val="24"/>
          <w:szCs w:val="24"/>
          <w:lang w:val="ro-RO"/>
        </w:rPr>
        <w:t>r</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pacing w:val="-2"/>
          <w:sz w:val="24"/>
          <w:szCs w:val="24"/>
          <w:lang w:val="ro-RO"/>
        </w:rPr>
        <w:t>z</w:t>
      </w:r>
      <w:r w:rsidR="00BF4880" w:rsidRPr="0044521D">
        <w:rPr>
          <w:rFonts w:ascii="Calibri" w:eastAsia="Arial" w:hAnsi="Calibri" w:cs="Calibri"/>
          <w:b/>
          <w:sz w:val="24"/>
          <w:szCs w:val="24"/>
          <w:lang w:val="ro-RO"/>
        </w:rPr>
        <w:t>area</w:t>
      </w:r>
    </w:p>
    <w:p w14:paraId="4598EA4F" w14:textId="3FF3D7BE" w:rsidR="009859A3" w:rsidRPr="0044521D" w:rsidRDefault="00995F10" w:rsidP="00EB332F">
      <w:pPr>
        <w:ind w:right="78" w:firstLine="720"/>
        <w:jc w:val="both"/>
        <w:rPr>
          <w:rFonts w:ascii="Calibri" w:eastAsia="Arial" w:hAnsi="Calibri" w:cs="Calibri"/>
          <w:sz w:val="24"/>
          <w:szCs w:val="24"/>
          <w:lang w:val="ro-RO"/>
        </w:rPr>
      </w:pPr>
      <w:r w:rsidRPr="0044521D">
        <w:rPr>
          <w:rFonts w:ascii="Calibri" w:eastAsia="Arial" w:hAnsi="Calibri" w:cs="Calibri"/>
          <w:spacing w:val="-4"/>
          <w:sz w:val="24"/>
          <w:szCs w:val="24"/>
          <w:lang w:val="ro-RO"/>
        </w:rPr>
        <w:t xml:space="preserve">(1) </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z w:val="24"/>
          <w:szCs w:val="24"/>
          <w:lang w:val="ro-RO"/>
        </w:rPr>
        <w:t>o</w:t>
      </w:r>
      <w:r w:rsidR="00BF4880" w:rsidRPr="0044521D">
        <w:rPr>
          <w:rFonts w:ascii="Calibri" w:eastAsia="Arial" w:hAnsi="Calibri" w:cs="Calibri"/>
          <w:spacing w:val="2"/>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3"/>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w:t>
      </w:r>
      <w:r w:rsidR="00BF4880" w:rsidRPr="0044521D">
        <w:rPr>
          <w:rFonts w:ascii="Calibri" w:eastAsia="Arial" w:hAnsi="Calibri" w:cs="Calibri"/>
          <w:spacing w:val="-8"/>
          <w:sz w:val="24"/>
          <w:szCs w:val="24"/>
          <w:lang w:val="ro-RO"/>
        </w:rPr>
        <w:t>n</w:t>
      </w:r>
      <w:r w:rsidR="00BF4880" w:rsidRPr="0044521D">
        <w:rPr>
          <w:rFonts w:ascii="Calibri" w:eastAsia="Arial" w:hAnsi="Calibri" w:cs="Calibri"/>
          <w:spacing w:val="8"/>
          <w:position w:val="1"/>
          <w:sz w:val="24"/>
          <w:szCs w:val="24"/>
          <w:lang w:val="ro-RO"/>
        </w:rPr>
        <w:t>ț</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7"/>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co</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A8507F" w:rsidRPr="0044521D">
        <w:rPr>
          <w:rFonts w:ascii="Calibri" w:eastAsia="Arial" w:hAnsi="Calibri" w:cs="Calibri"/>
          <w:sz w:val="24"/>
          <w:szCs w:val="24"/>
          <w:lang w:val="ro-RO"/>
        </w:rPr>
        <w:t>prevederile legale și cu procedurile prevăzute în Manualul Beneficiarului aplicabil</w:t>
      </w:r>
      <w:r w:rsidR="00BF4880" w:rsidRPr="0044521D">
        <w:rPr>
          <w:rFonts w:ascii="Calibri" w:eastAsia="Arial" w:hAnsi="Calibri" w:cs="Calibri"/>
          <w:sz w:val="24"/>
          <w:szCs w:val="24"/>
          <w:lang w:val="ro-RO"/>
        </w:rPr>
        <w:t>.</w:t>
      </w:r>
    </w:p>
    <w:p w14:paraId="4D794437" w14:textId="3CEE67C9" w:rsidR="006C5241" w:rsidRPr="0044521D" w:rsidRDefault="00995F10" w:rsidP="00EB332F">
      <w:pPr>
        <w:ind w:right="78" w:firstLine="720"/>
        <w:jc w:val="both"/>
        <w:rPr>
          <w:rFonts w:ascii="Calibri" w:eastAsia="Arial" w:hAnsi="Calibri" w:cs="Calibri"/>
          <w:sz w:val="24"/>
          <w:szCs w:val="24"/>
          <w:lang w:val="ro-RO"/>
        </w:rPr>
      </w:pPr>
      <w:r w:rsidRPr="0044521D">
        <w:rPr>
          <w:rFonts w:ascii="Calibri" w:hAnsi="Calibri" w:cs="Calibri"/>
          <w:sz w:val="24"/>
          <w:szCs w:val="24"/>
          <w:lang w:val="ro-RO"/>
        </w:rPr>
        <w:t xml:space="preserve">(2) </w:t>
      </w:r>
      <w:r w:rsidR="001C2B85" w:rsidRPr="0044521D">
        <w:rPr>
          <w:rFonts w:ascii="Calibri" w:hAnsi="Calibri" w:cs="Calibri"/>
          <w:sz w:val="24"/>
          <w:szCs w:val="24"/>
          <w:lang w:val="ro-RO"/>
        </w:rPr>
        <w:t>AM/OI realizează m</w:t>
      </w:r>
      <w:r w:rsidR="00FD0AB8" w:rsidRPr="0044521D">
        <w:rPr>
          <w:rFonts w:ascii="Calibri" w:hAnsi="Calibri" w:cs="Calibri"/>
          <w:sz w:val="24"/>
          <w:szCs w:val="24"/>
          <w:lang w:val="ro-RO"/>
        </w:rPr>
        <w:t>onitorizarea proiectelor</w:t>
      </w:r>
      <w:r w:rsidR="001C2B85" w:rsidRPr="0044521D">
        <w:rPr>
          <w:rFonts w:ascii="Calibri" w:hAnsi="Calibri" w:cs="Calibri"/>
          <w:sz w:val="24"/>
          <w:szCs w:val="24"/>
          <w:lang w:val="ro-RO"/>
        </w:rPr>
        <w:t xml:space="preserve"> pe baza </w:t>
      </w:r>
      <w:r w:rsidR="00FD0AB8" w:rsidRPr="0044521D">
        <w:rPr>
          <w:rFonts w:ascii="Calibri" w:hAnsi="Calibri" w:cs="Calibri"/>
          <w:i/>
          <w:sz w:val="24"/>
          <w:szCs w:val="24"/>
          <w:lang w:val="ro-RO"/>
        </w:rPr>
        <w:t>Planul</w:t>
      </w:r>
      <w:r w:rsidR="001C2B85" w:rsidRPr="0044521D">
        <w:rPr>
          <w:rFonts w:ascii="Calibri" w:hAnsi="Calibri" w:cs="Calibri"/>
          <w:i/>
          <w:sz w:val="24"/>
          <w:szCs w:val="24"/>
          <w:lang w:val="ro-RO"/>
        </w:rPr>
        <w:t>ui</w:t>
      </w:r>
      <w:r w:rsidR="00FD0AB8" w:rsidRPr="0044521D">
        <w:rPr>
          <w:rFonts w:ascii="Calibri" w:hAnsi="Calibri" w:cs="Calibri"/>
          <w:i/>
          <w:sz w:val="24"/>
          <w:szCs w:val="24"/>
          <w:lang w:val="ro-RO"/>
        </w:rPr>
        <w:t xml:space="preserve"> de monitorizare</w:t>
      </w:r>
      <w:r w:rsidR="00442F75" w:rsidRPr="0044521D">
        <w:rPr>
          <w:rFonts w:ascii="Calibri" w:hAnsi="Calibri" w:cs="Calibri"/>
          <w:sz w:val="24"/>
          <w:szCs w:val="24"/>
          <w:lang w:val="ro-RO"/>
        </w:rPr>
        <w:t xml:space="preserve"> (A</w:t>
      </w:r>
      <w:r w:rsidR="00FD0AB8" w:rsidRPr="0044521D">
        <w:rPr>
          <w:rFonts w:ascii="Calibri" w:hAnsi="Calibri" w:cs="Calibri"/>
          <w:sz w:val="24"/>
          <w:szCs w:val="24"/>
          <w:lang w:val="ro-RO"/>
        </w:rPr>
        <w:t>nex</w:t>
      </w:r>
      <w:r w:rsidR="00D76A30" w:rsidRPr="0044521D">
        <w:rPr>
          <w:rFonts w:ascii="Calibri" w:hAnsi="Calibri" w:cs="Calibri"/>
          <w:sz w:val="24"/>
          <w:szCs w:val="24"/>
          <w:lang w:val="ro-RO"/>
        </w:rPr>
        <w:t>a 2</w:t>
      </w:r>
      <w:r w:rsidR="00FD0AB8" w:rsidRPr="0044521D">
        <w:rPr>
          <w:rFonts w:ascii="Calibri" w:hAnsi="Calibri" w:cs="Calibri"/>
          <w:sz w:val="24"/>
          <w:szCs w:val="24"/>
          <w:lang w:val="ro-RO"/>
        </w:rPr>
        <w:t xml:space="preserve"> la contractul de finanțare</w:t>
      </w:r>
      <w:r w:rsidR="00442F75" w:rsidRPr="0044521D">
        <w:rPr>
          <w:rFonts w:ascii="Calibri" w:hAnsi="Calibri" w:cs="Calibri"/>
          <w:sz w:val="24"/>
          <w:szCs w:val="24"/>
          <w:lang w:val="ro-RO"/>
        </w:rPr>
        <w:t>)</w:t>
      </w:r>
      <w:r w:rsidR="001C2B85" w:rsidRPr="0044521D">
        <w:rPr>
          <w:rFonts w:ascii="Calibri" w:hAnsi="Calibri" w:cs="Calibri"/>
          <w:sz w:val="24"/>
          <w:szCs w:val="24"/>
          <w:lang w:val="ro-RO"/>
        </w:rPr>
        <w:t xml:space="preserve">, prin verificarea </w:t>
      </w:r>
      <w:r w:rsidR="00D76A30" w:rsidRPr="0044521D">
        <w:rPr>
          <w:rFonts w:ascii="Calibri" w:hAnsi="Calibri" w:cs="Calibri"/>
          <w:sz w:val="24"/>
          <w:szCs w:val="24"/>
          <w:lang w:val="ro-RO"/>
        </w:rPr>
        <w:t>de</w:t>
      </w:r>
      <w:r w:rsidR="0068558C" w:rsidRPr="0044521D">
        <w:rPr>
          <w:rFonts w:ascii="Calibri" w:hAnsi="Calibri" w:cs="Calibri"/>
          <w:sz w:val="24"/>
          <w:szCs w:val="24"/>
          <w:lang w:val="ro-RO"/>
        </w:rPr>
        <w:t xml:space="preserve"> </w:t>
      </w:r>
      <w:r w:rsidR="00D76A30" w:rsidRPr="0044521D">
        <w:rPr>
          <w:rFonts w:ascii="Calibri" w:hAnsi="Calibri" w:cs="Calibri"/>
          <w:sz w:val="24"/>
          <w:szCs w:val="24"/>
          <w:lang w:val="ro-RO"/>
        </w:rPr>
        <w:t xml:space="preserve">documente justificative, precum și prin verificarea </w:t>
      </w:r>
      <w:r w:rsidR="001C2B85" w:rsidRPr="0044521D">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44521D">
        <w:rPr>
          <w:rFonts w:ascii="Calibri" w:hAnsi="Calibri" w:cs="Calibri"/>
          <w:sz w:val="24"/>
          <w:szCs w:val="24"/>
          <w:lang w:val="ro-RO"/>
        </w:rPr>
        <w:t xml:space="preserve"> și </w:t>
      </w:r>
      <w:r w:rsidR="001C2B85" w:rsidRPr="0044521D">
        <w:rPr>
          <w:rFonts w:ascii="Calibri" w:hAnsi="Calibri" w:cs="Calibri"/>
          <w:sz w:val="24"/>
          <w:szCs w:val="24"/>
          <w:lang w:val="ro-RO"/>
        </w:rPr>
        <w:t>stadiul realizării indicatorilor</w:t>
      </w:r>
      <w:r w:rsidR="00D76A30" w:rsidRPr="0044521D">
        <w:rPr>
          <w:rFonts w:ascii="Calibri" w:hAnsi="Calibri" w:cs="Calibri"/>
          <w:sz w:val="24"/>
          <w:szCs w:val="24"/>
          <w:lang w:val="ro-RO"/>
        </w:rPr>
        <w:t xml:space="preserve">, îndeplinirea jaloanelor </w:t>
      </w:r>
      <w:r w:rsidR="00D76A30" w:rsidRPr="0044521D">
        <w:rPr>
          <w:rFonts w:ascii="Calibri" w:eastAsia="Arial" w:hAnsi="Calibri" w:cs="Calibri"/>
          <w:sz w:val="24"/>
          <w:szCs w:val="24"/>
          <w:lang w:val="ro-RO"/>
        </w:rPr>
        <w:t>și în conformitate cu procedurile prevăzute în Manualul Beneficiarului aplicabil</w:t>
      </w:r>
      <w:r w:rsidR="001C2B85" w:rsidRPr="0044521D">
        <w:rPr>
          <w:rFonts w:ascii="Calibri" w:hAnsi="Calibri" w:cs="Calibri"/>
          <w:sz w:val="24"/>
          <w:szCs w:val="24"/>
          <w:lang w:val="ro-RO"/>
        </w:rPr>
        <w:t>.</w:t>
      </w:r>
    </w:p>
    <w:p w14:paraId="1C206F9E" w14:textId="3CA624A7" w:rsidR="00E50D77"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(3) </w:t>
      </w:r>
      <w:r w:rsidR="00CE79E2" w:rsidRPr="0044521D">
        <w:rPr>
          <w:rFonts w:ascii="Calibri" w:hAnsi="Calibri" w:cs="Calibri"/>
          <w:sz w:val="24"/>
          <w:szCs w:val="24"/>
          <w:lang w:val="ro-RO"/>
        </w:rPr>
        <w:t>În procesul de monitorizare a proiectelor, beneficiarii au obligația elaborării Raportului de progres</w:t>
      </w:r>
      <w:r w:rsidR="00314639" w:rsidRPr="0044521D">
        <w:rPr>
          <w:rFonts w:ascii="Calibri" w:hAnsi="Calibri" w:cs="Calibri"/>
          <w:sz w:val="24"/>
          <w:szCs w:val="24"/>
          <w:lang w:val="ro-RO"/>
        </w:rPr>
        <w:t xml:space="preserve">, cu o frecvență trimestrială, în </w:t>
      </w:r>
      <w:r w:rsidR="00314639" w:rsidRPr="0044521D">
        <w:rPr>
          <w:rFonts w:ascii="Calibri" w:eastAsia="Arial" w:hAnsi="Calibri" w:cs="Calibri"/>
          <w:sz w:val="24"/>
          <w:szCs w:val="24"/>
          <w:lang w:val="ro-RO"/>
        </w:rPr>
        <w:t>conformitate cu procedurile prevăzute în Manualul Beneficiarului aplicabil</w:t>
      </w:r>
      <w:r w:rsidR="001C2B85" w:rsidRPr="0044521D">
        <w:rPr>
          <w:rFonts w:ascii="Calibri" w:hAnsi="Calibri" w:cs="Calibri"/>
          <w:sz w:val="24"/>
          <w:szCs w:val="24"/>
          <w:lang w:val="ro-RO"/>
        </w:rPr>
        <w:t>. Raportul de progres are ca 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(4) </w:t>
      </w:r>
      <w:r w:rsidR="001C2B85" w:rsidRPr="0044521D">
        <w:rPr>
          <w:rFonts w:ascii="Calibri" w:hAnsi="Calibri" w:cs="Calibri"/>
          <w:sz w:val="24"/>
          <w:szCs w:val="24"/>
          <w:lang w:val="ro-RO"/>
        </w:rPr>
        <w:t>Raportul de progres se întocmește și se încarcă trimestrial în sistemul MySMIS202</w:t>
      </w:r>
      <w:r w:rsidR="001F7B84" w:rsidRPr="0044521D">
        <w:rPr>
          <w:rFonts w:ascii="Calibri" w:hAnsi="Calibri" w:cs="Calibri"/>
          <w:sz w:val="24"/>
          <w:szCs w:val="24"/>
          <w:lang w:val="ro-RO"/>
        </w:rPr>
        <w:t>1</w:t>
      </w:r>
      <w:r w:rsidR="001C2B85" w:rsidRPr="0044521D">
        <w:rPr>
          <w:rFonts w:ascii="Calibri" w:hAnsi="Calibri" w:cs="Calibri"/>
          <w:sz w:val="24"/>
          <w:szCs w:val="24"/>
          <w:lang w:val="ro-RO"/>
        </w:rPr>
        <w:t xml:space="preserve">, în maximum </w:t>
      </w:r>
      <w:r w:rsidR="001C2B85" w:rsidRPr="0044521D">
        <w:rPr>
          <w:rFonts w:ascii="Calibri" w:hAnsi="Calibri" w:cs="Calibri"/>
          <w:sz w:val="24"/>
          <w:szCs w:val="24"/>
          <w:highlight w:val="green"/>
          <w:lang w:val="ro-RO"/>
        </w:rPr>
        <w:t>30</w:t>
      </w:r>
      <w:r w:rsidR="001C2B85" w:rsidRPr="0044521D">
        <w:rPr>
          <w:rFonts w:ascii="Calibri" w:hAnsi="Calibri" w:cs="Calibri"/>
          <w:sz w:val="24"/>
          <w:szCs w:val="24"/>
          <w:lang w:val="ro-RO"/>
        </w:rPr>
        <w:t xml:space="preserve"> de zile de la finalizarea trimestrului de raportare sub sancțiunea declarării neeligibile a cheltuielilor solicitate la rambursare în legătură cu activitățile din trimestrul r</w:t>
      </w:r>
      <w:r w:rsidR="006F23C7" w:rsidRPr="0044521D">
        <w:rPr>
          <w:rFonts w:ascii="Calibri" w:hAnsi="Calibri" w:cs="Calibri"/>
          <w:sz w:val="24"/>
          <w:szCs w:val="24"/>
          <w:lang w:val="ro-RO"/>
        </w:rPr>
        <w:t xml:space="preserve">espectiv. În astfel de situații, AM/OI </w:t>
      </w:r>
      <w:r w:rsidR="001C2B85" w:rsidRPr="0044521D">
        <w:rPr>
          <w:rFonts w:ascii="Calibri" w:hAnsi="Calibri" w:cs="Calibri"/>
          <w:sz w:val="24"/>
          <w:szCs w:val="24"/>
          <w:lang w:val="ro-RO"/>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44521D" w:rsidRDefault="001C2B85" w:rsidP="002B1851">
      <w:pPr>
        <w:pStyle w:val="ListParagraph"/>
        <w:ind w:left="465"/>
        <w:jc w:val="both"/>
        <w:rPr>
          <w:rFonts w:ascii="Calibri" w:hAnsi="Calibri" w:cs="Calibri"/>
          <w:sz w:val="24"/>
          <w:szCs w:val="24"/>
          <w:lang w:val="ro-RO"/>
        </w:rPr>
      </w:pPr>
      <w:r w:rsidRPr="0044521D">
        <w:rPr>
          <w:rFonts w:ascii="Calibri" w:hAnsi="Calibri" w:cs="Calibri"/>
          <w:sz w:val="24"/>
          <w:szCs w:val="24"/>
          <w:lang w:val="ro-RO"/>
        </w:rPr>
        <w:t>(</w:t>
      </w:r>
      <w:r w:rsidRPr="0044521D">
        <w:rPr>
          <w:rFonts w:ascii="Calibri" w:hAnsi="Calibri" w:cs="Calibri"/>
          <w:i/>
          <w:sz w:val="24"/>
          <w:szCs w:val="24"/>
          <w:lang w:val="ro-RO"/>
        </w:rPr>
        <w:t>doar pentru proiecte cofinanțate din FSE+</w:t>
      </w:r>
      <w:r w:rsidRPr="0044521D">
        <w:rPr>
          <w:rFonts w:ascii="Calibri" w:hAnsi="Calibri" w:cs="Calibri"/>
          <w:sz w:val="24"/>
          <w:szCs w:val="24"/>
          <w:lang w:val="ro-RO"/>
        </w:rPr>
        <w:t xml:space="preserve">) </w:t>
      </w:r>
    </w:p>
    <w:p w14:paraId="4B07D1FC" w14:textId="4F0E0FF7" w:rsidR="001C2B85" w:rsidRPr="0044521D" w:rsidRDefault="001C2B85" w:rsidP="00995F10">
      <w:pPr>
        <w:pStyle w:val="ListParagraph"/>
        <w:ind w:left="0" w:firstLine="465"/>
        <w:jc w:val="both"/>
        <w:rPr>
          <w:rFonts w:ascii="Calibri" w:hAnsi="Calibri" w:cs="Calibri"/>
          <w:sz w:val="24"/>
          <w:szCs w:val="24"/>
          <w:lang w:val="ro-RO"/>
        </w:rPr>
      </w:pPr>
      <w:r w:rsidRPr="0044521D">
        <w:rPr>
          <w:rFonts w:ascii="Calibri" w:hAnsi="Calibri" w:cs="Calibri"/>
          <w:sz w:val="24"/>
          <w:szCs w:val="24"/>
          <w:lang w:val="ro-RO"/>
        </w:rPr>
        <w:lastRenderedPageBreak/>
        <w:t xml:space="preserve">Primul Raport de progres se depune de beneficiar în termen de maximum 4 luni de la începerea proiectului. </w:t>
      </w:r>
    </w:p>
    <w:p w14:paraId="433D0B53" w14:textId="6621F704" w:rsidR="001C2B85"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(5) </w:t>
      </w:r>
      <w:r w:rsidR="001C2B85" w:rsidRPr="0044521D">
        <w:rPr>
          <w:rFonts w:ascii="Calibri" w:hAnsi="Calibri" w:cs="Calibri"/>
          <w:sz w:val="24"/>
          <w:szCs w:val="24"/>
          <w:lang w:val="ro-RO"/>
        </w:rPr>
        <w:t>Cu ocazia vizitelor efectuate, AM/OI elaborează Raportul de vizită care se încarcă în termen de 5 zile lucrătoare</w:t>
      </w:r>
      <w:r w:rsidR="00FB50D7" w:rsidRPr="0044521D">
        <w:rPr>
          <w:rFonts w:ascii="Calibri" w:hAnsi="Calibri" w:cs="Calibri"/>
          <w:sz w:val="24"/>
          <w:szCs w:val="24"/>
          <w:lang w:val="ro-RO"/>
        </w:rPr>
        <w:t xml:space="preserve"> de la efectuarea vizitei</w:t>
      </w:r>
      <w:r w:rsidR="001C2B85" w:rsidRPr="0044521D">
        <w:rPr>
          <w:rFonts w:ascii="Calibri" w:hAnsi="Calibri" w:cs="Calibri"/>
          <w:sz w:val="24"/>
          <w:szCs w:val="24"/>
          <w:lang w:val="ro-RO"/>
        </w:rPr>
        <w:t xml:space="preserve"> în sistemul informatic al MySMIS202</w:t>
      </w:r>
      <w:r w:rsidR="00FB50D7" w:rsidRPr="0044521D">
        <w:rPr>
          <w:rFonts w:ascii="Calibri" w:hAnsi="Calibri" w:cs="Calibri"/>
          <w:sz w:val="24"/>
          <w:szCs w:val="24"/>
          <w:lang w:val="ro-RO"/>
        </w:rPr>
        <w:t xml:space="preserve">1. </w:t>
      </w:r>
      <w:r w:rsidR="001C2B85" w:rsidRPr="0044521D">
        <w:rPr>
          <w:rFonts w:ascii="Calibri" w:hAnsi="Calibri" w:cs="Calibri"/>
          <w:sz w:val="24"/>
          <w:szCs w:val="24"/>
          <w:lang w:val="ro-RO"/>
        </w:rPr>
        <w:t xml:space="preserve"> </w:t>
      </w:r>
      <w:r w:rsidR="00FB50D7" w:rsidRPr="0044521D">
        <w:rPr>
          <w:rFonts w:ascii="Calibri" w:hAnsi="Calibri" w:cs="Calibri"/>
          <w:sz w:val="24"/>
          <w:szCs w:val="24"/>
          <w:lang w:val="ro-RO"/>
        </w:rPr>
        <w:t>Raportul de vizită poate include acțiuni corective și recomandări  adresate beneficiarului, precum și termenele de realizare</w:t>
      </w:r>
      <w:r w:rsidR="001F7B84" w:rsidRPr="0044521D">
        <w:rPr>
          <w:rFonts w:ascii="Calibri" w:hAnsi="Calibri" w:cs="Calibri"/>
          <w:sz w:val="24"/>
          <w:szCs w:val="24"/>
          <w:lang w:val="ro-RO"/>
        </w:rPr>
        <w:t xml:space="preserve"> care sunt obligatorii de </w:t>
      </w:r>
      <w:r w:rsidR="006F23C7" w:rsidRPr="0044521D">
        <w:rPr>
          <w:rFonts w:ascii="Calibri" w:hAnsi="Calibri" w:cs="Calibri"/>
          <w:sz w:val="24"/>
          <w:szCs w:val="24"/>
          <w:lang w:val="ro-RO"/>
        </w:rPr>
        <w:t>respectat</w:t>
      </w:r>
      <w:r w:rsidR="001F7B84" w:rsidRPr="0044521D">
        <w:rPr>
          <w:rFonts w:ascii="Calibri" w:hAnsi="Calibri" w:cs="Calibri"/>
          <w:sz w:val="24"/>
          <w:szCs w:val="24"/>
          <w:lang w:val="ro-RO"/>
        </w:rPr>
        <w:t xml:space="preserve"> pentru beneficiar</w:t>
      </w:r>
      <w:r w:rsidR="00FB50D7" w:rsidRPr="0044521D">
        <w:rPr>
          <w:rFonts w:ascii="Calibri" w:hAnsi="Calibri" w:cs="Calibri"/>
          <w:sz w:val="24"/>
          <w:szCs w:val="24"/>
          <w:lang w:val="ro-RO"/>
        </w:rPr>
        <w:t xml:space="preserve">. </w:t>
      </w:r>
    </w:p>
    <w:p w14:paraId="26146D4B" w14:textId="07A6F223" w:rsidR="00FB50D7"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(6) </w:t>
      </w:r>
      <w:r w:rsidR="00FB50D7" w:rsidRPr="0044521D">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(7) </w:t>
      </w:r>
      <w:r w:rsidR="00FB50D7" w:rsidRPr="0044521D">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44521D">
        <w:rPr>
          <w:rFonts w:ascii="Calibri" w:hAnsi="Calibri" w:cs="Calibri"/>
          <w:i/>
          <w:sz w:val="24"/>
          <w:szCs w:val="24"/>
          <w:lang w:val="ro-RO"/>
        </w:rPr>
        <w:t>Planului de monitorizare a proiectului</w:t>
      </w:r>
      <w:r w:rsidR="00FB50D7" w:rsidRPr="0044521D">
        <w:rPr>
          <w:rFonts w:ascii="Calibri" w:hAnsi="Calibri" w:cs="Calibri"/>
          <w:sz w:val="24"/>
          <w:szCs w:val="24"/>
          <w:lang w:val="ro-RO"/>
        </w:rPr>
        <w:t xml:space="preserve">. </w:t>
      </w:r>
    </w:p>
    <w:p w14:paraId="66DCDE6A" w14:textId="69A3247D" w:rsidR="00FB50D7"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(8) </w:t>
      </w:r>
      <w:r w:rsidR="00FB50D7" w:rsidRPr="0044521D">
        <w:rPr>
          <w:rFonts w:ascii="Calibri" w:hAnsi="Calibri" w:cs="Calibri"/>
          <w:sz w:val="24"/>
          <w:szCs w:val="24"/>
          <w:lang w:val="ro-RO"/>
        </w:rPr>
        <w:t xml:space="preserve">Neîndeplinirea jaloanelor </w:t>
      </w:r>
      <w:r w:rsidR="005E74A9" w:rsidRPr="0044521D">
        <w:rPr>
          <w:rFonts w:ascii="Calibri" w:hAnsi="Calibri" w:cs="Calibri"/>
          <w:sz w:val="24"/>
          <w:szCs w:val="24"/>
          <w:lang w:val="ro-RO"/>
        </w:rPr>
        <w:t xml:space="preserve">poate </w:t>
      </w:r>
      <w:r w:rsidR="006F23C7" w:rsidRPr="0044521D">
        <w:rPr>
          <w:rFonts w:ascii="Calibri" w:hAnsi="Calibri" w:cs="Calibri"/>
          <w:sz w:val="24"/>
          <w:szCs w:val="24"/>
          <w:lang w:val="ro-RO"/>
        </w:rPr>
        <w:t xml:space="preserve">atrage după </w:t>
      </w:r>
      <w:r w:rsidR="001B2872" w:rsidRPr="0044521D">
        <w:rPr>
          <w:rFonts w:ascii="Calibri" w:hAnsi="Calibri" w:cs="Calibri"/>
          <w:sz w:val="24"/>
          <w:szCs w:val="24"/>
          <w:lang w:val="ro-RO"/>
        </w:rPr>
        <w:t>caz,</w:t>
      </w:r>
      <w:r w:rsidR="0068558C" w:rsidRPr="0044521D">
        <w:rPr>
          <w:rFonts w:ascii="Calibri" w:hAnsi="Calibri" w:cs="Calibri"/>
          <w:sz w:val="24"/>
          <w:szCs w:val="24"/>
          <w:lang w:val="ro-RO"/>
        </w:rPr>
        <w:t xml:space="preserve"> aplicarea mecanism</w:t>
      </w:r>
      <w:r w:rsidR="006F23C7" w:rsidRPr="0044521D">
        <w:rPr>
          <w:rFonts w:ascii="Calibri" w:hAnsi="Calibri" w:cs="Calibri"/>
          <w:sz w:val="24"/>
          <w:szCs w:val="24"/>
          <w:lang w:val="ro-RO"/>
        </w:rPr>
        <w:t xml:space="preserve">ului de rețineri prevăzut la </w:t>
      </w:r>
      <w:r w:rsidR="00231F2D" w:rsidRPr="0044521D">
        <w:rPr>
          <w:rFonts w:ascii="Calibri" w:hAnsi="Calibri" w:cs="Calibri"/>
          <w:sz w:val="24"/>
          <w:szCs w:val="24"/>
          <w:lang w:val="ro-RO"/>
        </w:rPr>
        <w:t xml:space="preserve">alin (10) </w:t>
      </w:r>
      <w:r w:rsidR="00167C0D" w:rsidRPr="0044521D">
        <w:rPr>
          <w:rFonts w:ascii="Calibri" w:hAnsi="Calibri" w:cs="Calibri"/>
          <w:sz w:val="24"/>
          <w:szCs w:val="24"/>
          <w:lang w:val="ro-RO"/>
        </w:rPr>
        <w:t>–</w:t>
      </w:r>
      <w:r w:rsidR="00231F2D" w:rsidRPr="0044521D">
        <w:rPr>
          <w:rFonts w:ascii="Calibri" w:hAnsi="Calibri" w:cs="Calibri"/>
          <w:sz w:val="24"/>
          <w:szCs w:val="24"/>
          <w:lang w:val="ro-RO"/>
        </w:rPr>
        <w:t xml:space="preserve"> </w:t>
      </w:r>
      <w:r w:rsidR="00167C0D" w:rsidRPr="0044521D">
        <w:rPr>
          <w:rFonts w:ascii="Calibri" w:hAnsi="Calibri" w:cs="Calibri"/>
          <w:sz w:val="24"/>
          <w:szCs w:val="24"/>
          <w:lang w:val="ro-RO"/>
        </w:rPr>
        <w:t>(1</w:t>
      </w:r>
      <w:r w:rsidR="001B2872" w:rsidRPr="0044521D">
        <w:rPr>
          <w:rFonts w:ascii="Calibri" w:hAnsi="Calibri" w:cs="Calibri"/>
          <w:sz w:val="24"/>
          <w:szCs w:val="24"/>
          <w:lang w:val="ro-RO"/>
        </w:rPr>
        <w:t>4</w:t>
      </w:r>
      <w:r w:rsidR="00167C0D" w:rsidRPr="0044521D">
        <w:rPr>
          <w:rFonts w:ascii="Calibri" w:hAnsi="Calibri" w:cs="Calibri"/>
          <w:sz w:val="24"/>
          <w:szCs w:val="24"/>
          <w:lang w:val="ro-RO"/>
        </w:rPr>
        <w:t>)</w:t>
      </w:r>
      <w:r w:rsidR="006F23C7" w:rsidRPr="0044521D">
        <w:rPr>
          <w:rFonts w:ascii="Calibri" w:hAnsi="Calibri" w:cs="Calibri"/>
          <w:sz w:val="24"/>
          <w:szCs w:val="24"/>
          <w:lang w:val="ro-RO"/>
        </w:rPr>
        <w:t xml:space="preserve"> </w:t>
      </w:r>
      <w:r w:rsidR="00231F2D" w:rsidRPr="0044521D">
        <w:rPr>
          <w:rFonts w:ascii="Calibri" w:hAnsi="Calibri" w:cs="Calibri"/>
          <w:sz w:val="24"/>
          <w:szCs w:val="24"/>
          <w:lang w:val="ro-RO"/>
        </w:rPr>
        <w:t>ale prezentului articol</w:t>
      </w:r>
      <w:r w:rsidR="00FB50D7" w:rsidRPr="0044521D">
        <w:rPr>
          <w:rFonts w:ascii="Calibri" w:hAnsi="Calibri" w:cs="Calibri"/>
          <w:sz w:val="24"/>
          <w:szCs w:val="24"/>
          <w:lang w:val="ro-RO"/>
        </w:rPr>
        <w:t>, în conformitate cu legislația specifică aplicabilă</w:t>
      </w:r>
      <w:r w:rsidR="006F23C7" w:rsidRPr="0044521D">
        <w:rPr>
          <w:rFonts w:ascii="Calibri" w:hAnsi="Calibri" w:cs="Calibri"/>
          <w:sz w:val="24"/>
          <w:szCs w:val="24"/>
          <w:lang w:val="ro-RO"/>
        </w:rPr>
        <w:t xml:space="preserve"> și </w:t>
      </w:r>
      <w:r w:rsidR="006F23C7" w:rsidRPr="0044521D">
        <w:rPr>
          <w:rFonts w:ascii="Calibri" w:eastAsia="Arial" w:hAnsi="Calibri" w:cs="Calibri"/>
          <w:sz w:val="24"/>
          <w:szCs w:val="24"/>
          <w:lang w:val="ro-RO"/>
        </w:rPr>
        <w:t>cu procedurile prevăzute în Manualul Beneficiarului aplicabil</w:t>
      </w:r>
      <w:r w:rsidR="00FB50D7" w:rsidRPr="0044521D">
        <w:rPr>
          <w:rFonts w:ascii="Calibri" w:hAnsi="Calibri" w:cs="Calibri"/>
          <w:sz w:val="24"/>
          <w:szCs w:val="24"/>
          <w:lang w:val="ro-RO"/>
        </w:rPr>
        <w:t xml:space="preserve">. </w:t>
      </w:r>
    </w:p>
    <w:p w14:paraId="14E873EA" w14:textId="60366046" w:rsidR="0098760A"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(9) </w:t>
      </w:r>
      <w:r w:rsidR="0098760A" w:rsidRPr="0044521D">
        <w:rPr>
          <w:rFonts w:ascii="Calibri" w:hAnsi="Calibri" w:cs="Calibri"/>
          <w:sz w:val="24"/>
          <w:szCs w:val="24"/>
          <w:lang w:val="ro-RO"/>
        </w:rPr>
        <w:t xml:space="preserve">În cazul neîndeplinirii unui jalon, </w:t>
      </w:r>
      <w:r w:rsidR="00B66630" w:rsidRPr="0044521D">
        <w:rPr>
          <w:rFonts w:ascii="Calibri" w:hAnsi="Calibri" w:cs="Calibri"/>
          <w:sz w:val="24"/>
          <w:szCs w:val="24"/>
          <w:lang w:val="ro-RO"/>
        </w:rPr>
        <w:t>AM/OI</w:t>
      </w:r>
      <w:r w:rsidR="0098760A" w:rsidRPr="0044521D">
        <w:rPr>
          <w:rFonts w:ascii="Calibri" w:hAnsi="Calibri" w:cs="Calibri"/>
          <w:sz w:val="24"/>
          <w:szCs w:val="24"/>
          <w:lang w:val="ro-RO"/>
        </w:rPr>
        <w:t xml:space="preserve"> va stabili, împreună cu beneficiarul un plan de acțiuni pentru atingerea jalonului și va monitoriza aplicarea respectivului plan.  </w:t>
      </w:r>
    </w:p>
    <w:p w14:paraId="6AAF7B0A" w14:textId="067D7C49" w:rsidR="0098760A" w:rsidRPr="0044521D" w:rsidRDefault="00995F10" w:rsidP="00EB332F">
      <w:pPr>
        <w:ind w:firstLine="720"/>
        <w:jc w:val="both"/>
        <w:rPr>
          <w:rFonts w:ascii="Calibri" w:hAnsi="Calibri" w:cs="Calibri"/>
          <w:sz w:val="24"/>
          <w:szCs w:val="24"/>
          <w:lang w:val="ro-RO"/>
        </w:rPr>
      </w:pPr>
      <w:r w:rsidRPr="0044521D">
        <w:rPr>
          <w:rFonts w:ascii="Calibri" w:hAnsi="Calibri" w:cs="Calibri"/>
          <w:sz w:val="24"/>
          <w:szCs w:val="24"/>
          <w:lang w:val="ro-RO"/>
        </w:rPr>
        <w:t xml:space="preserve">(10) </w:t>
      </w:r>
      <w:r w:rsidR="001B2872" w:rsidRPr="0044521D">
        <w:rPr>
          <w:rFonts w:ascii="Calibri" w:hAnsi="Calibri" w:cs="Calibri"/>
          <w:sz w:val="24"/>
          <w:szCs w:val="24"/>
          <w:lang w:val="ro-RO"/>
        </w:rPr>
        <w:t xml:space="preserve">Cu excepția primului jalon, în cazul neîndeplinirii, la termen, a jalonului, </w:t>
      </w:r>
      <w:r w:rsidR="005E74A9" w:rsidRPr="0044521D">
        <w:rPr>
          <w:rFonts w:ascii="Calibri" w:hAnsi="Calibri" w:cs="Calibri"/>
          <w:sz w:val="24"/>
          <w:szCs w:val="24"/>
          <w:lang w:val="ro-RO"/>
        </w:rPr>
        <w:t>AM/OI</w:t>
      </w:r>
      <w:r w:rsidR="001B2872" w:rsidRPr="0044521D">
        <w:rPr>
          <w:rFonts w:ascii="Calibri" w:hAnsi="Calibri" w:cs="Calibri"/>
          <w:sz w:val="24"/>
          <w:szCs w:val="24"/>
          <w:lang w:val="ro-RO"/>
        </w:rPr>
        <w:t xml:space="preserve"> </w:t>
      </w:r>
      <w:r w:rsidR="001B2872" w:rsidRPr="0044521D">
        <w:rPr>
          <w:rFonts w:ascii="Calibri" w:hAnsi="Calibri" w:cs="Calibri"/>
          <w:b/>
          <w:sz w:val="24"/>
          <w:szCs w:val="24"/>
          <w:lang w:val="ro-RO"/>
        </w:rPr>
        <w:t>poate</w:t>
      </w:r>
      <w:r w:rsidR="001B2872" w:rsidRPr="0044521D">
        <w:rPr>
          <w:rFonts w:ascii="Calibri" w:hAnsi="Calibri" w:cs="Calibri"/>
          <w:sz w:val="24"/>
          <w:szCs w:val="24"/>
          <w:lang w:val="ro-RO"/>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44521D" w:rsidRDefault="00995F10" w:rsidP="007C0FDC">
      <w:pPr>
        <w:ind w:firstLine="720"/>
        <w:jc w:val="both"/>
        <w:rPr>
          <w:rFonts w:ascii="Calibri" w:hAnsi="Calibri" w:cs="Calibri"/>
          <w:sz w:val="24"/>
          <w:szCs w:val="24"/>
          <w:lang w:val="ro-RO"/>
        </w:rPr>
      </w:pPr>
      <w:r w:rsidRPr="0044521D">
        <w:rPr>
          <w:rFonts w:ascii="Calibri" w:hAnsi="Calibri" w:cs="Calibri"/>
          <w:sz w:val="24"/>
          <w:szCs w:val="24"/>
          <w:lang w:val="ro-RO"/>
        </w:rPr>
        <w:t xml:space="preserve">(11) </w:t>
      </w:r>
      <w:r w:rsidR="001B2872" w:rsidRPr="0044521D">
        <w:rPr>
          <w:rFonts w:ascii="Calibri" w:hAnsi="Calibri" w:cs="Calibri"/>
          <w:sz w:val="24"/>
          <w:szCs w:val="24"/>
          <w:lang w:val="ro-RO"/>
        </w:rPr>
        <w:t xml:space="preserve">La fiecare jalon consecutiv nerealizat, </w:t>
      </w:r>
      <w:r w:rsidR="007C0FDC" w:rsidRPr="0044521D">
        <w:rPr>
          <w:rFonts w:ascii="Calibri" w:hAnsi="Calibri" w:cs="Calibri"/>
          <w:sz w:val="24"/>
          <w:szCs w:val="24"/>
          <w:lang w:val="ro-RO"/>
        </w:rPr>
        <w:t>AM/OI</w:t>
      </w:r>
      <w:r w:rsidR="001B2872" w:rsidRPr="0044521D">
        <w:rPr>
          <w:rFonts w:ascii="Calibri" w:hAnsi="Calibri" w:cs="Calibri"/>
          <w:sz w:val="24"/>
          <w:szCs w:val="24"/>
          <w:lang w:val="ro-RO"/>
        </w:rPr>
        <w:t xml:space="preserve"> </w:t>
      </w:r>
      <w:r w:rsidR="001B2872" w:rsidRPr="0044521D">
        <w:rPr>
          <w:rFonts w:ascii="Calibri" w:hAnsi="Calibri" w:cs="Calibri"/>
          <w:b/>
          <w:sz w:val="24"/>
          <w:szCs w:val="24"/>
          <w:lang w:val="ro-RO"/>
        </w:rPr>
        <w:t>poate</w:t>
      </w:r>
      <w:r w:rsidR="001B2872" w:rsidRPr="0044521D">
        <w:rPr>
          <w:rFonts w:ascii="Calibri" w:hAnsi="Calibri" w:cs="Calibri"/>
          <w:sz w:val="24"/>
          <w:szCs w:val="24"/>
          <w:lang w:val="ro-RO"/>
        </w:rPr>
        <w:t xml:space="preserve"> majora procentul de reținere cu câte 5 puncte procentuale, până la finalul perioadei de implementare. În cazul în care procentul majorat este mai mare sau egal cu 20%, </w:t>
      </w:r>
      <w:r w:rsidR="007C0FDC" w:rsidRPr="0044521D">
        <w:rPr>
          <w:rFonts w:ascii="Calibri" w:hAnsi="Calibri" w:cs="Calibri"/>
          <w:sz w:val="24"/>
          <w:szCs w:val="24"/>
          <w:lang w:val="ro-RO"/>
        </w:rPr>
        <w:t>AM/OI</w:t>
      </w:r>
      <w:r w:rsidR="001B2872" w:rsidRPr="0044521D">
        <w:rPr>
          <w:rFonts w:ascii="Calibri" w:hAnsi="Calibri" w:cs="Calibri"/>
          <w:sz w:val="24"/>
          <w:szCs w:val="24"/>
          <w:lang w:val="ro-RO"/>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44521D" w:rsidRDefault="00043DF5" w:rsidP="00EB332F">
      <w:pPr>
        <w:ind w:firstLine="720"/>
        <w:jc w:val="both"/>
        <w:rPr>
          <w:rFonts w:ascii="Calibri" w:hAnsi="Calibri" w:cs="Calibri"/>
          <w:sz w:val="24"/>
          <w:szCs w:val="24"/>
          <w:lang w:val="ro-RO"/>
        </w:rPr>
      </w:pPr>
      <w:r w:rsidRPr="0044521D">
        <w:rPr>
          <w:rFonts w:ascii="Calibri" w:hAnsi="Calibri" w:cs="Calibri"/>
          <w:sz w:val="24"/>
          <w:szCs w:val="24"/>
          <w:lang w:val="ro-RO"/>
        </w:rPr>
        <w:t>(1</w:t>
      </w:r>
      <w:r w:rsidR="001B2872" w:rsidRPr="0044521D">
        <w:rPr>
          <w:rFonts w:ascii="Calibri" w:hAnsi="Calibri" w:cs="Calibri"/>
          <w:sz w:val="24"/>
          <w:szCs w:val="24"/>
          <w:lang w:val="ro-RO"/>
        </w:rPr>
        <w:t>2</w:t>
      </w:r>
      <w:r w:rsidRPr="0044521D">
        <w:rPr>
          <w:rFonts w:ascii="Calibri" w:hAnsi="Calibri" w:cs="Calibri"/>
          <w:sz w:val="24"/>
          <w:szCs w:val="24"/>
          <w:lang w:val="ro-RO"/>
        </w:rPr>
        <w:t xml:space="preserve">) </w:t>
      </w:r>
      <w:r w:rsidR="0098760A" w:rsidRPr="0044521D">
        <w:rPr>
          <w:rFonts w:ascii="Calibri" w:hAnsi="Calibri" w:cs="Calibri"/>
          <w:sz w:val="24"/>
          <w:szCs w:val="24"/>
          <w:lang w:val="ro-RO"/>
        </w:rPr>
        <w:t xml:space="preserve">Reținerile aplicate cererilor de plată și cererilor de rambursare pot fi incluse  în cererea finală de rambursare și autorizate la plată de către </w:t>
      </w:r>
      <w:r w:rsidR="00167C0D" w:rsidRPr="0044521D">
        <w:rPr>
          <w:rFonts w:ascii="Calibri" w:hAnsi="Calibri" w:cs="Calibri"/>
          <w:sz w:val="24"/>
          <w:szCs w:val="24"/>
          <w:lang w:val="ro-RO"/>
        </w:rPr>
        <w:t>AM/OI</w:t>
      </w:r>
      <w:r w:rsidR="0098760A" w:rsidRPr="0044521D">
        <w:rPr>
          <w:rFonts w:ascii="Calibri" w:hAnsi="Calibri" w:cs="Calibri"/>
          <w:sz w:val="24"/>
          <w:szCs w:val="24"/>
          <w:lang w:val="ro-RO"/>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44521D" w:rsidRDefault="00043DF5" w:rsidP="00EB332F">
      <w:pPr>
        <w:ind w:firstLine="720"/>
        <w:jc w:val="both"/>
        <w:rPr>
          <w:rFonts w:ascii="Calibri" w:hAnsi="Calibri" w:cs="Calibri"/>
          <w:sz w:val="24"/>
          <w:szCs w:val="24"/>
          <w:lang w:val="ro-RO"/>
        </w:rPr>
      </w:pPr>
      <w:r w:rsidRPr="0044521D">
        <w:rPr>
          <w:rFonts w:ascii="Calibri" w:hAnsi="Calibri" w:cs="Calibri"/>
          <w:sz w:val="24"/>
          <w:szCs w:val="24"/>
          <w:lang w:val="ro-RO"/>
        </w:rPr>
        <w:t>(1</w:t>
      </w:r>
      <w:r w:rsidR="001B2872" w:rsidRPr="0044521D">
        <w:rPr>
          <w:rFonts w:ascii="Calibri" w:hAnsi="Calibri" w:cs="Calibri"/>
          <w:sz w:val="24"/>
          <w:szCs w:val="24"/>
          <w:lang w:val="ro-RO"/>
        </w:rPr>
        <w:t>3</w:t>
      </w:r>
      <w:r w:rsidRPr="0044521D">
        <w:rPr>
          <w:rFonts w:ascii="Calibri" w:hAnsi="Calibri" w:cs="Calibri"/>
          <w:sz w:val="24"/>
          <w:szCs w:val="24"/>
          <w:lang w:val="ro-RO"/>
        </w:rPr>
        <w:t xml:space="preserve">) </w:t>
      </w:r>
      <w:r w:rsidR="0098760A" w:rsidRPr="0044521D">
        <w:rPr>
          <w:rFonts w:ascii="Calibri" w:hAnsi="Calibri" w:cs="Calibri"/>
          <w:sz w:val="24"/>
          <w:szCs w:val="24"/>
          <w:lang w:val="ro-RO"/>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44521D" w:rsidRDefault="00043DF5" w:rsidP="00EB332F">
      <w:pPr>
        <w:ind w:firstLine="720"/>
        <w:jc w:val="both"/>
        <w:rPr>
          <w:rFonts w:ascii="Calibri" w:hAnsi="Calibri" w:cs="Calibri"/>
          <w:sz w:val="24"/>
          <w:szCs w:val="24"/>
          <w:lang w:val="ro-RO"/>
        </w:rPr>
      </w:pPr>
      <w:r w:rsidRPr="0044521D">
        <w:rPr>
          <w:rFonts w:ascii="Calibri" w:hAnsi="Calibri" w:cs="Calibri"/>
          <w:sz w:val="24"/>
          <w:szCs w:val="24"/>
          <w:lang w:val="ro-RO"/>
        </w:rPr>
        <w:t>(1</w:t>
      </w:r>
      <w:r w:rsidR="001B2872" w:rsidRPr="0044521D">
        <w:rPr>
          <w:rFonts w:ascii="Calibri" w:hAnsi="Calibri" w:cs="Calibri"/>
          <w:sz w:val="24"/>
          <w:szCs w:val="24"/>
          <w:lang w:val="ro-RO"/>
        </w:rPr>
        <w:t>4</w:t>
      </w:r>
      <w:r w:rsidRPr="0044521D">
        <w:rPr>
          <w:rFonts w:ascii="Calibri" w:hAnsi="Calibri" w:cs="Calibri"/>
          <w:sz w:val="24"/>
          <w:szCs w:val="24"/>
          <w:lang w:val="ro-RO"/>
        </w:rPr>
        <w:t xml:space="preserve">) </w:t>
      </w:r>
      <w:r w:rsidR="0098760A" w:rsidRPr="0044521D">
        <w:rPr>
          <w:rFonts w:ascii="Calibri" w:hAnsi="Calibri" w:cs="Calibri"/>
          <w:sz w:val="24"/>
          <w:szCs w:val="24"/>
          <w:lang w:val="ro-RO"/>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44521D">
        <w:rPr>
          <w:rFonts w:ascii="Calibri" w:hAnsi="Calibri" w:cs="Calibri"/>
          <w:sz w:val="24"/>
          <w:szCs w:val="24"/>
          <w:lang w:val="ro-RO"/>
        </w:rPr>
        <w:tab/>
        <w:t xml:space="preserve">Fondurile rămase disponibile după aplicarea reținerilor financiare rămase definitive se realocă prin grija </w:t>
      </w:r>
      <w:r w:rsidR="00167C0D" w:rsidRPr="0044521D">
        <w:rPr>
          <w:rFonts w:ascii="Calibri" w:hAnsi="Calibri" w:cs="Calibri"/>
          <w:sz w:val="24"/>
          <w:szCs w:val="24"/>
          <w:lang w:val="ro-RO"/>
        </w:rPr>
        <w:t>Am/OI</w:t>
      </w:r>
      <w:r w:rsidR="0098760A" w:rsidRPr="0044521D">
        <w:rPr>
          <w:rFonts w:ascii="Calibri" w:hAnsi="Calibri" w:cs="Calibri"/>
          <w:sz w:val="24"/>
          <w:szCs w:val="24"/>
          <w:lang w:val="ro-RO"/>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44521D" w:rsidRDefault="00117B95" w:rsidP="002B1851">
      <w:pPr>
        <w:rPr>
          <w:rFonts w:ascii="Calibri" w:eastAsia="Arial" w:hAnsi="Calibri" w:cs="Calibri"/>
          <w:b/>
          <w:spacing w:val="-6"/>
          <w:sz w:val="24"/>
          <w:szCs w:val="24"/>
          <w:lang w:val="ro-RO"/>
        </w:rPr>
      </w:pPr>
    </w:p>
    <w:p w14:paraId="2366BC1E" w14:textId="77777777" w:rsidR="00E50D77" w:rsidRPr="0044521D" w:rsidRDefault="00BF4880" w:rsidP="00310658">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14</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Fo</w:t>
      </w:r>
      <w:r w:rsidRPr="0044521D">
        <w:rPr>
          <w:rFonts w:ascii="Calibri" w:eastAsia="Arial" w:hAnsi="Calibri" w:cs="Calibri"/>
          <w:b/>
          <w:spacing w:val="-18"/>
          <w:sz w:val="24"/>
          <w:szCs w:val="24"/>
          <w:lang w:val="ro-RO"/>
        </w:rPr>
        <w:t>r</w:t>
      </w:r>
      <w:r w:rsidRPr="0044521D">
        <w:rPr>
          <w:rFonts w:ascii="Calibri" w:eastAsia="Arial" w:hAnsi="Calibri" w:cs="Calibri"/>
          <w:b/>
          <w:spacing w:val="1"/>
          <w:sz w:val="24"/>
          <w:szCs w:val="24"/>
          <w:lang w:val="ro-RO"/>
        </w:rPr>
        <w:t>ț</w:t>
      </w:r>
      <w:r w:rsidRPr="0044521D">
        <w:rPr>
          <w:rFonts w:ascii="Calibri" w:eastAsia="Arial" w:hAnsi="Calibri" w:cs="Calibri"/>
          <w:b/>
          <w:sz w:val="24"/>
          <w:szCs w:val="24"/>
          <w:lang w:val="ro-RO"/>
        </w:rPr>
        <w:t>a</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ma</w:t>
      </w:r>
      <w:r w:rsidRPr="0044521D">
        <w:rPr>
          <w:rFonts w:ascii="Calibri" w:eastAsia="Arial" w:hAnsi="Calibri" w:cs="Calibri"/>
          <w:b/>
          <w:spacing w:val="-1"/>
          <w:sz w:val="24"/>
          <w:szCs w:val="24"/>
          <w:lang w:val="ro-RO"/>
        </w:rPr>
        <w:t>j</w:t>
      </w:r>
      <w:r w:rsidRPr="0044521D">
        <w:rPr>
          <w:rFonts w:ascii="Calibri" w:eastAsia="Arial" w:hAnsi="Calibri" w:cs="Calibri"/>
          <w:b/>
          <w:sz w:val="24"/>
          <w:szCs w:val="24"/>
          <w:lang w:val="ro-RO"/>
        </w:rPr>
        <w:t>oră</w:t>
      </w:r>
    </w:p>
    <w:p w14:paraId="6AA5A7B8" w14:textId="773532B1" w:rsidR="00E50D77" w:rsidRPr="0044521D" w:rsidRDefault="00043DF5" w:rsidP="00310658">
      <w:pPr>
        <w:ind w:right="76"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lastRenderedPageBreak/>
        <w:t xml:space="preserve">(1)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5"/>
          <w:sz w:val="24"/>
          <w:szCs w:val="24"/>
          <w:lang w:val="ro-RO"/>
        </w:rPr>
        <w:t>r</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8"/>
          <w:position w:val="1"/>
          <w:sz w:val="24"/>
          <w:szCs w:val="24"/>
          <w:lang w:val="ro-RO"/>
        </w:rPr>
        <w:t xml:space="preserve"> </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j</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0"/>
          <w:position w:val="1"/>
          <w:sz w:val="24"/>
          <w:szCs w:val="24"/>
          <w:lang w:val="ro-RO"/>
        </w:rPr>
        <w:t xml:space="preserve"> </w:t>
      </w:r>
      <w:r w:rsidR="00BF4880" w:rsidRPr="0044521D">
        <w:rPr>
          <w:rFonts w:ascii="Calibri" w:eastAsia="Arial" w:hAnsi="Calibri" w:cs="Calibri"/>
          <w:position w:val="1"/>
          <w:sz w:val="24"/>
          <w:szCs w:val="24"/>
          <w:lang w:val="ro-RO"/>
        </w:rPr>
        <w:t>se</w:t>
      </w:r>
      <w:r w:rsidR="00BF4880" w:rsidRPr="0044521D">
        <w:rPr>
          <w:rFonts w:ascii="Calibri" w:eastAsia="Arial" w:hAnsi="Calibri" w:cs="Calibri"/>
          <w:spacing w:val="10"/>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g</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8"/>
          <w:position w:val="1"/>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ent</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n,</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b</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z w:val="24"/>
          <w:szCs w:val="24"/>
          <w:lang w:val="ro-RO"/>
        </w:rPr>
        <w:t>abso</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ut</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b</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l </w:t>
      </w:r>
      <w:r w:rsidR="00BF4880" w:rsidRPr="0044521D">
        <w:rPr>
          <w:rFonts w:ascii="Calibri" w:eastAsia="Arial" w:hAnsi="Calibri" w:cs="Calibri"/>
          <w:position w:val="1"/>
          <w:sz w:val="24"/>
          <w:szCs w:val="24"/>
          <w:lang w:val="ro-RO"/>
        </w:rPr>
        <w:t xml:space="preserve">și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nev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ab</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l</w:t>
      </w:r>
      <w:r w:rsidR="00BF4880" w:rsidRPr="0044521D">
        <w:rPr>
          <w:rFonts w:ascii="Calibri" w:eastAsia="Arial" w:hAnsi="Calibri" w:cs="Calibri"/>
          <w:spacing w:val="4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t</w:t>
      </w:r>
      <w:r w:rsidR="00BF4880" w:rsidRPr="0044521D">
        <w:rPr>
          <w:rFonts w:ascii="Calibri" w:eastAsia="Arial" w:hAnsi="Calibri" w:cs="Calibri"/>
          <w:spacing w:val="43"/>
          <w:sz w:val="24"/>
          <w:szCs w:val="24"/>
          <w:lang w:val="ro-RO"/>
        </w:rPr>
        <w:t xml:space="preserve"> </w:t>
      </w:r>
      <w:r w:rsidR="00BF4880" w:rsidRPr="0044521D">
        <w:rPr>
          <w:rFonts w:ascii="Calibri" w:eastAsia="Arial" w:hAnsi="Calibri" w:cs="Calibri"/>
          <w:sz w:val="24"/>
          <w:szCs w:val="24"/>
          <w:lang w:val="ro-RO"/>
        </w:rPr>
        <w:t>după</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nă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41"/>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w:t>
      </w:r>
      <w:r w:rsidR="00BF4880" w:rsidRPr="0044521D">
        <w:rPr>
          <w:rFonts w:ascii="Calibri" w:eastAsia="Arial" w:hAnsi="Calibri" w:cs="Calibri"/>
          <w:spacing w:val="43"/>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că</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pacing w:val="2"/>
          <w:sz w:val="24"/>
          <w:szCs w:val="24"/>
          <w:lang w:val="ro-RO"/>
        </w:rPr>
        <w:t>e</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42"/>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t sau</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pa</w:t>
      </w:r>
      <w:r w:rsidR="00BF4880" w:rsidRPr="0044521D">
        <w:rPr>
          <w:rFonts w:ascii="Calibri" w:eastAsia="Arial" w:hAnsi="Calibri" w:cs="Calibri"/>
          <w:spacing w:val="1"/>
          <w:sz w:val="24"/>
          <w:szCs w:val="24"/>
          <w:lang w:val="ro-RO"/>
        </w:rPr>
        <w:t>rt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3"/>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position w:val="1"/>
          <w:sz w:val="24"/>
          <w:szCs w:val="24"/>
          <w:lang w:val="ro-RO"/>
        </w:rPr>
        <w:t>și ca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x</w:t>
      </w:r>
      <w:r w:rsidR="00BF4880" w:rsidRPr="0044521D">
        <w:rPr>
          <w:rFonts w:ascii="Calibri" w:eastAsia="Arial" w:hAnsi="Calibri" w:cs="Calibri"/>
          <w:position w:val="1"/>
          <w:sz w:val="24"/>
          <w:szCs w:val="24"/>
          <w:lang w:val="ro-RO"/>
        </w:rPr>
        <w:t>one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de</w:t>
      </w:r>
      <w:r w:rsidR="00BF4880" w:rsidRPr="0044521D">
        <w:rPr>
          <w:rFonts w:ascii="Calibri" w:eastAsia="Arial" w:hAnsi="Calibri" w:cs="Calibri"/>
          <w:spacing w:val="1"/>
          <w:position w:val="1"/>
          <w:sz w:val="24"/>
          <w:szCs w:val="24"/>
          <w:lang w:val="ro-RO"/>
        </w:rPr>
        <w:t xml:space="preserve"> r</w:t>
      </w:r>
      <w:r w:rsidR="00BF4880" w:rsidRPr="0044521D">
        <w:rPr>
          <w:rFonts w:ascii="Calibri" w:eastAsia="Arial" w:hAnsi="Calibri" w:cs="Calibri"/>
          <w:position w:val="1"/>
          <w:sz w:val="24"/>
          <w:szCs w:val="24"/>
          <w:lang w:val="ro-RO"/>
        </w:rPr>
        <w:t>ăspund</w:t>
      </w:r>
      <w:r w:rsidR="00BF4880" w:rsidRPr="0044521D">
        <w:rPr>
          <w:rFonts w:ascii="Calibri" w:eastAsia="Arial" w:hAnsi="Calibri" w:cs="Calibri"/>
          <w:spacing w:val="-3"/>
          <w:position w:val="1"/>
          <w:sz w:val="24"/>
          <w:szCs w:val="24"/>
          <w:lang w:val="ro-RO"/>
        </w:rPr>
        <w:t>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p</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rt</w:t>
      </w:r>
      <w:r w:rsidR="00BF4880" w:rsidRPr="0044521D">
        <w:rPr>
          <w:rFonts w:ascii="Calibri" w:eastAsia="Arial" w:hAnsi="Calibri" w:cs="Calibri"/>
          <w:position w:val="1"/>
          <w:sz w:val="24"/>
          <w:szCs w:val="24"/>
          <w:lang w:val="ro-RO"/>
        </w:rPr>
        <w:t>ea</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c</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position w:val="1"/>
          <w:sz w:val="24"/>
          <w:szCs w:val="24"/>
          <w:lang w:val="ro-RO"/>
        </w:rPr>
        <w:t>ocă.</w:t>
      </w:r>
    </w:p>
    <w:p w14:paraId="1EA8D32A" w14:textId="07EC592F" w:rsidR="00E50D77" w:rsidRPr="0044521D" w:rsidRDefault="00043DF5" w:rsidP="00310658">
      <w:pPr>
        <w:ind w:right="74"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z w:val="24"/>
          <w:szCs w:val="24"/>
          <w:lang w:val="ro-RO"/>
        </w:rPr>
        <w:t xml:space="preserve">ot </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con</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ui </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cau</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 xml:space="preserve">de </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6"/>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34"/>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z w:val="24"/>
          <w:szCs w:val="24"/>
          <w:lang w:val="ro-RO"/>
        </w:rPr>
        <w:t xml:space="preserve">m </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 xml:space="preserve">ar </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 </w:t>
      </w:r>
      <w:r w:rsidR="00BF4880" w:rsidRPr="0044521D">
        <w:rPr>
          <w:rFonts w:ascii="Calibri" w:eastAsia="Arial" w:hAnsi="Calibri" w:cs="Calibri"/>
          <w:spacing w:val="37"/>
          <w:sz w:val="24"/>
          <w:szCs w:val="24"/>
          <w:lang w:val="ro-RO"/>
        </w:rPr>
        <w:t xml:space="preserve"> </w:t>
      </w:r>
      <w:r w:rsidR="00117B95" w:rsidRPr="0044521D">
        <w:rPr>
          <w:rFonts w:ascii="Calibri" w:eastAsia="Arial" w:hAnsi="Calibri" w:cs="Calibri"/>
          <w:spacing w:val="-2"/>
          <w:sz w:val="24"/>
          <w:szCs w:val="24"/>
          <w:lang w:val="ro-RO"/>
        </w:rPr>
        <w:t>crize medicale pandemice</w:t>
      </w:r>
      <w:r w:rsidR="00117B95" w:rsidRPr="0044521D">
        <w:rPr>
          <w:rFonts w:ascii="Calibri" w:eastAsia="Arial" w:hAnsi="Calibri" w:cs="Calibri"/>
          <w:spacing w:val="37"/>
          <w:sz w:val="24"/>
          <w:szCs w:val="24"/>
          <w:lang w:val="ro-RO"/>
        </w:rPr>
        <w:t xml:space="preserve">, </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9859A3"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nund</w:t>
      </w:r>
      <w:r w:rsidR="00BF4880" w:rsidRPr="0044521D">
        <w:rPr>
          <w:rFonts w:ascii="Calibri" w:eastAsia="Arial" w:hAnsi="Calibri" w:cs="Calibri"/>
          <w:spacing w:val="-16"/>
          <w:sz w:val="24"/>
          <w:szCs w:val="24"/>
          <w:lang w:val="ro-RO"/>
        </w:rPr>
        <w:t>a</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ii</w:t>
      </w:r>
      <w:r w:rsidR="00BF4880" w:rsidRPr="0044521D">
        <w:rPr>
          <w:rFonts w:ascii="Calibri" w:eastAsia="Arial" w:hAnsi="Calibri" w:cs="Calibri"/>
          <w:position w:val="1"/>
          <w:sz w:val="24"/>
          <w:szCs w:val="24"/>
          <w:lang w:val="ro-RO"/>
        </w:rPr>
        <w:t>,</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spacing w:val="-3"/>
          <w:position w:val="1"/>
          <w:sz w:val="24"/>
          <w:szCs w:val="24"/>
          <w:lang w:val="ro-RO"/>
        </w:rPr>
        <w:t>u</w:t>
      </w:r>
      <w:r w:rsidR="00BF4880" w:rsidRPr="0044521D">
        <w:rPr>
          <w:rFonts w:ascii="Calibri" w:eastAsia="Arial" w:hAnsi="Calibri" w:cs="Calibri"/>
          <w:position w:val="1"/>
          <w:sz w:val="24"/>
          <w:szCs w:val="24"/>
          <w:lang w:val="ro-RO"/>
        </w:rPr>
        <w:t>necă</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i de</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3"/>
          <w:position w:val="1"/>
          <w:sz w:val="24"/>
          <w:szCs w:val="24"/>
          <w:lang w:val="ro-RO"/>
        </w:rPr>
        <w:t>n</w:t>
      </w:r>
      <w:r w:rsidR="00BF4880" w:rsidRPr="0044521D">
        <w:rPr>
          <w:rFonts w:ascii="Calibri" w:eastAsia="Arial" w:hAnsi="Calibri" w:cs="Calibri"/>
          <w:position w:val="1"/>
          <w:sz w:val="24"/>
          <w:szCs w:val="24"/>
          <w:lang w:val="ro-RO"/>
        </w:rPr>
        <w:t xml:space="preserve">), </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bo</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 xml:space="preserve">, </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u</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b</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2"/>
          <w:position w:val="1"/>
          <w:sz w:val="24"/>
          <w:szCs w:val="24"/>
          <w:lang w:val="ro-RO"/>
        </w:rPr>
        <w:t>g</w:t>
      </w:r>
      <w:r w:rsidR="00BF4880" w:rsidRPr="0044521D">
        <w:rPr>
          <w:rFonts w:ascii="Calibri" w:eastAsia="Arial" w:hAnsi="Calibri" w:cs="Calibri"/>
          <w:position w:val="1"/>
          <w:sz w:val="24"/>
          <w:szCs w:val="24"/>
          <w:lang w:val="ro-RO"/>
        </w:rPr>
        <w:t>o.</w:t>
      </w:r>
    </w:p>
    <w:p w14:paraId="4DB9BB2A" w14:textId="735467A7" w:rsidR="00E50D77" w:rsidRPr="0044521D" w:rsidRDefault="00043DF5" w:rsidP="00310658">
      <w:pPr>
        <w:ind w:right="76"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(3)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ocă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or</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 xml:space="preserve">a </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j</w:t>
      </w:r>
      <w:r w:rsidR="00BF4880" w:rsidRPr="0044521D">
        <w:rPr>
          <w:rFonts w:ascii="Calibri" w:eastAsia="Arial" w:hAnsi="Calibri" w:cs="Calibri"/>
          <w:spacing w:val="-3"/>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 ob</w:t>
      </w:r>
      <w:r w:rsidR="00BF4880" w:rsidRPr="0044521D">
        <w:rPr>
          <w:rFonts w:ascii="Calibri" w:eastAsia="Arial" w:hAnsi="Calibri" w:cs="Calibri"/>
          <w:spacing w:val="-1"/>
          <w:position w:val="1"/>
          <w:sz w:val="24"/>
          <w:szCs w:val="24"/>
          <w:lang w:val="ro-RO"/>
        </w:rPr>
        <w:t>li</w:t>
      </w:r>
      <w:r w:rsidR="00BF4880" w:rsidRPr="0044521D">
        <w:rPr>
          <w:rFonts w:ascii="Calibri" w:eastAsia="Arial" w:hAnsi="Calibri" w:cs="Calibri"/>
          <w:spacing w:val="2"/>
          <w:position w:val="1"/>
          <w:sz w:val="24"/>
          <w:szCs w:val="24"/>
          <w:lang w:val="ro-RO"/>
        </w:rPr>
        <w:t>g</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a de</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no</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3"/>
          <w:position w:val="1"/>
          <w:sz w:val="24"/>
          <w:szCs w:val="24"/>
          <w:lang w:val="ro-RO"/>
        </w:rPr>
        <w:t>i</w:t>
      </w:r>
      <w:r w:rsidR="00BF4880" w:rsidRPr="0044521D">
        <w:rPr>
          <w:rFonts w:ascii="Calibri" w:eastAsia="Arial" w:hAnsi="Calibri" w:cs="Calibri"/>
          <w:spacing w:val="3"/>
          <w:position w:val="1"/>
          <w:sz w:val="24"/>
          <w:szCs w:val="24"/>
          <w:lang w:val="ro-RO"/>
        </w:rPr>
        <w:t>f</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ce</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il</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pă</w:t>
      </w:r>
      <w:r w:rsidR="00BF4880" w:rsidRPr="0044521D">
        <w:rPr>
          <w:rFonts w:ascii="Calibri" w:eastAsia="Arial" w:hAnsi="Calibri" w:cs="Calibri"/>
          <w:spacing w:val="1"/>
          <w:position w:val="1"/>
          <w:sz w:val="24"/>
          <w:szCs w:val="24"/>
          <w:lang w:val="ro-RO"/>
        </w:rPr>
        <w:t>rț</w:t>
      </w:r>
      <w:r w:rsidR="00BF4880" w:rsidRPr="0044521D">
        <w:rPr>
          <w:rFonts w:ascii="Calibri" w:eastAsia="Arial" w:hAnsi="Calibri" w:cs="Calibri"/>
          <w:position w:val="1"/>
          <w:sz w:val="24"/>
          <w:szCs w:val="24"/>
          <w:lang w:val="ro-RO"/>
        </w:rPr>
        <w:t>i</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ul</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position w:val="1"/>
          <w:sz w:val="24"/>
          <w:szCs w:val="24"/>
          <w:lang w:val="ro-RO"/>
        </w:rPr>
        <w:t>de</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spacing w:val="3"/>
          <w:position w:val="1"/>
          <w:sz w:val="24"/>
          <w:szCs w:val="24"/>
          <w:lang w:val="ro-RO"/>
        </w:rPr>
        <w:t>f</w:t>
      </w:r>
      <w:r w:rsidR="00BF4880" w:rsidRPr="0044521D">
        <w:rPr>
          <w:rFonts w:ascii="Calibri" w:eastAsia="Arial" w:hAnsi="Calibri" w:cs="Calibri"/>
          <w:spacing w:val="-3"/>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2"/>
          <w:position w:val="1"/>
          <w:sz w:val="24"/>
          <w:szCs w:val="24"/>
          <w:lang w:val="ro-RO"/>
        </w:rPr>
        <w:t>ț</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5</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ap</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2"/>
          <w:sz w:val="24"/>
          <w:szCs w:val="24"/>
          <w:lang w:val="ro-RO"/>
        </w:rPr>
        <w:t>i</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ei</w:t>
      </w:r>
      <w:r w:rsidR="00BF4880" w:rsidRPr="0044521D">
        <w:rPr>
          <w:rFonts w:ascii="Calibri" w:eastAsia="Arial" w:hAnsi="Calibri" w:cs="Calibri"/>
          <w:spacing w:val="2"/>
          <w:position w:val="2"/>
          <w:sz w:val="24"/>
          <w:szCs w:val="24"/>
          <w:lang w:val="ro-RO"/>
        </w:rPr>
        <w:t xml:space="preserve"> </w:t>
      </w:r>
      <w:r w:rsidR="00BF4880" w:rsidRPr="0044521D">
        <w:rPr>
          <w:rFonts w:ascii="Calibri" w:eastAsia="Arial" w:hAnsi="Calibri" w:cs="Calibri"/>
          <w:position w:val="2"/>
          <w:sz w:val="24"/>
          <w:szCs w:val="24"/>
          <w:lang w:val="ro-RO"/>
        </w:rPr>
        <w:t>și de</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do</w:t>
      </w:r>
      <w:r w:rsidR="00BF4880" w:rsidRPr="0044521D">
        <w:rPr>
          <w:rFonts w:ascii="Calibri" w:eastAsia="Arial" w:hAnsi="Calibri" w:cs="Calibri"/>
          <w:spacing w:val="-2"/>
          <w:position w:val="2"/>
          <w:sz w:val="24"/>
          <w:szCs w:val="24"/>
          <w:lang w:val="ro-RO"/>
        </w:rPr>
        <w:t>v</w:t>
      </w:r>
      <w:r w:rsidR="00BF4880" w:rsidRPr="0044521D">
        <w:rPr>
          <w:rFonts w:ascii="Calibri" w:eastAsia="Arial" w:hAnsi="Calibri" w:cs="Calibri"/>
          <w:position w:val="2"/>
          <w:sz w:val="24"/>
          <w:szCs w:val="24"/>
          <w:lang w:val="ro-RO"/>
        </w:rPr>
        <w:t>edi</w:t>
      </w:r>
      <w:r w:rsidR="00BF4880" w:rsidRPr="0044521D">
        <w:rPr>
          <w:rFonts w:ascii="Calibri" w:eastAsia="Arial" w:hAnsi="Calibri" w:cs="Calibri"/>
          <w:spacing w:val="2"/>
          <w:position w:val="2"/>
          <w:sz w:val="24"/>
          <w:szCs w:val="24"/>
          <w:lang w:val="ro-RO"/>
        </w:rPr>
        <w:t xml:space="preserve"> </w:t>
      </w:r>
      <w:r w:rsidR="00BF4880" w:rsidRPr="0044521D">
        <w:rPr>
          <w:rFonts w:ascii="Calibri" w:eastAsia="Arial" w:hAnsi="Calibri" w:cs="Calibri"/>
          <w:position w:val="2"/>
          <w:sz w:val="24"/>
          <w:szCs w:val="24"/>
          <w:lang w:val="ro-RO"/>
        </w:rPr>
        <w:t>e</w:t>
      </w:r>
      <w:r w:rsidR="00BF4880" w:rsidRPr="0044521D">
        <w:rPr>
          <w:rFonts w:ascii="Calibri" w:eastAsia="Arial" w:hAnsi="Calibri" w:cs="Calibri"/>
          <w:spacing w:val="-2"/>
          <w:position w:val="2"/>
          <w:sz w:val="24"/>
          <w:szCs w:val="24"/>
          <w:lang w:val="ro-RO"/>
        </w:rPr>
        <w:t>x</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s</w:t>
      </w:r>
      <w:r w:rsidR="00BF4880" w:rsidRPr="0044521D">
        <w:rPr>
          <w:rFonts w:ascii="Calibri" w:eastAsia="Arial" w:hAnsi="Calibri" w:cs="Calibri"/>
          <w:spacing w:val="1"/>
          <w:position w:val="2"/>
          <w:sz w:val="24"/>
          <w:szCs w:val="24"/>
          <w:lang w:val="ro-RO"/>
        </w:rPr>
        <w:t>t</w:t>
      </w:r>
      <w:r w:rsidR="00BF4880" w:rsidRPr="0044521D">
        <w:rPr>
          <w:rFonts w:ascii="Calibri" w:eastAsia="Arial" w:hAnsi="Calibri" w:cs="Calibri"/>
          <w:position w:val="2"/>
          <w:sz w:val="24"/>
          <w:szCs w:val="24"/>
          <w:lang w:val="ro-RO"/>
        </w:rPr>
        <w:t>en</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s</w:t>
      </w:r>
      <w:r w:rsidR="00BF4880" w:rsidRPr="0044521D">
        <w:rPr>
          <w:rFonts w:ascii="Calibri" w:eastAsia="Arial" w:hAnsi="Calibri" w:cs="Calibri"/>
          <w:spacing w:val="-1"/>
          <w:position w:val="2"/>
          <w:sz w:val="24"/>
          <w:szCs w:val="24"/>
          <w:lang w:val="ro-RO"/>
        </w:rPr>
        <w:t>it</w:t>
      </w:r>
      <w:r w:rsidR="00BF4880" w:rsidRPr="0044521D">
        <w:rPr>
          <w:rFonts w:ascii="Calibri" w:eastAsia="Arial" w:hAnsi="Calibri" w:cs="Calibri"/>
          <w:position w:val="2"/>
          <w:sz w:val="24"/>
          <w:szCs w:val="24"/>
          <w:lang w:val="ro-RO"/>
        </w:rPr>
        <w:t>ua</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ei</w:t>
      </w:r>
      <w:r w:rsidR="00BF4880" w:rsidRPr="0044521D">
        <w:rPr>
          <w:rFonts w:ascii="Calibri" w:eastAsia="Arial" w:hAnsi="Calibri" w:cs="Calibri"/>
          <w:spacing w:val="2"/>
          <w:position w:val="2"/>
          <w:sz w:val="24"/>
          <w:szCs w:val="24"/>
          <w:lang w:val="ro-RO"/>
        </w:rPr>
        <w:t xml:space="preserve"> </w:t>
      </w:r>
      <w:r w:rsidR="00BF4880" w:rsidRPr="0044521D">
        <w:rPr>
          <w:rFonts w:ascii="Calibri" w:eastAsia="Arial" w:hAnsi="Calibri" w:cs="Calibri"/>
          <w:position w:val="2"/>
          <w:sz w:val="24"/>
          <w:szCs w:val="24"/>
          <w:lang w:val="ro-RO"/>
        </w:rPr>
        <w:t>de</w:t>
      </w:r>
      <w:r w:rsidR="00BF4880" w:rsidRPr="0044521D">
        <w:rPr>
          <w:rFonts w:ascii="Calibri" w:eastAsia="Arial" w:hAnsi="Calibri" w:cs="Calibri"/>
          <w:spacing w:val="1"/>
          <w:position w:val="2"/>
          <w:sz w:val="24"/>
          <w:szCs w:val="24"/>
          <w:lang w:val="ro-RO"/>
        </w:rPr>
        <w:t xml:space="preserve"> </w:t>
      </w:r>
      <w:r w:rsidR="00BF4880" w:rsidRPr="0044521D">
        <w:rPr>
          <w:rFonts w:ascii="Calibri" w:eastAsia="Arial" w:hAnsi="Calibri" w:cs="Calibri"/>
          <w:spacing w:val="3"/>
          <w:position w:val="2"/>
          <w:sz w:val="24"/>
          <w:szCs w:val="24"/>
          <w:lang w:val="ro-RO"/>
        </w:rPr>
        <w:t>f</w:t>
      </w:r>
      <w:r w:rsidR="00BF4880" w:rsidRPr="0044521D">
        <w:rPr>
          <w:rFonts w:ascii="Calibri" w:eastAsia="Arial" w:hAnsi="Calibri" w:cs="Calibri"/>
          <w:spacing w:val="-3"/>
          <w:position w:val="2"/>
          <w:sz w:val="24"/>
          <w:szCs w:val="24"/>
          <w:lang w:val="ro-RO"/>
        </w:rPr>
        <w:t>o</w:t>
      </w:r>
      <w:r w:rsidR="00BF4880" w:rsidRPr="0044521D">
        <w:rPr>
          <w:rFonts w:ascii="Calibri" w:eastAsia="Arial" w:hAnsi="Calibri" w:cs="Calibri"/>
          <w:spacing w:val="1"/>
          <w:position w:val="2"/>
          <w:sz w:val="24"/>
          <w:szCs w:val="24"/>
          <w:lang w:val="ro-RO"/>
        </w:rPr>
        <w:t>r</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position w:val="2"/>
          <w:sz w:val="24"/>
          <w:szCs w:val="24"/>
          <w:lang w:val="ro-RO"/>
        </w:rPr>
        <w:t xml:space="preserve">ă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ba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unui d</w:t>
      </w:r>
      <w:r w:rsidR="00BF4880" w:rsidRPr="0044521D">
        <w:rPr>
          <w:rFonts w:ascii="Calibri" w:eastAsia="Arial" w:hAnsi="Calibri" w:cs="Calibri"/>
          <w:spacing w:val="2"/>
          <w:sz w:val="24"/>
          <w:szCs w:val="24"/>
          <w:lang w:val="ro-RO"/>
        </w:rPr>
        <w:t>o</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ent</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be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z w:val="24"/>
          <w:szCs w:val="24"/>
          <w:lang w:val="ro-RO"/>
        </w:rPr>
        <w:t>t</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sau e</w:t>
      </w:r>
      <w:r w:rsidR="00BF4880" w:rsidRPr="0044521D">
        <w:rPr>
          <w:rFonts w:ascii="Calibri" w:eastAsia="Arial" w:hAnsi="Calibri" w:cs="Calibri"/>
          <w:spacing w:val="-1"/>
          <w:sz w:val="24"/>
          <w:szCs w:val="24"/>
          <w:lang w:val="ro-RO"/>
        </w:rPr>
        <w:t>mi</w:t>
      </w:r>
      <w:r w:rsidR="00BF4880" w:rsidRPr="0044521D">
        <w:rPr>
          <w:rFonts w:ascii="Calibri" w:eastAsia="Arial" w:hAnsi="Calibri" w:cs="Calibri"/>
          <w:sz w:val="24"/>
          <w:szCs w:val="24"/>
          <w:lang w:val="ro-RO"/>
        </w:rPr>
        <w:t>s de că</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 au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ea co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1"/>
          <w:sz w:val="24"/>
          <w:szCs w:val="24"/>
          <w:lang w:val="ro-RO"/>
        </w:rPr>
        <w:t>tă</w:t>
      </w:r>
      <w:r w:rsidR="00BF4880" w:rsidRPr="0044521D">
        <w:rPr>
          <w:rFonts w:ascii="Calibri" w:eastAsia="Arial" w:hAnsi="Calibri" w:cs="Calibri"/>
          <w:sz w:val="24"/>
          <w:szCs w:val="24"/>
          <w:lang w:val="ro-RO"/>
        </w:rPr>
        <w:t>,</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 xml:space="preserve">n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w:t>
      </w:r>
      <w:r w:rsidR="00BF4880" w:rsidRPr="0044521D">
        <w:rPr>
          <w:rFonts w:ascii="Calibri" w:eastAsia="Arial" w:hAnsi="Calibri" w:cs="Calibri"/>
          <w:spacing w:val="13"/>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z w:val="24"/>
          <w:szCs w:val="24"/>
          <w:lang w:val="ro-RO"/>
        </w:rPr>
        <w:t>cel</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t</w:t>
      </w:r>
      <w:r w:rsidR="00BF4880" w:rsidRPr="0044521D">
        <w:rPr>
          <w:rFonts w:ascii="Calibri" w:eastAsia="Arial" w:hAnsi="Calibri" w:cs="Calibri"/>
          <w:spacing w:val="14"/>
          <w:sz w:val="24"/>
          <w:szCs w:val="24"/>
          <w:lang w:val="ro-RO"/>
        </w:rPr>
        <w:t xml:space="preserve"> </w:t>
      </w:r>
      <w:r w:rsidR="00BF4880" w:rsidRPr="0044521D">
        <w:rPr>
          <w:rFonts w:ascii="Calibri" w:eastAsia="Arial" w:hAnsi="Calibri" w:cs="Calibri"/>
          <w:sz w:val="24"/>
          <w:szCs w:val="24"/>
          <w:lang w:val="ro-RO"/>
        </w:rPr>
        <w:t>15</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 de</w:t>
      </w:r>
      <w:r w:rsidR="00BF4880" w:rsidRPr="0044521D">
        <w:rPr>
          <w:rFonts w:ascii="Calibri" w:eastAsia="Arial" w:hAnsi="Calibri" w:cs="Calibri"/>
          <w:spacing w:val="1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z w:val="24"/>
          <w:szCs w:val="24"/>
          <w:lang w:val="ro-RO"/>
        </w:rPr>
        <w:t>co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12"/>
          <w:sz w:val="24"/>
          <w:szCs w:val="24"/>
          <w:lang w:val="ro-RO"/>
        </w:rPr>
        <w:t xml:space="preserve"> </w:t>
      </w:r>
      <w:r w:rsidR="00BF4880" w:rsidRPr="0044521D">
        <w:rPr>
          <w:rFonts w:ascii="Calibri" w:eastAsia="Arial" w:hAnsi="Calibri" w:cs="Calibri"/>
          <w:sz w:val="24"/>
          <w:szCs w:val="24"/>
          <w:lang w:val="ro-RO"/>
        </w:rPr>
        <w:t>aces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w:t>
      </w:r>
      <w:r w:rsidR="00BF4880" w:rsidRPr="0044521D">
        <w:rPr>
          <w:rFonts w:ascii="Calibri" w:eastAsia="Arial" w:hAnsi="Calibri" w:cs="Calibri"/>
          <w:spacing w:val="14"/>
          <w:sz w:val="24"/>
          <w:szCs w:val="24"/>
          <w:lang w:val="ro-RO"/>
        </w:rPr>
        <w:t xml:space="preserve"> </w:t>
      </w:r>
      <w:r w:rsidR="00BF4880" w:rsidRPr="0044521D">
        <w:rPr>
          <w:rFonts w:ascii="Calibri" w:eastAsia="Arial" w:hAnsi="Calibri" w:cs="Calibri"/>
          <w:spacing w:val="-1"/>
          <w:sz w:val="24"/>
          <w:szCs w:val="24"/>
          <w:lang w:val="ro-RO"/>
        </w:rPr>
        <w:t>D</w:t>
      </w:r>
      <w:r w:rsidR="00BF4880" w:rsidRPr="0044521D">
        <w:rPr>
          <w:rFonts w:ascii="Calibri" w:eastAsia="Arial" w:hAnsi="Calibri" w:cs="Calibri"/>
          <w:sz w:val="24"/>
          <w:szCs w:val="24"/>
          <w:lang w:val="ro-RO"/>
        </w:rPr>
        <w:t>e</w:t>
      </w:r>
      <w:r w:rsidR="00BF4880" w:rsidRPr="0044521D">
        <w:rPr>
          <w:rFonts w:ascii="Calibri" w:eastAsia="Arial" w:hAnsi="Calibri" w:cs="Calibri"/>
          <w:spacing w:val="13"/>
          <w:sz w:val="24"/>
          <w:szCs w:val="24"/>
          <w:lang w:val="ro-RO"/>
        </w:rPr>
        <w:t xml:space="preserve"> </w:t>
      </w:r>
      <w:r w:rsidR="00BF4880" w:rsidRPr="0044521D">
        <w:rPr>
          <w:rFonts w:ascii="Calibri" w:eastAsia="Arial" w:hAnsi="Calibri" w:cs="Calibri"/>
          <w:sz w:val="24"/>
          <w:szCs w:val="24"/>
          <w:lang w:val="ro-RO"/>
        </w:rPr>
        <w:t>as</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w:t>
      </w:r>
      <w:r w:rsidR="00BF4880" w:rsidRPr="0044521D">
        <w:rPr>
          <w:rFonts w:ascii="Calibri" w:eastAsia="Arial" w:hAnsi="Calibri" w:cs="Calibri"/>
          <w:spacing w:val="14"/>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 xml:space="preserve">a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 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7"/>
          <w:sz w:val="24"/>
          <w:szCs w:val="24"/>
          <w:lang w:val="ro-RO"/>
        </w:rPr>
        <w:t>a</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ei de</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1"/>
          <w:position w:val="1"/>
          <w:sz w:val="24"/>
          <w:szCs w:val="24"/>
          <w:lang w:val="ro-RO"/>
        </w:rPr>
        <w:t>f</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6"/>
          <w:position w:val="1"/>
          <w:sz w:val="24"/>
          <w:szCs w:val="24"/>
          <w:lang w:val="ro-RO"/>
        </w:rPr>
        <w:t>ț</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en</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 xml:space="preserve">5 </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p>
    <w:p w14:paraId="71E1C636" w14:textId="33E0EAE7" w:rsidR="00E50D77" w:rsidRPr="0044521D" w:rsidRDefault="00043DF5" w:rsidP="00310658">
      <w:pPr>
        <w:ind w:right="76"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(4)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z w:val="24"/>
          <w:szCs w:val="24"/>
          <w:lang w:val="ro-RO"/>
        </w:rPr>
        <w:t>ă</w:t>
      </w:r>
      <w:r w:rsidR="00BF4880" w:rsidRPr="0044521D">
        <w:rPr>
          <w:rFonts w:ascii="Calibri" w:eastAsia="Arial" w:hAnsi="Calibri" w:cs="Calibri"/>
          <w:spacing w:val="-7"/>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au</w:t>
      </w:r>
      <w:r w:rsidR="00BF4880" w:rsidRPr="0044521D">
        <w:rPr>
          <w:rFonts w:ascii="Calibri" w:eastAsia="Arial" w:hAnsi="Calibri" w:cs="Calibri"/>
          <w:spacing w:val="45"/>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5"/>
          <w:sz w:val="24"/>
          <w:szCs w:val="24"/>
          <w:lang w:val="ro-RO"/>
        </w:rPr>
        <w:t>a</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ua</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ăsu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w:t>
      </w:r>
      <w:r w:rsidR="00BF4880" w:rsidRPr="0044521D">
        <w:rPr>
          <w:rFonts w:ascii="Calibri" w:eastAsia="Arial" w:hAnsi="Calibri" w:cs="Calibri"/>
          <w:spacing w:val="34"/>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au</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sp</w:t>
      </w:r>
      <w:r w:rsidR="00BF4880" w:rsidRPr="0044521D">
        <w:rPr>
          <w:rFonts w:ascii="Calibri" w:eastAsia="Arial" w:hAnsi="Calibri" w:cs="Calibri"/>
          <w:spacing w:val="2"/>
          <w:sz w:val="24"/>
          <w:szCs w:val="24"/>
          <w:lang w:val="ro-RO"/>
        </w:rPr>
        <w:t>o</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w:t>
      </w:r>
      <w:r w:rsidR="00BF4880" w:rsidRPr="0044521D">
        <w:rPr>
          <w:rFonts w:ascii="Calibri" w:eastAsia="Arial" w:hAnsi="Calibri" w:cs="Calibri"/>
          <w:spacing w:val="39"/>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ede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9859A3" w:rsidRPr="0044521D">
        <w:rPr>
          <w:rFonts w:ascii="Calibri" w:eastAsia="Arial" w:hAnsi="Calibri" w:cs="Calibri"/>
          <w:sz w:val="24"/>
          <w:szCs w:val="24"/>
          <w:lang w:val="ro-RO"/>
        </w:rPr>
        <w:t xml:space="preserve"> </w:t>
      </w:r>
      <w:r w:rsidR="00BF4880" w:rsidRPr="0044521D">
        <w:rPr>
          <w:rFonts w:ascii="Calibri" w:eastAsia="Arial" w:hAnsi="Calibri" w:cs="Calibri"/>
          <w:sz w:val="24"/>
          <w:szCs w:val="24"/>
          <w:lang w:val="ro-RO"/>
        </w:rPr>
        <w:t>consec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5"/>
          <w:sz w:val="24"/>
          <w:szCs w:val="24"/>
          <w:lang w:val="ro-RO"/>
        </w:rPr>
        <w:t>n</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or</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position w:val="1"/>
          <w:sz w:val="24"/>
          <w:szCs w:val="24"/>
          <w:lang w:val="ro-RO"/>
        </w:rPr>
        <w:t>c</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un</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i de</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1"/>
          <w:position w:val="1"/>
          <w:sz w:val="24"/>
          <w:szCs w:val="24"/>
          <w:lang w:val="ro-RO"/>
        </w:rPr>
        <w:t>f</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j</w:t>
      </w:r>
      <w:r w:rsidR="00BF4880" w:rsidRPr="0044521D">
        <w:rPr>
          <w:rFonts w:ascii="Calibri" w:eastAsia="Arial" w:hAnsi="Calibri" w:cs="Calibri"/>
          <w:spacing w:val="-3"/>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p>
    <w:p w14:paraId="7D7DF243" w14:textId="4314FD0D" w:rsidR="00E50D77" w:rsidRPr="0044521D" w:rsidRDefault="00043DF5" w:rsidP="00310658">
      <w:pPr>
        <w:ind w:right="76"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(5) </w:t>
      </w:r>
      <w:r w:rsidR="00BF4880" w:rsidRPr="0044521D">
        <w:rPr>
          <w:rFonts w:ascii="Calibri" w:eastAsia="Arial" w:hAnsi="Calibri" w:cs="Calibri"/>
          <w:spacing w:val="-1"/>
          <w:sz w:val="24"/>
          <w:szCs w:val="24"/>
          <w:lang w:val="ro-RO"/>
        </w:rPr>
        <w:t>D</w:t>
      </w:r>
      <w:r w:rsidR="00BF4880" w:rsidRPr="0044521D">
        <w:rPr>
          <w:rFonts w:ascii="Calibri" w:eastAsia="Arial" w:hAnsi="Calibri" w:cs="Calibri"/>
          <w:sz w:val="24"/>
          <w:szCs w:val="24"/>
          <w:lang w:val="ro-RO"/>
        </w:rPr>
        <w:t>acă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rt</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ocă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7"/>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nu 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ocedea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no</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ea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ncepe</w:t>
      </w:r>
      <w:r w:rsidR="00BF4880" w:rsidRPr="0044521D">
        <w:rPr>
          <w:rFonts w:ascii="Calibri" w:eastAsia="Arial" w:hAnsi="Calibri" w:cs="Calibri"/>
          <w:spacing w:val="1"/>
          <w:sz w:val="24"/>
          <w:szCs w:val="24"/>
          <w:lang w:val="ro-RO"/>
        </w:rPr>
        <w:t>ri</w:t>
      </w:r>
      <w:r w:rsidR="00BF4880" w:rsidRPr="0044521D">
        <w:rPr>
          <w:rFonts w:ascii="Calibri" w:eastAsia="Arial" w:hAnsi="Calibri" w:cs="Calibri"/>
          <w:sz w:val="24"/>
          <w:szCs w:val="24"/>
          <w:lang w:val="ro-RO"/>
        </w:rPr>
        <w:t>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și</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 ca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 xml:space="preserve">de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9"/>
          <w:sz w:val="24"/>
          <w:szCs w:val="24"/>
          <w:lang w:val="ro-RO"/>
        </w:rPr>
        <w:t>r</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position w:val="1"/>
          <w:sz w:val="24"/>
          <w:szCs w:val="24"/>
          <w:lang w:val="ro-RO"/>
        </w:rPr>
        <w:t xml:space="preserve">ă </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j</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 cond</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e și</w:t>
      </w:r>
      <w:r w:rsidR="00BF4880" w:rsidRPr="0044521D">
        <w:rPr>
          <w:rFonts w:ascii="Calibri" w:eastAsia="Arial" w:hAnsi="Calibri" w:cs="Calibri"/>
          <w:spacing w:val="16"/>
          <w:position w:val="1"/>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ene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 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a supo</w:t>
      </w:r>
      <w:r w:rsidR="00BF4880" w:rsidRPr="0044521D">
        <w:rPr>
          <w:rFonts w:ascii="Calibri" w:eastAsia="Arial" w:hAnsi="Calibri" w:cs="Calibri"/>
          <w:spacing w:val="1"/>
          <w:sz w:val="24"/>
          <w:szCs w:val="24"/>
          <w:lang w:val="ro-RO"/>
        </w:rPr>
        <w:t>rt</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 daune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 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oca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pă</w:t>
      </w:r>
      <w:r w:rsidR="00BF4880" w:rsidRPr="0044521D">
        <w:rPr>
          <w:rFonts w:ascii="Calibri" w:eastAsia="Arial" w:hAnsi="Calibri" w:cs="Calibri"/>
          <w:spacing w:val="-12"/>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z w:val="24"/>
          <w:szCs w:val="24"/>
          <w:lang w:val="ro-RO"/>
        </w:rPr>
        <w:t>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psa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w:t>
      </w:r>
    </w:p>
    <w:p w14:paraId="56BCEDFF" w14:textId="1F0E4C21" w:rsidR="005A31CE" w:rsidRPr="0044521D" w:rsidRDefault="00043DF5" w:rsidP="00310658">
      <w:pPr>
        <w:ind w:right="76"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(6) </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z w:val="24"/>
          <w:szCs w:val="24"/>
          <w:lang w:val="ro-RO"/>
        </w:rPr>
        <w:t>ecu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a</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i</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suspenda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da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apa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8"/>
          <w:sz w:val="24"/>
          <w:szCs w:val="24"/>
          <w:lang w:val="ro-RO"/>
        </w:rPr>
        <w:t>i</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ei</w:t>
      </w:r>
      <w:r w:rsidR="00BF4880" w:rsidRPr="0044521D">
        <w:rPr>
          <w:rFonts w:ascii="Calibri" w:eastAsia="Arial" w:hAnsi="Calibri" w:cs="Calibri"/>
          <w:spacing w:val="19"/>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u</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ui</w:t>
      </w:r>
      <w:r w:rsidR="00BF4880" w:rsidRPr="0044521D">
        <w:rPr>
          <w:rFonts w:ascii="Calibri" w:eastAsia="Arial" w:hAnsi="Calibri" w:cs="Calibri"/>
          <w:spacing w:val="22"/>
          <w:position w:val="1"/>
          <w:sz w:val="24"/>
          <w:szCs w:val="24"/>
          <w:lang w:val="ro-RO"/>
        </w:rPr>
        <w:t xml:space="preserve"> </w:t>
      </w:r>
      <w:r w:rsidR="00BF4880" w:rsidRPr="0044521D">
        <w:rPr>
          <w:rFonts w:ascii="Calibri" w:eastAsia="Arial" w:hAnsi="Calibri" w:cs="Calibri"/>
          <w:position w:val="1"/>
          <w:sz w:val="24"/>
          <w:szCs w:val="24"/>
          <w:lang w:val="ro-RO"/>
        </w:rPr>
        <w:t>de</w:t>
      </w:r>
      <w:r w:rsidR="00BF4880" w:rsidRPr="0044521D">
        <w:rPr>
          <w:rFonts w:ascii="Calibri" w:eastAsia="Arial" w:hAnsi="Calibri" w:cs="Calibri"/>
          <w:spacing w:val="18"/>
          <w:position w:val="1"/>
          <w:sz w:val="24"/>
          <w:szCs w:val="24"/>
          <w:lang w:val="ro-RO"/>
        </w:rPr>
        <w:t xml:space="preserve"> </w:t>
      </w:r>
      <w:r w:rsidR="00BF4880" w:rsidRPr="0044521D">
        <w:rPr>
          <w:rFonts w:ascii="Calibri" w:eastAsia="Arial" w:hAnsi="Calibri" w:cs="Calibri"/>
          <w:spacing w:val="3"/>
          <w:position w:val="1"/>
          <w:sz w:val="24"/>
          <w:szCs w:val="24"/>
          <w:lang w:val="ro-RO"/>
        </w:rPr>
        <w:t>f</w:t>
      </w:r>
      <w:r w:rsidR="00BF4880" w:rsidRPr="0044521D">
        <w:rPr>
          <w:rFonts w:ascii="Calibri" w:eastAsia="Arial" w:hAnsi="Calibri" w:cs="Calibri"/>
          <w:spacing w:val="-3"/>
          <w:position w:val="1"/>
          <w:sz w:val="24"/>
          <w:szCs w:val="24"/>
          <w:lang w:val="ro-RO"/>
        </w:rPr>
        <w:t>o</w:t>
      </w:r>
      <w:r w:rsidR="00BF4880" w:rsidRPr="0044521D">
        <w:rPr>
          <w:rFonts w:ascii="Calibri" w:eastAsia="Arial" w:hAnsi="Calibri" w:cs="Calibri"/>
          <w:spacing w:val="1"/>
          <w:position w:val="1"/>
          <w:sz w:val="24"/>
          <w:szCs w:val="24"/>
          <w:lang w:val="ro-RO"/>
        </w:rPr>
        <w:t>rț</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8"/>
          <w:position w:val="1"/>
          <w:sz w:val="24"/>
          <w:szCs w:val="24"/>
          <w:lang w:val="ro-RO"/>
        </w:rPr>
        <w:t xml:space="preserve"> </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spacing w:val="1"/>
          <w:position w:val="1"/>
          <w:sz w:val="24"/>
          <w:szCs w:val="24"/>
          <w:lang w:val="ro-RO"/>
        </w:rPr>
        <w:t>j</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20"/>
          <w:position w:val="1"/>
          <w:sz w:val="24"/>
          <w:szCs w:val="24"/>
          <w:lang w:val="ro-RO"/>
        </w:rPr>
        <w:t xml:space="preserve"> </w:t>
      </w:r>
      <w:r w:rsidR="00BF4880" w:rsidRPr="0044521D">
        <w:rPr>
          <w:rFonts w:ascii="Calibri" w:eastAsia="Arial" w:hAnsi="Calibri" w:cs="Calibri"/>
          <w:position w:val="1"/>
          <w:sz w:val="24"/>
          <w:szCs w:val="24"/>
          <w:lang w:val="ro-RO"/>
        </w:rPr>
        <w:t>pe</w:t>
      </w:r>
      <w:r w:rsidR="009859A3" w:rsidRPr="0044521D">
        <w:rPr>
          <w:rFonts w:ascii="Calibri" w:eastAsia="Arial" w:hAnsi="Calibri" w:cs="Calibri"/>
          <w:position w:val="1"/>
          <w:sz w:val="24"/>
          <w:szCs w:val="24"/>
          <w:lang w:val="ro-RO"/>
        </w:rPr>
        <w:t xml:space="preserve"> </w:t>
      </w:r>
      <w:r w:rsidR="00BF4880" w:rsidRPr="0044521D">
        <w:rPr>
          <w:rFonts w:ascii="Calibri" w:eastAsia="Arial" w:hAnsi="Calibri" w:cs="Calibri"/>
          <w:sz w:val="24"/>
          <w:szCs w:val="24"/>
          <w:lang w:val="ro-RO"/>
        </w:rPr>
        <w:t>pe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oada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5"/>
          <w:sz w:val="24"/>
          <w:szCs w:val="24"/>
          <w:lang w:val="ro-RO"/>
        </w:rPr>
        <w:t>c</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une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z w:val="24"/>
          <w:szCs w:val="24"/>
          <w:lang w:val="ro-RO"/>
        </w:rPr>
        <w:t>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j</w:t>
      </w:r>
      <w:r w:rsidR="00BF4880" w:rsidRPr="0044521D">
        <w:rPr>
          <w:rFonts w:ascii="Calibri" w:eastAsia="Arial" w:hAnsi="Calibri" w:cs="Calibri"/>
          <w:sz w:val="24"/>
          <w:szCs w:val="24"/>
          <w:lang w:val="ro-RO"/>
        </w:rPr>
        <w:t>ud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ep</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ce</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se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pă</w:t>
      </w:r>
      <w:r w:rsidR="00BF4880" w:rsidRPr="0044521D">
        <w:rPr>
          <w:rFonts w:ascii="Calibri" w:eastAsia="Arial" w:hAnsi="Calibri" w:cs="Calibri"/>
          <w:spacing w:val="-9"/>
          <w:sz w:val="24"/>
          <w:szCs w:val="24"/>
          <w:lang w:val="ro-RO"/>
        </w:rPr>
        <w:t>r</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w:t>
      </w:r>
    </w:p>
    <w:p w14:paraId="7ED62C47" w14:textId="7AF04F58" w:rsidR="009859A3" w:rsidRPr="0044521D" w:rsidRDefault="00043DF5" w:rsidP="00043DF5">
      <w:pPr>
        <w:tabs>
          <w:tab w:val="left" w:pos="720"/>
        </w:tabs>
        <w:ind w:right="76"/>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    </w:t>
      </w:r>
      <w:r w:rsidR="00310658" w:rsidRPr="0044521D">
        <w:rPr>
          <w:rFonts w:ascii="Calibri" w:eastAsia="Arial" w:hAnsi="Calibri" w:cs="Calibri"/>
          <w:spacing w:val="1"/>
          <w:sz w:val="24"/>
          <w:szCs w:val="24"/>
          <w:lang w:val="ro-RO"/>
        </w:rPr>
        <w:tab/>
      </w:r>
      <w:r w:rsidRPr="0044521D">
        <w:rPr>
          <w:rFonts w:ascii="Calibri" w:eastAsia="Arial" w:hAnsi="Calibri" w:cs="Calibri"/>
          <w:spacing w:val="1"/>
          <w:sz w:val="24"/>
          <w:szCs w:val="24"/>
          <w:lang w:val="ro-RO"/>
        </w:rPr>
        <w:t xml:space="preserve">(7) </w:t>
      </w:r>
      <w:r w:rsidR="00BF4880" w:rsidRPr="0044521D">
        <w:rPr>
          <w:rFonts w:ascii="Calibri" w:eastAsia="Arial" w:hAnsi="Calibri" w:cs="Calibri"/>
          <w:spacing w:val="1"/>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ul</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1"/>
          <w:sz w:val="24"/>
          <w:szCs w:val="24"/>
          <w:lang w:val="ro-RO"/>
        </w:rPr>
        <w:t>r</w:t>
      </w:r>
      <w:r w:rsidR="00BF4880" w:rsidRPr="0044521D">
        <w:rPr>
          <w:rFonts w:ascii="Calibri" w:eastAsia="Arial" w:hAnsi="Calibri" w:cs="Calibri"/>
          <w:spacing w:val="-1"/>
          <w:position w:val="2"/>
          <w:sz w:val="24"/>
          <w:szCs w:val="24"/>
          <w:lang w:val="ro-RO"/>
        </w:rPr>
        <w:t>ț</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spacing w:val="1"/>
          <w:position w:val="2"/>
          <w:sz w:val="24"/>
          <w:szCs w:val="24"/>
          <w:lang w:val="ro-RO"/>
        </w:rPr>
        <w:t>m</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1"/>
          <w:position w:val="2"/>
          <w:sz w:val="24"/>
          <w:szCs w:val="24"/>
          <w:lang w:val="ro-RO"/>
        </w:rPr>
        <w:t>j</w:t>
      </w:r>
      <w:r w:rsidR="00BF4880" w:rsidRPr="0044521D">
        <w:rPr>
          <w:rFonts w:ascii="Calibri" w:eastAsia="Arial" w:hAnsi="Calibri" w:cs="Calibri"/>
          <w:spacing w:val="-3"/>
          <w:position w:val="2"/>
          <w:sz w:val="24"/>
          <w:szCs w:val="24"/>
          <w:lang w:val="ro-RO"/>
        </w:rPr>
        <w:t>o</w:t>
      </w:r>
      <w:r w:rsidR="00BF4880" w:rsidRPr="0044521D">
        <w:rPr>
          <w:rFonts w:ascii="Calibri" w:eastAsia="Arial" w:hAnsi="Calibri" w:cs="Calibri"/>
          <w:spacing w:val="1"/>
          <w:position w:val="2"/>
          <w:sz w:val="24"/>
          <w:szCs w:val="24"/>
          <w:lang w:val="ro-RO"/>
        </w:rPr>
        <w:t>r</w:t>
      </w:r>
      <w:r w:rsidR="00BF4880" w:rsidRPr="0044521D">
        <w:rPr>
          <w:rFonts w:ascii="Calibri" w:eastAsia="Arial" w:hAnsi="Calibri" w:cs="Calibri"/>
          <w:position w:val="2"/>
          <w:sz w:val="24"/>
          <w:szCs w:val="24"/>
          <w:lang w:val="ro-RO"/>
        </w:rPr>
        <w:t>ă</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ș</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sau</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spacing w:val="-3"/>
          <w:position w:val="2"/>
          <w:sz w:val="24"/>
          <w:szCs w:val="24"/>
          <w:lang w:val="ro-RO"/>
        </w:rPr>
        <w:t>e</w:t>
      </w:r>
      <w:r w:rsidR="00BF4880" w:rsidRPr="0044521D">
        <w:rPr>
          <w:rFonts w:ascii="Calibri" w:eastAsia="Arial" w:hAnsi="Calibri" w:cs="Calibri"/>
          <w:spacing w:val="3"/>
          <w:position w:val="2"/>
          <w:sz w:val="24"/>
          <w:szCs w:val="24"/>
          <w:lang w:val="ro-RO"/>
        </w:rPr>
        <w:t>f</w:t>
      </w:r>
      <w:r w:rsidR="00BF4880" w:rsidRPr="0044521D">
        <w:rPr>
          <w:rFonts w:ascii="Calibri" w:eastAsia="Arial" w:hAnsi="Calibri" w:cs="Calibri"/>
          <w:position w:val="2"/>
          <w:sz w:val="24"/>
          <w:szCs w:val="24"/>
          <w:lang w:val="ro-RO"/>
        </w:rPr>
        <w:t>e</w:t>
      </w:r>
      <w:r w:rsidR="00BF4880" w:rsidRPr="0044521D">
        <w:rPr>
          <w:rFonts w:ascii="Calibri" w:eastAsia="Arial" w:hAnsi="Calibri" w:cs="Calibri"/>
          <w:spacing w:val="-2"/>
          <w:position w:val="2"/>
          <w:sz w:val="24"/>
          <w:szCs w:val="24"/>
          <w:lang w:val="ro-RO"/>
        </w:rPr>
        <w:t>c</w:t>
      </w:r>
      <w:r w:rsidR="00BF4880" w:rsidRPr="0044521D">
        <w:rPr>
          <w:rFonts w:ascii="Calibri" w:eastAsia="Arial" w:hAnsi="Calibri" w:cs="Calibri"/>
          <w:spacing w:val="1"/>
          <w:position w:val="2"/>
          <w:sz w:val="24"/>
          <w:szCs w:val="24"/>
          <w:lang w:val="ro-RO"/>
        </w:rPr>
        <w:t>t</w:t>
      </w:r>
      <w:r w:rsidR="00BF4880" w:rsidRPr="0044521D">
        <w:rPr>
          <w:rFonts w:ascii="Calibri" w:eastAsia="Arial" w:hAnsi="Calibri" w:cs="Calibri"/>
          <w:position w:val="2"/>
          <w:sz w:val="24"/>
          <w:szCs w:val="24"/>
          <w:lang w:val="ro-RO"/>
        </w:rPr>
        <w:t>e</w:t>
      </w:r>
      <w:r w:rsidR="00BF4880" w:rsidRPr="0044521D">
        <w:rPr>
          <w:rFonts w:ascii="Calibri" w:eastAsia="Arial" w:hAnsi="Calibri" w:cs="Calibri"/>
          <w:spacing w:val="-1"/>
          <w:position w:val="2"/>
          <w:sz w:val="24"/>
          <w:szCs w:val="24"/>
          <w:lang w:val="ro-RO"/>
        </w:rPr>
        <w:t>l</w:t>
      </w:r>
      <w:r w:rsidR="00BF4880" w:rsidRPr="0044521D">
        <w:rPr>
          <w:rFonts w:ascii="Calibri" w:eastAsia="Arial" w:hAnsi="Calibri" w:cs="Calibri"/>
          <w:position w:val="2"/>
          <w:sz w:val="24"/>
          <w:szCs w:val="24"/>
          <w:lang w:val="ro-RO"/>
        </w:rPr>
        <w:t>e aces</w:t>
      </w:r>
      <w:r w:rsidR="00BF4880" w:rsidRPr="0044521D">
        <w:rPr>
          <w:rFonts w:ascii="Calibri" w:eastAsia="Arial" w:hAnsi="Calibri" w:cs="Calibri"/>
          <w:spacing w:val="1"/>
          <w:position w:val="2"/>
          <w:sz w:val="24"/>
          <w:szCs w:val="24"/>
          <w:lang w:val="ro-RO"/>
        </w:rPr>
        <w:t>t</w:t>
      </w:r>
      <w:r w:rsidR="00BF4880" w:rsidRPr="0044521D">
        <w:rPr>
          <w:rFonts w:ascii="Calibri" w:eastAsia="Arial" w:hAnsi="Calibri" w:cs="Calibri"/>
          <w:position w:val="2"/>
          <w:sz w:val="24"/>
          <w:szCs w:val="24"/>
          <w:lang w:val="ro-RO"/>
        </w:rPr>
        <w:t>e</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ob</w:t>
      </w:r>
      <w:r w:rsidR="00BF4880" w:rsidRPr="0044521D">
        <w:rPr>
          <w:rFonts w:ascii="Calibri" w:eastAsia="Arial" w:hAnsi="Calibri" w:cs="Calibri"/>
          <w:spacing w:val="-1"/>
          <w:position w:val="2"/>
          <w:sz w:val="24"/>
          <w:szCs w:val="24"/>
          <w:lang w:val="ro-RO"/>
        </w:rPr>
        <w:t>li</w:t>
      </w:r>
      <w:r w:rsidR="00BF4880" w:rsidRPr="0044521D">
        <w:rPr>
          <w:rFonts w:ascii="Calibri" w:eastAsia="Arial" w:hAnsi="Calibri" w:cs="Calibri"/>
          <w:spacing w:val="2"/>
          <w:position w:val="2"/>
          <w:sz w:val="24"/>
          <w:szCs w:val="24"/>
          <w:lang w:val="ro-RO"/>
        </w:rPr>
        <w:t>g</w:t>
      </w:r>
      <w:r w:rsidR="00BF4880" w:rsidRPr="0044521D">
        <w:rPr>
          <w:rFonts w:ascii="Calibri" w:eastAsia="Arial" w:hAnsi="Calibri" w:cs="Calibri"/>
          <w:position w:val="2"/>
          <w:sz w:val="24"/>
          <w:szCs w:val="24"/>
          <w:lang w:val="ro-RO"/>
        </w:rPr>
        <w:t>ă</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spacing w:val="-1"/>
          <w:position w:val="2"/>
          <w:sz w:val="24"/>
          <w:szCs w:val="24"/>
          <w:lang w:val="ro-RO"/>
        </w:rPr>
        <w:t>l</w:t>
      </w:r>
      <w:r w:rsidR="00BF4880" w:rsidRPr="0044521D">
        <w:rPr>
          <w:rFonts w:ascii="Calibri" w:eastAsia="Arial" w:hAnsi="Calibri" w:cs="Calibri"/>
          <w:position w:val="2"/>
          <w:sz w:val="24"/>
          <w:szCs w:val="24"/>
          <w:lang w:val="ro-RO"/>
        </w:rPr>
        <w:t>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sus</w:t>
      </w:r>
      <w:r w:rsidR="00BF4880" w:rsidRPr="0044521D">
        <w:rPr>
          <w:rFonts w:ascii="Calibri" w:eastAsia="Arial" w:hAnsi="Calibri" w:cs="Calibri"/>
          <w:spacing w:val="-3"/>
          <w:position w:val="2"/>
          <w:sz w:val="24"/>
          <w:szCs w:val="24"/>
          <w:lang w:val="ro-RO"/>
        </w:rPr>
        <w:t>p</w:t>
      </w:r>
      <w:r w:rsidR="00BF4880" w:rsidRPr="0044521D">
        <w:rPr>
          <w:rFonts w:ascii="Calibri" w:eastAsia="Arial" w:hAnsi="Calibri" w:cs="Calibri"/>
          <w:position w:val="2"/>
          <w:sz w:val="24"/>
          <w:szCs w:val="24"/>
          <w:lang w:val="ro-RO"/>
        </w:rPr>
        <w:t>enda</w:t>
      </w:r>
      <w:r w:rsidR="00BF4880" w:rsidRPr="0044521D">
        <w:rPr>
          <w:rFonts w:ascii="Calibri" w:eastAsia="Arial" w:hAnsi="Calibri" w:cs="Calibri"/>
          <w:spacing w:val="1"/>
          <w:position w:val="2"/>
          <w:sz w:val="24"/>
          <w:szCs w:val="24"/>
          <w:lang w:val="ro-RO"/>
        </w:rPr>
        <w:t>r</w:t>
      </w:r>
      <w:r w:rsidR="00BF4880" w:rsidRPr="0044521D">
        <w:rPr>
          <w:rFonts w:ascii="Calibri" w:eastAsia="Arial" w:hAnsi="Calibri" w:cs="Calibri"/>
          <w:position w:val="2"/>
          <w:sz w:val="24"/>
          <w:szCs w:val="24"/>
          <w:lang w:val="ro-RO"/>
        </w:rPr>
        <w:t>ea</w:t>
      </w:r>
      <w:r w:rsidR="00BF4880" w:rsidRPr="0044521D">
        <w:rPr>
          <w:rFonts w:ascii="Calibri" w:eastAsia="Arial" w:hAnsi="Calibri" w:cs="Calibri"/>
          <w:spacing w:val="3"/>
          <w:position w:val="2"/>
          <w:sz w:val="24"/>
          <w:szCs w:val="24"/>
          <w:lang w:val="ro-RO"/>
        </w:rPr>
        <w:t xml:space="preserve"> </w:t>
      </w:r>
      <w:r w:rsidR="00BF4880" w:rsidRPr="0044521D">
        <w:rPr>
          <w:rFonts w:ascii="Calibri" w:eastAsia="Arial" w:hAnsi="Calibri" w:cs="Calibri"/>
          <w:position w:val="2"/>
          <w:sz w:val="24"/>
          <w:szCs w:val="24"/>
          <w:lang w:val="ro-RO"/>
        </w:rPr>
        <w:t>e</w:t>
      </w:r>
      <w:r w:rsidR="00BF4880" w:rsidRPr="0044521D">
        <w:rPr>
          <w:rFonts w:ascii="Calibri" w:eastAsia="Arial" w:hAnsi="Calibri" w:cs="Calibri"/>
          <w:spacing w:val="-2"/>
          <w:position w:val="2"/>
          <w:sz w:val="24"/>
          <w:szCs w:val="24"/>
          <w:lang w:val="ro-RO"/>
        </w:rPr>
        <w:t>x</w:t>
      </w:r>
      <w:r w:rsidR="00BF4880" w:rsidRPr="0044521D">
        <w:rPr>
          <w:rFonts w:ascii="Calibri" w:eastAsia="Arial" w:hAnsi="Calibri" w:cs="Calibri"/>
          <w:position w:val="2"/>
          <w:sz w:val="24"/>
          <w:szCs w:val="24"/>
          <w:lang w:val="ro-RO"/>
        </w:rPr>
        <w:t>ecu</w:t>
      </w:r>
      <w:r w:rsidR="00BF4880" w:rsidRPr="0044521D">
        <w:rPr>
          <w:rFonts w:ascii="Calibri" w:eastAsia="Arial" w:hAnsi="Calibri" w:cs="Calibri"/>
          <w:spacing w:val="1"/>
          <w:position w:val="2"/>
          <w:sz w:val="24"/>
          <w:szCs w:val="24"/>
          <w:lang w:val="ro-RO"/>
        </w:rPr>
        <w:t>t</w:t>
      </w:r>
      <w:r w:rsidR="00BF4880" w:rsidRPr="0044521D">
        <w:rPr>
          <w:rFonts w:ascii="Calibri" w:eastAsia="Arial" w:hAnsi="Calibri" w:cs="Calibri"/>
          <w:position w:val="2"/>
          <w:sz w:val="24"/>
          <w:szCs w:val="24"/>
          <w:lang w:val="ro-RO"/>
        </w:rPr>
        <w:t>ă</w:t>
      </w:r>
      <w:r w:rsidR="00BF4880" w:rsidRPr="0044521D">
        <w:rPr>
          <w:rFonts w:ascii="Calibri" w:eastAsia="Arial" w:hAnsi="Calibri" w:cs="Calibri"/>
          <w:spacing w:val="1"/>
          <w:position w:val="2"/>
          <w:sz w:val="24"/>
          <w:szCs w:val="24"/>
          <w:lang w:val="ro-RO"/>
        </w:rPr>
        <w:t>r</w:t>
      </w:r>
      <w:r w:rsidR="00BF4880" w:rsidRPr="0044521D">
        <w:rPr>
          <w:rFonts w:ascii="Calibri" w:eastAsia="Arial" w:hAnsi="Calibri" w:cs="Calibri"/>
          <w:spacing w:val="-1"/>
          <w:position w:val="2"/>
          <w:sz w:val="24"/>
          <w:szCs w:val="24"/>
          <w:lang w:val="ro-RO"/>
        </w:rPr>
        <w:t>i</w:t>
      </w:r>
      <w:r w:rsidR="00BF4880" w:rsidRPr="0044521D">
        <w:rPr>
          <w:rFonts w:ascii="Calibri" w:eastAsia="Arial" w:hAnsi="Calibri" w:cs="Calibri"/>
          <w:position w:val="2"/>
          <w:sz w:val="24"/>
          <w:szCs w:val="24"/>
          <w:lang w:val="ro-RO"/>
        </w:rPr>
        <w:t xml:space="preserve">i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46"/>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act</w:t>
      </w:r>
      <w:r w:rsidR="00BF4880" w:rsidRPr="0044521D">
        <w:rPr>
          <w:rFonts w:ascii="Calibri" w:eastAsia="Arial" w:hAnsi="Calibri" w:cs="Calibri"/>
          <w:spacing w:val="48"/>
          <w:sz w:val="24"/>
          <w:szCs w:val="24"/>
          <w:lang w:val="ro-RO"/>
        </w:rPr>
        <w:t xml:space="preserve"> </w:t>
      </w:r>
      <w:r w:rsidR="00BF4880" w:rsidRPr="0044521D">
        <w:rPr>
          <w:rFonts w:ascii="Calibri" w:eastAsia="Arial" w:hAnsi="Calibri" w:cs="Calibri"/>
          <w:sz w:val="24"/>
          <w:szCs w:val="24"/>
          <w:lang w:val="ro-RO"/>
        </w:rPr>
        <w:t>pe</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z w:val="24"/>
          <w:szCs w:val="24"/>
          <w:lang w:val="ro-RO"/>
        </w:rPr>
        <w:t>pe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oadă</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ai</w:t>
      </w:r>
      <w:r w:rsidR="00BF4880" w:rsidRPr="0044521D">
        <w:rPr>
          <w:rFonts w:ascii="Calibri" w:eastAsia="Arial" w:hAnsi="Calibri" w:cs="Calibri"/>
          <w:spacing w:val="46"/>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49"/>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z w:val="24"/>
          <w:szCs w:val="24"/>
          <w:lang w:val="ro-RO"/>
        </w:rPr>
        <w:t>3</w:t>
      </w:r>
      <w:r w:rsidR="00BF4880" w:rsidRPr="0044521D">
        <w:rPr>
          <w:rFonts w:ascii="Calibri" w:eastAsia="Arial" w:hAnsi="Calibri" w:cs="Calibri"/>
          <w:spacing w:val="47"/>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2"/>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w:t>
      </w:r>
      <w:r w:rsidR="00BF4880" w:rsidRPr="0044521D">
        <w:rPr>
          <w:rFonts w:ascii="Calibri" w:eastAsia="Arial" w:hAnsi="Calibri" w:cs="Calibri"/>
          <w:spacing w:val="48"/>
          <w:sz w:val="24"/>
          <w:szCs w:val="24"/>
          <w:lang w:val="ro-RO"/>
        </w:rPr>
        <w:t xml:space="preserve"> </w:t>
      </w:r>
      <w:r w:rsidR="00BF4880" w:rsidRPr="0044521D">
        <w:rPr>
          <w:rFonts w:ascii="Calibri" w:eastAsia="Arial" w:hAnsi="Calibri" w:cs="Calibri"/>
          <w:sz w:val="24"/>
          <w:szCs w:val="24"/>
          <w:lang w:val="ro-RO"/>
        </w:rPr>
        <w:t>pă</w:t>
      </w:r>
      <w:r w:rsidR="00BF4880" w:rsidRPr="0044521D">
        <w:rPr>
          <w:rFonts w:ascii="Calibri" w:eastAsia="Arial" w:hAnsi="Calibri" w:cs="Calibri"/>
          <w:spacing w:val="-14"/>
          <w:sz w:val="24"/>
          <w:szCs w:val="24"/>
          <w:lang w:val="ro-RO"/>
        </w:rPr>
        <w:t>r</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il</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47"/>
          <w:position w:val="1"/>
          <w:sz w:val="24"/>
          <w:szCs w:val="24"/>
          <w:lang w:val="ro-RO"/>
        </w:rPr>
        <w:t xml:space="preserve"> </w:t>
      </w:r>
      <w:r w:rsidR="00BF4880" w:rsidRPr="0044521D">
        <w:rPr>
          <w:rFonts w:ascii="Calibri" w:eastAsia="Arial" w:hAnsi="Calibri" w:cs="Calibri"/>
          <w:position w:val="1"/>
          <w:sz w:val="24"/>
          <w:szCs w:val="24"/>
          <w:lang w:val="ro-RO"/>
        </w:rPr>
        <w:t>se</w:t>
      </w:r>
      <w:r w:rsidR="00BF4880" w:rsidRPr="0044521D">
        <w:rPr>
          <w:rFonts w:ascii="Calibri" w:eastAsia="Arial" w:hAnsi="Calibri" w:cs="Calibri"/>
          <w:spacing w:val="49"/>
          <w:position w:val="1"/>
          <w:sz w:val="24"/>
          <w:szCs w:val="24"/>
          <w:lang w:val="ro-RO"/>
        </w:rPr>
        <w:t xml:space="preserve"> </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position w:val="1"/>
          <w:sz w:val="24"/>
          <w:szCs w:val="24"/>
          <w:lang w:val="ro-RO"/>
        </w:rPr>
        <w:t>or</w:t>
      </w:r>
      <w:r w:rsidR="00BF4880" w:rsidRPr="0044521D">
        <w:rPr>
          <w:rFonts w:ascii="Calibri" w:eastAsia="Arial" w:hAnsi="Calibri" w:cs="Calibri"/>
          <w:spacing w:val="50"/>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â</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ni</w:t>
      </w:r>
      <w:r w:rsidR="00BF4880" w:rsidRPr="0044521D">
        <w:rPr>
          <w:rFonts w:ascii="Calibri" w:eastAsia="Arial" w:hAnsi="Calibri" w:cs="Calibri"/>
          <w:spacing w:val="51"/>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r</w:t>
      </w:r>
      <w:r w:rsidR="00BF4880" w:rsidRPr="0044521D">
        <w:rPr>
          <w:rFonts w:ascii="Calibri" w:eastAsia="Arial" w:hAnsi="Calibri" w:cs="Calibri"/>
          <w:spacing w:val="-45"/>
          <w:position w:val="1"/>
          <w:sz w:val="24"/>
          <w:szCs w:val="24"/>
          <w:lang w:val="ro-RO"/>
        </w:rPr>
        <w:t xml:space="preserve"> </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 xml:space="preserve">un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 xml:space="preserve">en de cel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t</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10</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z</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 de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2"/>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 aces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ei pe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oad</w:t>
      </w:r>
      <w:r w:rsidR="00BF4880" w:rsidRPr="0044521D">
        <w:rPr>
          <w:rFonts w:ascii="Calibri" w:eastAsia="Arial" w:hAnsi="Calibri" w:cs="Calibri"/>
          <w:spacing w:val="-2"/>
          <w:sz w:val="24"/>
          <w:szCs w:val="24"/>
          <w:lang w:val="ro-RO"/>
        </w:rPr>
        <w:t>e</w:t>
      </w:r>
      <w:r w:rsidR="00BF4880" w:rsidRPr="0044521D">
        <w:rPr>
          <w:rFonts w:ascii="Calibri" w:eastAsia="Arial" w:hAnsi="Calibri" w:cs="Calibri"/>
          <w:sz w:val="24"/>
          <w:szCs w:val="24"/>
          <w:lang w:val="ro-RO"/>
        </w:rPr>
        <w:t>,</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pen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u a c</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eni asup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a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odu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 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co</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nua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od</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 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w:t>
      </w:r>
      <w:r w:rsidR="00BF4880" w:rsidRPr="0044521D">
        <w:rPr>
          <w:rFonts w:ascii="Calibri" w:eastAsia="Arial" w:hAnsi="Calibri" w:cs="Calibri"/>
          <w:spacing w:val="-17"/>
          <w:sz w:val="24"/>
          <w:szCs w:val="24"/>
          <w:lang w:val="ro-RO"/>
        </w:rPr>
        <w:t>n</w:t>
      </w:r>
      <w:r w:rsidR="00BF4880" w:rsidRPr="0044521D">
        <w:rPr>
          <w:rFonts w:ascii="Calibri" w:eastAsia="Arial" w:hAnsi="Calibri" w:cs="Calibri"/>
          <w:sz w:val="24"/>
          <w:szCs w:val="24"/>
          <w:lang w:val="ro-RO"/>
        </w:rPr>
        <w:t>țare.</w:t>
      </w:r>
    </w:p>
    <w:p w14:paraId="1EA0AFC2" w14:textId="77777777" w:rsidR="008F731C" w:rsidRPr="0044521D" w:rsidRDefault="008F731C" w:rsidP="002B1851">
      <w:pPr>
        <w:rPr>
          <w:rFonts w:ascii="Calibri" w:hAnsi="Calibri" w:cs="Calibri"/>
          <w:sz w:val="24"/>
          <w:szCs w:val="24"/>
          <w:lang w:val="ro-RO"/>
        </w:rPr>
      </w:pPr>
    </w:p>
    <w:p w14:paraId="1E5B1886" w14:textId="0A38FC99" w:rsidR="00E50D77" w:rsidRPr="0044521D" w:rsidRDefault="00BF4880" w:rsidP="00310658">
      <w:pPr>
        <w:ind w:left="118" w:firstLine="602"/>
        <w:jc w:val="both"/>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1</w:t>
      </w:r>
      <w:r w:rsidRPr="0044521D">
        <w:rPr>
          <w:rFonts w:ascii="Calibri" w:eastAsia="Arial" w:hAnsi="Calibri" w:cs="Calibri"/>
          <w:b/>
          <w:sz w:val="24"/>
          <w:szCs w:val="24"/>
          <w:lang w:val="ro-RO"/>
        </w:rPr>
        <w:t>5</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Î</w:t>
      </w:r>
      <w:r w:rsidRPr="0044521D">
        <w:rPr>
          <w:rFonts w:ascii="Calibri" w:eastAsia="Arial" w:hAnsi="Calibri" w:cs="Calibri"/>
          <w:b/>
          <w:sz w:val="24"/>
          <w:szCs w:val="24"/>
          <w:lang w:val="ro-RO"/>
        </w:rPr>
        <w:t>nc</w:t>
      </w:r>
      <w:r w:rsidRPr="0044521D">
        <w:rPr>
          <w:rFonts w:ascii="Calibri" w:eastAsia="Arial" w:hAnsi="Calibri" w:cs="Calibri"/>
          <w:b/>
          <w:spacing w:val="-3"/>
          <w:sz w:val="24"/>
          <w:szCs w:val="24"/>
          <w:lang w:val="ro-RO"/>
        </w:rPr>
        <w:t>e</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area</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w:t>
      </w:r>
      <w:r w:rsidRPr="0044521D">
        <w:rPr>
          <w:rFonts w:ascii="Calibri" w:eastAsia="Arial" w:hAnsi="Calibri" w:cs="Calibri"/>
          <w:b/>
          <w:spacing w:val="-3"/>
          <w:sz w:val="24"/>
          <w:szCs w:val="24"/>
          <w:lang w:val="ro-RO"/>
        </w:rPr>
        <w:t>c</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pacing w:val="-3"/>
          <w:sz w:val="24"/>
          <w:szCs w:val="24"/>
          <w:lang w:val="ro-RO"/>
        </w:rPr>
        <w:t>u</w:t>
      </w:r>
      <w:r w:rsidRPr="0044521D">
        <w:rPr>
          <w:rFonts w:ascii="Calibri" w:eastAsia="Arial" w:hAnsi="Calibri" w:cs="Calibri"/>
          <w:b/>
          <w:sz w:val="24"/>
          <w:szCs w:val="24"/>
          <w:lang w:val="ro-RO"/>
        </w:rPr>
        <w:t>i</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de</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na</w:t>
      </w:r>
      <w:r w:rsidRPr="0044521D">
        <w:rPr>
          <w:rFonts w:ascii="Calibri" w:eastAsia="Arial" w:hAnsi="Calibri" w:cs="Calibri"/>
          <w:b/>
          <w:spacing w:val="-12"/>
          <w:sz w:val="24"/>
          <w:szCs w:val="24"/>
          <w:lang w:val="ro-RO"/>
        </w:rPr>
        <w:t>n</w:t>
      </w:r>
      <w:r w:rsidRPr="0044521D">
        <w:rPr>
          <w:rFonts w:ascii="Calibri" w:eastAsia="Arial" w:hAnsi="Calibri" w:cs="Calibri"/>
          <w:b/>
          <w:spacing w:val="-2"/>
          <w:sz w:val="24"/>
          <w:szCs w:val="24"/>
          <w:lang w:val="ro-RO"/>
        </w:rPr>
        <w:t>țare</w:t>
      </w:r>
      <w:r w:rsidRPr="0044521D">
        <w:rPr>
          <w:rFonts w:ascii="Calibri" w:eastAsia="Arial" w:hAnsi="Calibri" w:cs="Calibri"/>
          <w:b/>
          <w:spacing w:val="13"/>
          <w:position w:val="1"/>
          <w:sz w:val="24"/>
          <w:szCs w:val="24"/>
          <w:lang w:val="ro-RO"/>
        </w:rPr>
        <w:t xml:space="preserve"> </w:t>
      </w:r>
      <w:r w:rsidRPr="0044521D">
        <w:rPr>
          <w:rFonts w:ascii="Calibri" w:eastAsia="Arial" w:hAnsi="Calibri" w:cs="Calibri"/>
          <w:b/>
          <w:sz w:val="24"/>
          <w:szCs w:val="24"/>
          <w:lang w:val="ro-RO"/>
        </w:rPr>
        <w:t>și recup</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rarea</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su</w:t>
      </w:r>
      <w:r w:rsidRPr="0044521D">
        <w:rPr>
          <w:rFonts w:ascii="Calibri" w:eastAsia="Arial" w:hAnsi="Calibri" w:cs="Calibri"/>
          <w:b/>
          <w:spacing w:val="-2"/>
          <w:sz w:val="24"/>
          <w:szCs w:val="24"/>
          <w:lang w:val="ro-RO"/>
        </w:rPr>
        <w:t>m</w:t>
      </w:r>
      <w:r w:rsidRPr="0044521D">
        <w:rPr>
          <w:rFonts w:ascii="Calibri" w:eastAsia="Arial" w:hAnsi="Calibri" w:cs="Calibri"/>
          <w:b/>
          <w:sz w:val="24"/>
          <w:szCs w:val="24"/>
          <w:lang w:val="ro-RO"/>
        </w:rPr>
        <w:t>e</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or</w:t>
      </w:r>
      <w:r w:rsidR="00043DF5" w:rsidRPr="0044521D">
        <w:rPr>
          <w:rFonts w:ascii="Calibri" w:eastAsia="Arial" w:hAnsi="Calibri" w:cs="Calibri"/>
          <w:b/>
          <w:spacing w:val="2"/>
          <w:sz w:val="24"/>
          <w:szCs w:val="24"/>
          <w:lang w:val="ro-RO"/>
        </w:rPr>
        <w:t xml:space="preserve"> </w:t>
      </w:r>
      <w:r w:rsidRPr="0044521D">
        <w:rPr>
          <w:rFonts w:ascii="Calibri" w:eastAsia="Arial" w:hAnsi="Calibri" w:cs="Calibri"/>
          <w:b/>
          <w:spacing w:val="-3"/>
          <w:sz w:val="24"/>
          <w:szCs w:val="24"/>
          <w:lang w:val="ro-RO"/>
        </w:rPr>
        <w:t>p</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ă</w:t>
      </w:r>
      <w:r w:rsidRPr="0044521D">
        <w:rPr>
          <w:rFonts w:ascii="Calibri" w:eastAsia="Arial" w:hAnsi="Calibri" w:cs="Calibri"/>
          <w:b/>
          <w:spacing w:val="-1"/>
          <w:sz w:val="24"/>
          <w:szCs w:val="24"/>
          <w:lang w:val="ro-RO"/>
        </w:rPr>
        <w:t>t</w:t>
      </w:r>
      <w:r w:rsidRPr="0044521D">
        <w:rPr>
          <w:rFonts w:ascii="Calibri" w:eastAsia="Arial" w:hAnsi="Calibri" w:cs="Calibri"/>
          <w:b/>
          <w:spacing w:val="1"/>
          <w:sz w:val="24"/>
          <w:szCs w:val="24"/>
          <w:lang w:val="ro-RO"/>
        </w:rPr>
        <w:t>it</w:t>
      </w:r>
      <w:r w:rsidRPr="0044521D">
        <w:rPr>
          <w:rFonts w:ascii="Calibri" w:eastAsia="Arial" w:hAnsi="Calibri" w:cs="Calibri"/>
          <w:b/>
          <w:sz w:val="24"/>
          <w:szCs w:val="24"/>
          <w:lang w:val="ro-RO"/>
        </w:rPr>
        <w:t>e</w:t>
      </w:r>
    </w:p>
    <w:p w14:paraId="523F8C53" w14:textId="26E54676" w:rsidR="00E50D77" w:rsidRPr="0044521D" w:rsidRDefault="00043DF5" w:rsidP="00310658">
      <w:pPr>
        <w:ind w:right="77" w:firstLine="7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Or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pă</w:t>
      </w:r>
      <w:r w:rsidR="00BF4880" w:rsidRPr="0044521D">
        <w:rPr>
          <w:rFonts w:ascii="Calibri" w:eastAsia="Arial" w:hAnsi="Calibri" w:cs="Calibri"/>
          <w:spacing w:val="-15"/>
          <w:sz w:val="24"/>
          <w:szCs w:val="24"/>
          <w:lang w:val="ro-RO"/>
        </w:rPr>
        <w:t>r</w:t>
      </w:r>
      <w:r w:rsidR="00BF4880" w:rsidRPr="0044521D">
        <w:rPr>
          <w:rFonts w:ascii="Calibri" w:eastAsia="Arial" w:hAnsi="Calibri" w:cs="Calibri"/>
          <w:position w:val="2"/>
          <w:sz w:val="24"/>
          <w:szCs w:val="24"/>
          <w:lang w:val="ro-RO"/>
        </w:rPr>
        <w:t>ț</w:t>
      </w:r>
      <w:r w:rsidR="00BF4880" w:rsidRPr="0044521D">
        <w:rPr>
          <w:rFonts w:ascii="Calibri" w:eastAsia="Arial" w:hAnsi="Calibri" w:cs="Calibri"/>
          <w:sz w:val="24"/>
          <w:szCs w:val="24"/>
          <w:lang w:val="ro-RO"/>
        </w:rPr>
        <w:t>i</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poa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dec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de</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ezen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con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pacing w:val="2"/>
          <w:sz w:val="24"/>
          <w:szCs w:val="24"/>
          <w:lang w:val="ro-RO"/>
        </w:rPr>
        <w:t>n</w:t>
      </w:r>
      <w:r w:rsidR="00BF4880" w:rsidRPr="0044521D">
        <w:rPr>
          <w:rFonts w:ascii="Calibri" w:eastAsia="Arial" w:hAnsi="Calibri" w:cs="Calibri"/>
          <w:sz w:val="24"/>
          <w:szCs w:val="24"/>
          <w:lang w:val="ro-RO"/>
        </w:rPr>
        <w:t>dep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or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0"/>
          <w:sz w:val="24"/>
          <w:szCs w:val="24"/>
          <w:lang w:val="ro-RO"/>
        </w:rPr>
        <w:t>ă</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 xml:space="preserve">, </w:t>
      </w:r>
      <w:r w:rsidR="00BF4880" w:rsidRPr="0044521D">
        <w:rPr>
          <w:rFonts w:ascii="Calibri" w:eastAsia="Arial" w:hAnsi="Calibri" w:cs="Calibri"/>
          <w:spacing w:val="4"/>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 xml:space="preserve">n </w:t>
      </w:r>
      <w:r w:rsidR="00BF4880" w:rsidRPr="0044521D">
        <w:rPr>
          <w:rFonts w:ascii="Calibri" w:eastAsia="Arial" w:hAnsi="Calibri" w:cs="Calibri"/>
          <w:spacing w:val="2"/>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 xml:space="preserve">ul </w:t>
      </w:r>
      <w:r w:rsidR="00BF4880" w:rsidRPr="0044521D">
        <w:rPr>
          <w:rFonts w:ascii="Calibri" w:eastAsia="Arial" w:hAnsi="Calibri" w:cs="Calibri"/>
          <w:spacing w:val="2"/>
          <w:position w:val="1"/>
          <w:sz w:val="24"/>
          <w:szCs w:val="24"/>
          <w:lang w:val="ro-RO"/>
        </w:rPr>
        <w:t xml:space="preserve"> n</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7"/>
          <w:position w:val="1"/>
          <w:sz w:val="24"/>
          <w:szCs w:val="24"/>
          <w:lang w:val="ro-RO"/>
        </w:rPr>
        <w:t>î</w:t>
      </w:r>
      <w:r w:rsidR="00BF4880" w:rsidRPr="0044521D">
        <w:rPr>
          <w:rFonts w:ascii="Calibri" w:eastAsia="Arial" w:hAnsi="Calibri" w:cs="Calibri"/>
          <w:sz w:val="24"/>
          <w:szCs w:val="24"/>
          <w:lang w:val="ro-RO"/>
        </w:rPr>
        <w:t>nde</w:t>
      </w:r>
      <w:r w:rsidR="00BF4880" w:rsidRPr="0044521D">
        <w:rPr>
          <w:rFonts w:ascii="Calibri" w:eastAsia="Arial" w:hAnsi="Calibri" w:cs="Calibri"/>
          <w:spacing w:val="2"/>
          <w:sz w:val="24"/>
          <w:szCs w:val="24"/>
          <w:lang w:val="ro-RO"/>
        </w:rPr>
        <w:t>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ri</w:t>
      </w:r>
      <w:r w:rsidR="00BF4880" w:rsidRPr="0044521D">
        <w:rPr>
          <w:rFonts w:ascii="Calibri" w:eastAsia="Arial" w:hAnsi="Calibri" w:cs="Calibri"/>
          <w:sz w:val="24"/>
          <w:szCs w:val="24"/>
          <w:lang w:val="ro-RO"/>
        </w:rPr>
        <w:t xml:space="preserve">i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pab</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2"/>
          <w:sz w:val="24"/>
          <w:szCs w:val="24"/>
          <w:lang w:val="ro-RO"/>
        </w:rPr>
        <w:t xml:space="preserve"> d</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  cea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ă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a </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1"/>
          <w:sz w:val="24"/>
          <w:szCs w:val="24"/>
          <w:lang w:val="ro-RO"/>
        </w:rPr>
        <w:t>a</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iil</w:t>
      </w:r>
      <w:r w:rsidR="00BF4880" w:rsidRPr="0044521D">
        <w:rPr>
          <w:rFonts w:ascii="Calibri" w:eastAsia="Arial" w:hAnsi="Calibri" w:cs="Calibri"/>
          <w:position w:val="1"/>
          <w:sz w:val="24"/>
          <w:szCs w:val="24"/>
          <w:lang w:val="ro-RO"/>
        </w:rPr>
        <w:t xml:space="preserve">or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 con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z w:val="24"/>
          <w:szCs w:val="24"/>
          <w:lang w:val="ro-RO"/>
        </w:rPr>
        <w:t>t</w:t>
      </w:r>
      <w:r w:rsidR="009859A3" w:rsidRPr="0044521D">
        <w:rPr>
          <w:rFonts w:ascii="Calibri" w:eastAsia="Arial" w:hAnsi="Calibri" w:cs="Calibri"/>
          <w:sz w:val="24"/>
          <w:szCs w:val="24"/>
          <w:lang w:val="ro-RO"/>
        </w:rPr>
        <w:t>.</w:t>
      </w:r>
    </w:p>
    <w:p w14:paraId="251D6A2F" w14:textId="777A03C6" w:rsidR="009859A3" w:rsidRPr="0044521D" w:rsidRDefault="00043DF5" w:rsidP="00310658">
      <w:pPr>
        <w:ind w:right="77" w:firstLine="720"/>
        <w:jc w:val="both"/>
        <w:rPr>
          <w:rFonts w:ascii="Calibri" w:eastAsia="Arial" w:hAnsi="Calibri" w:cs="Calibri"/>
          <w:sz w:val="24"/>
          <w:szCs w:val="24"/>
          <w:lang w:val="ro-RO"/>
        </w:rPr>
      </w:pPr>
      <w:r w:rsidRPr="0044521D">
        <w:rPr>
          <w:rFonts w:ascii="Calibri" w:eastAsia="Arial" w:hAnsi="Calibri" w:cs="Calibri"/>
          <w:spacing w:val="1"/>
          <w:position w:val="-1"/>
          <w:sz w:val="24"/>
          <w:szCs w:val="24"/>
          <w:lang w:val="ro-RO"/>
        </w:rPr>
        <w:t xml:space="preserve">(2) </w:t>
      </w:r>
      <w:r w:rsidR="00BF4880" w:rsidRPr="0044521D">
        <w:rPr>
          <w:rFonts w:ascii="Calibri" w:eastAsia="Arial" w:hAnsi="Calibri" w:cs="Calibri"/>
          <w:spacing w:val="1"/>
          <w:position w:val="-1"/>
          <w:sz w:val="24"/>
          <w:szCs w:val="24"/>
          <w:lang w:val="ro-RO"/>
        </w:rPr>
        <w:t>A</w:t>
      </w:r>
      <w:r w:rsidR="00BF4880" w:rsidRPr="0044521D">
        <w:rPr>
          <w:rFonts w:ascii="Calibri" w:eastAsia="Arial" w:hAnsi="Calibri" w:cs="Calibri"/>
          <w:spacing w:val="-4"/>
          <w:position w:val="-1"/>
          <w:sz w:val="24"/>
          <w:szCs w:val="24"/>
          <w:lang w:val="ro-RO"/>
        </w:rPr>
        <w:t>M</w:t>
      </w:r>
      <w:r w:rsidR="00BF4880" w:rsidRPr="0044521D">
        <w:rPr>
          <w:rFonts w:ascii="Calibri" w:eastAsia="Arial" w:hAnsi="Calibri" w:cs="Calibri"/>
          <w:spacing w:val="21"/>
          <w:position w:val="-1"/>
          <w:sz w:val="24"/>
          <w:szCs w:val="24"/>
          <w:lang w:val="ro-RO"/>
        </w:rPr>
        <w:t xml:space="preserve"> </w:t>
      </w:r>
      <w:r w:rsidR="00BF4880" w:rsidRPr="0044521D">
        <w:rPr>
          <w:rFonts w:ascii="Calibri" w:eastAsia="Arial" w:hAnsi="Calibri" w:cs="Calibri"/>
          <w:position w:val="-1"/>
          <w:sz w:val="24"/>
          <w:szCs w:val="24"/>
          <w:lang w:val="ro-RO"/>
        </w:rPr>
        <w:t>poa</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0"/>
          <w:position w:val="-1"/>
          <w:sz w:val="24"/>
          <w:szCs w:val="24"/>
          <w:lang w:val="ro-RO"/>
        </w:rPr>
        <w:t xml:space="preserve"> </w:t>
      </w:r>
      <w:r w:rsidR="00BF4880" w:rsidRPr="0044521D">
        <w:rPr>
          <w:rFonts w:ascii="Calibri" w:eastAsia="Arial" w:hAnsi="Calibri" w:cs="Calibri"/>
          <w:position w:val="-1"/>
          <w:sz w:val="24"/>
          <w:szCs w:val="24"/>
          <w:lang w:val="ro-RO"/>
        </w:rPr>
        <w:t>dec</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de</w:t>
      </w:r>
      <w:r w:rsidR="00BF4880" w:rsidRPr="0044521D">
        <w:rPr>
          <w:rFonts w:ascii="Calibri" w:eastAsia="Arial" w:hAnsi="Calibri" w:cs="Calibri"/>
          <w:spacing w:val="23"/>
          <w:position w:val="-1"/>
          <w:sz w:val="24"/>
          <w:szCs w:val="24"/>
          <w:lang w:val="ro-RO"/>
        </w:rPr>
        <w:t xml:space="preserve"> </w:t>
      </w:r>
      <w:r w:rsidR="00BF4880" w:rsidRPr="0044521D">
        <w:rPr>
          <w:rFonts w:ascii="Calibri" w:eastAsia="Arial" w:hAnsi="Calibri" w:cs="Calibri"/>
          <w:spacing w:val="1"/>
          <w:position w:val="-1"/>
          <w:sz w:val="24"/>
          <w:szCs w:val="24"/>
          <w:lang w:val="ro-RO"/>
        </w:rPr>
        <w:t>re</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spacing w:val="-1"/>
          <w:position w:val="-1"/>
          <w:sz w:val="24"/>
          <w:szCs w:val="24"/>
          <w:lang w:val="ro-RO"/>
        </w:rPr>
        <w:t>ili</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ea</w:t>
      </w:r>
      <w:r w:rsidR="00BF4880" w:rsidRPr="0044521D">
        <w:rPr>
          <w:rFonts w:ascii="Calibri" w:eastAsia="Arial" w:hAnsi="Calibri" w:cs="Calibri"/>
          <w:spacing w:val="23"/>
          <w:position w:val="-1"/>
          <w:sz w:val="24"/>
          <w:szCs w:val="24"/>
          <w:lang w:val="ro-RO"/>
        </w:rPr>
        <w:t xml:space="preserve"> </w:t>
      </w:r>
      <w:r w:rsidR="00BF4880" w:rsidRPr="0044521D">
        <w:rPr>
          <w:rFonts w:ascii="Calibri" w:eastAsia="Arial" w:hAnsi="Calibri" w:cs="Calibri"/>
          <w:position w:val="-1"/>
          <w:sz w:val="24"/>
          <w:szCs w:val="24"/>
          <w:lang w:val="ro-RO"/>
        </w:rPr>
        <w:t>p</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spacing w:val="-1"/>
          <w:position w:val="-1"/>
          <w:sz w:val="24"/>
          <w:szCs w:val="24"/>
          <w:lang w:val="ro-RO"/>
        </w:rPr>
        <w:t>e</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u</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ui</w:t>
      </w:r>
      <w:r w:rsidR="00BF4880" w:rsidRPr="0044521D">
        <w:rPr>
          <w:rFonts w:ascii="Calibri" w:eastAsia="Arial" w:hAnsi="Calibri" w:cs="Calibri"/>
          <w:spacing w:val="22"/>
          <w:position w:val="-1"/>
          <w:sz w:val="24"/>
          <w:szCs w:val="24"/>
          <w:lang w:val="ro-RO"/>
        </w:rPr>
        <w:t xml:space="preserve"> </w:t>
      </w:r>
      <w:r w:rsidR="00BF4880" w:rsidRPr="0044521D">
        <w:rPr>
          <w:rFonts w:ascii="Calibri" w:eastAsia="Arial" w:hAnsi="Calibri" w:cs="Calibri"/>
          <w:spacing w:val="-1"/>
          <w:position w:val="-1"/>
          <w:sz w:val="24"/>
          <w:szCs w:val="24"/>
          <w:lang w:val="ro-RO"/>
        </w:rPr>
        <w:t>C</w:t>
      </w:r>
      <w:r w:rsidR="00BF4880" w:rsidRPr="0044521D">
        <w:rPr>
          <w:rFonts w:ascii="Calibri" w:eastAsia="Arial" w:hAnsi="Calibri" w:cs="Calibri"/>
          <w:position w:val="-1"/>
          <w:sz w:val="24"/>
          <w:szCs w:val="24"/>
          <w:lang w:val="ro-RO"/>
        </w:rPr>
        <w:t>on</w:t>
      </w:r>
      <w:r w:rsidR="00BF4880" w:rsidRPr="0044521D">
        <w:rPr>
          <w:rFonts w:ascii="Calibri" w:eastAsia="Arial" w:hAnsi="Calibri" w:cs="Calibri"/>
          <w:spacing w:val="1"/>
          <w:position w:val="-1"/>
          <w:sz w:val="24"/>
          <w:szCs w:val="24"/>
          <w:lang w:val="ro-RO"/>
        </w:rPr>
        <w:t>tr</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position w:val="-1"/>
          <w:sz w:val="24"/>
          <w:szCs w:val="24"/>
          <w:lang w:val="ro-RO"/>
        </w:rPr>
        <w:t>ct</w:t>
      </w:r>
      <w:r w:rsidR="00BF4880" w:rsidRPr="0044521D">
        <w:rPr>
          <w:rFonts w:ascii="Calibri" w:eastAsia="Arial" w:hAnsi="Calibri" w:cs="Calibri"/>
          <w:spacing w:val="21"/>
          <w:position w:val="-1"/>
          <w:sz w:val="24"/>
          <w:szCs w:val="24"/>
          <w:lang w:val="ro-RO"/>
        </w:rPr>
        <w:t xml:space="preserve"> </w:t>
      </w:r>
      <w:r w:rsidR="00BF4880" w:rsidRPr="0044521D">
        <w:rPr>
          <w:rFonts w:ascii="Calibri" w:eastAsia="Arial" w:hAnsi="Calibri" w:cs="Calibri"/>
          <w:spacing w:val="1"/>
          <w:position w:val="-1"/>
          <w:sz w:val="24"/>
          <w:szCs w:val="24"/>
          <w:lang w:val="ro-RO"/>
        </w:rPr>
        <w:t>f</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ă</w:t>
      </w:r>
      <w:r w:rsidR="00BF4880" w:rsidRPr="0044521D">
        <w:rPr>
          <w:rFonts w:ascii="Calibri" w:eastAsia="Arial" w:hAnsi="Calibri" w:cs="Calibri"/>
          <w:spacing w:val="23"/>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ndep</w:t>
      </w:r>
      <w:r w:rsidR="00BF4880" w:rsidRPr="0044521D">
        <w:rPr>
          <w:rFonts w:ascii="Calibri" w:eastAsia="Arial" w:hAnsi="Calibri" w:cs="Calibri"/>
          <w:spacing w:val="-1"/>
          <w:position w:val="-1"/>
          <w:sz w:val="24"/>
          <w:szCs w:val="24"/>
          <w:lang w:val="ro-RO"/>
        </w:rPr>
        <w:t>li</w:t>
      </w:r>
      <w:r w:rsidR="00BF4880" w:rsidRPr="0044521D">
        <w:rPr>
          <w:rFonts w:ascii="Calibri" w:eastAsia="Arial" w:hAnsi="Calibri" w:cs="Calibri"/>
          <w:position w:val="-1"/>
          <w:sz w:val="24"/>
          <w:szCs w:val="24"/>
          <w:lang w:val="ro-RO"/>
        </w:rPr>
        <w:t>n</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ea</w:t>
      </w:r>
      <w:r w:rsidR="00BF4880" w:rsidRPr="0044521D">
        <w:rPr>
          <w:rFonts w:ascii="Calibri" w:eastAsia="Arial" w:hAnsi="Calibri" w:cs="Calibri"/>
          <w:spacing w:val="23"/>
          <w:position w:val="-1"/>
          <w:sz w:val="24"/>
          <w:szCs w:val="24"/>
          <w:lang w:val="ro-RO"/>
        </w:rPr>
        <w:t xml:space="preserve"> </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or</w:t>
      </w:r>
      <w:r w:rsidR="00BF4880" w:rsidRPr="0044521D">
        <w:rPr>
          <w:rFonts w:ascii="Calibri" w:eastAsia="Arial" w:hAnsi="Calibri" w:cs="Calibri"/>
          <w:spacing w:val="21"/>
          <w:position w:val="-1"/>
          <w:sz w:val="24"/>
          <w:szCs w:val="24"/>
          <w:lang w:val="ro-RO"/>
        </w:rPr>
        <w:t xml:space="preserve"> </w:t>
      </w:r>
      <w:r w:rsidR="00BF4880" w:rsidRPr="0044521D">
        <w:rPr>
          <w:rFonts w:ascii="Calibri" w:eastAsia="Arial" w:hAnsi="Calibri" w:cs="Calibri"/>
          <w:spacing w:val="1"/>
          <w:position w:val="-1"/>
          <w:sz w:val="24"/>
          <w:szCs w:val="24"/>
          <w:lang w:val="ro-RO"/>
        </w:rPr>
        <w:t>f</w:t>
      </w:r>
      <w:r w:rsidR="00BF4880" w:rsidRPr="0044521D">
        <w:rPr>
          <w:rFonts w:ascii="Calibri" w:eastAsia="Arial" w:hAnsi="Calibri" w:cs="Calibri"/>
          <w:position w:val="-1"/>
          <w:sz w:val="24"/>
          <w:szCs w:val="24"/>
          <w:lang w:val="ro-RO"/>
        </w:rPr>
        <w:t>o</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li</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4"/>
          <w:position w:val="-1"/>
          <w:sz w:val="24"/>
          <w:szCs w:val="24"/>
          <w:lang w:val="ro-RO"/>
        </w:rPr>
        <w:t>ă</w:t>
      </w:r>
      <w:r w:rsidR="00BF4880" w:rsidRPr="0044521D">
        <w:rPr>
          <w:rFonts w:ascii="Calibri" w:eastAsia="Arial" w:hAnsi="Calibri" w:cs="Calibri"/>
          <w:spacing w:val="1"/>
          <w:sz w:val="24"/>
          <w:szCs w:val="24"/>
          <w:lang w:val="ro-RO"/>
        </w:rPr>
        <w:t>ț</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w:t>
      </w:r>
      <w:r w:rsidR="00BF4880" w:rsidRPr="0044521D">
        <w:rPr>
          <w:rFonts w:ascii="Calibri" w:eastAsia="Arial" w:hAnsi="Calibri" w:cs="Calibri"/>
          <w:spacing w:val="21"/>
          <w:sz w:val="24"/>
          <w:szCs w:val="24"/>
          <w:lang w:val="ro-RO"/>
        </w:rPr>
        <w:t xml:space="preserve"> </w:t>
      </w:r>
      <w:r w:rsidR="00BF4880" w:rsidRPr="0044521D">
        <w:rPr>
          <w:rFonts w:ascii="Calibri" w:eastAsia="Arial" w:hAnsi="Calibri" w:cs="Calibri"/>
          <w:sz w:val="24"/>
          <w:szCs w:val="24"/>
          <w:lang w:val="ro-RO"/>
        </w:rPr>
        <w:t>cu</w:t>
      </w:r>
      <w:r w:rsidR="009859A3" w:rsidRPr="0044521D">
        <w:rPr>
          <w:rFonts w:ascii="Calibri" w:eastAsia="Arial" w:hAnsi="Calibri" w:cs="Calibri"/>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ecupe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g</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
          <w:sz w:val="24"/>
          <w:szCs w:val="24"/>
          <w:lang w:val="ro-RO"/>
        </w:rPr>
        <w:t xml:space="preserve"> s</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rmă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w:t>
      </w:r>
    </w:p>
    <w:p w14:paraId="20F0952B" w14:textId="56D97E06" w:rsidR="00D51C38" w:rsidRPr="0044521D" w:rsidRDefault="00043DF5" w:rsidP="00043DF5">
      <w:pPr>
        <w:ind w:right="74"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(a) </w:t>
      </w:r>
      <w:r w:rsidR="00BF4880" w:rsidRPr="0044521D">
        <w:rPr>
          <w:rFonts w:ascii="Calibri" w:eastAsia="Arial" w:hAnsi="Calibri" w:cs="Calibri"/>
          <w:spacing w:val="1"/>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s</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nu</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pacing w:val="-1"/>
          <w:sz w:val="24"/>
          <w:szCs w:val="24"/>
          <w:lang w:val="ro-RO"/>
        </w:rPr>
        <w:t>î</w:t>
      </w:r>
      <w:r w:rsidR="00BF4880" w:rsidRPr="0044521D">
        <w:rPr>
          <w:rFonts w:ascii="Calibri" w:eastAsia="Arial" w:hAnsi="Calibri" w:cs="Calibri"/>
          <w:sz w:val="24"/>
          <w:szCs w:val="24"/>
          <w:lang w:val="ro-RO"/>
        </w:rPr>
        <w:t>nceput</w:t>
      </w:r>
      <w:r w:rsidR="00BF4880" w:rsidRPr="0044521D">
        <w:rPr>
          <w:rFonts w:ascii="Calibri" w:eastAsia="Arial" w:hAnsi="Calibri" w:cs="Calibri"/>
          <w:spacing w:val="23"/>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x</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c</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19"/>
          <w:sz w:val="24"/>
          <w:szCs w:val="24"/>
          <w:lang w:val="ro-RO"/>
        </w:rPr>
        <w:t xml:space="preserve"> </w:t>
      </w:r>
      <w:r w:rsidR="00FF5DBA" w:rsidRPr="0044521D">
        <w:rPr>
          <w:rFonts w:ascii="Calibri" w:eastAsia="Arial" w:hAnsi="Calibri" w:cs="Calibri"/>
          <w:spacing w:val="-4"/>
          <w:sz w:val="24"/>
          <w:szCs w:val="24"/>
          <w:lang w:val="ro-RO"/>
        </w:rPr>
        <w:t>potrivit art.</w:t>
      </w:r>
      <w:r w:rsidR="00CC5C59" w:rsidRPr="0044521D">
        <w:rPr>
          <w:rFonts w:ascii="Calibri" w:eastAsia="Arial" w:hAnsi="Calibri" w:cs="Calibri"/>
          <w:spacing w:val="-4"/>
          <w:sz w:val="24"/>
          <w:szCs w:val="24"/>
          <w:lang w:val="ro-RO"/>
        </w:rPr>
        <w:t xml:space="preserve"> 7, alin. (2)</w:t>
      </w:r>
      <w:r w:rsidR="00BF4880" w:rsidRPr="0044521D">
        <w:rPr>
          <w:rFonts w:ascii="Calibri" w:eastAsia="Arial" w:hAnsi="Calibri" w:cs="Calibri"/>
          <w:position w:val="1"/>
          <w:sz w:val="24"/>
          <w:szCs w:val="24"/>
          <w:lang w:val="ro-RO"/>
        </w:rPr>
        <w:t>;</w:t>
      </w:r>
    </w:p>
    <w:p w14:paraId="464B1DC9" w14:textId="0C90227A" w:rsidR="001E13C1" w:rsidRPr="0044521D" w:rsidRDefault="00043DF5" w:rsidP="00043DF5">
      <w:pPr>
        <w:ind w:right="74"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(b) </w:t>
      </w:r>
      <w:r w:rsidR="009859A3" w:rsidRPr="0044521D">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44521D">
        <w:rPr>
          <w:rFonts w:ascii="Calibri" w:eastAsia="Arial" w:hAnsi="Calibri" w:cs="Calibri"/>
          <w:sz w:val="24"/>
          <w:szCs w:val="24"/>
          <w:lang w:val="ro-RO"/>
        </w:rPr>
        <w:t>/declarată</w:t>
      </w:r>
      <w:r w:rsidR="009859A3" w:rsidRPr="0044521D">
        <w:rPr>
          <w:rFonts w:ascii="Calibri" w:eastAsia="Arial" w:hAnsi="Calibri" w:cs="Calibri"/>
          <w:sz w:val="24"/>
          <w:szCs w:val="24"/>
          <w:lang w:val="ro-RO"/>
        </w:rPr>
        <w:t xml:space="preserve"> procedura </w:t>
      </w:r>
      <w:r w:rsidR="005A31CE" w:rsidRPr="0044521D">
        <w:rPr>
          <w:rFonts w:ascii="Calibri" w:eastAsia="Arial" w:hAnsi="Calibri" w:cs="Calibri"/>
          <w:sz w:val="24"/>
          <w:szCs w:val="24"/>
          <w:lang w:val="ro-RO"/>
        </w:rPr>
        <w:t>falimentului</w:t>
      </w:r>
      <w:r w:rsidR="009859A3" w:rsidRPr="0044521D">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44521D">
        <w:rPr>
          <w:rFonts w:ascii="Calibri" w:eastAsia="Arial" w:hAnsi="Calibri" w:cs="Calibri"/>
          <w:sz w:val="24"/>
          <w:szCs w:val="24"/>
          <w:lang w:val="ro-RO"/>
        </w:rPr>
        <w:t xml:space="preserve"> </w:t>
      </w:r>
      <w:r w:rsidR="009859A3" w:rsidRPr="0044521D">
        <w:rPr>
          <w:rFonts w:ascii="Calibri" w:eastAsia="Arial" w:hAnsi="Calibri" w:cs="Calibri"/>
          <w:sz w:val="24"/>
          <w:szCs w:val="24"/>
          <w:lang w:val="ro-RO"/>
        </w:rPr>
        <w:t>false/</w:t>
      </w:r>
      <w:r w:rsidR="009256B5" w:rsidRPr="0044521D">
        <w:rPr>
          <w:rFonts w:ascii="Calibri" w:eastAsia="Arial" w:hAnsi="Calibri" w:cs="Calibri"/>
          <w:sz w:val="24"/>
          <w:szCs w:val="24"/>
          <w:lang w:val="ro-RO"/>
        </w:rPr>
        <w:t xml:space="preserve"> </w:t>
      </w:r>
      <w:r w:rsidR="009859A3" w:rsidRPr="0044521D">
        <w:rPr>
          <w:rFonts w:ascii="Calibri" w:eastAsia="Arial" w:hAnsi="Calibri" w:cs="Calibri"/>
          <w:sz w:val="24"/>
          <w:szCs w:val="24"/>
          <w:lang w:val="ro-RO"/>
        </w:rPr>
        <w:t>incomplete/</w:t>
      </w:r>
      <w:r w:rsidR="009256B5" w:rsidRPr="0044521D">
        <w:rPr>
          <w:rFonts w:ascii="Calibri" w:eastAsia="Arial" w:hAnsi="Calibri" w:cs="Calibri"/>
          <w:sz w:val="24"/>
          <w:szCs w:val="24"/>
          <w:lang w:val="ro-RO"/>
        </w:rPr>
        <w:t xml:space="preserve"> </w:t>
      </w:r>
      <w:r w:rsidR="009859A3" w:rsidRPr="0044521D">
        <w:rPr>
          <w:rFonts w:ascii="Calibri" w:eastAsia="Arial" w:hAnsi="Calibri" w:cs="Calibri"/>
          <w:sz w:val="24"/>
          <w:szCs w:val="24"/>
          <w:lang w:val="ro-RO"/>
        </w:rPr>
        <w:t>expirate/</w:t>
      </w:r>
      <w:r w:rsidR="009256B5" w:rsidRPr="0044521D">
        <w:rPr>
          <w:rFonts w:ascii="Calibri" w:eastAsia="Arial" w:hAnsi="Calibri" w:cs="Calibri"/>
          <w:sz w:val="24"/>
          <w:szCs w:val="24"/>
          <w:lang w:val="ro-RO"/>
        </w:rPr>
        <w:t xml:space="preserve"> </w:t>
      </w:r>
      <w:r w:rsidR="009859A3" w:rsidRPr="0044521D">
        <w:rPr>
          <w:rFonts w:ascii="Calibri" w:eastAsia="Arial" w:hAnsi="Calibri" w:cs="Calibri"/>
          <w:sz w:val="24"/>
          <w:szCs w:val="24"/>
          <w:lang w:val="ro-RO"/>
        </w:rPr>
        <w:t>inexa</w:t>
      </w:r>
      <w:r w:rsidR="009256B5" w:rsidRPr="0044521D">
        <w:rPr>
          <w:rFonts w:ascii="Calibri" w:eastAsia="Arial" w:hAnsi="Calibri" w:cs="Calibri"/>
          <w:sz w:val="24"/>
          <w:szCs w:val="24"/>
          <w:lang w:val="ro-RO"/>
        </w:rPr>
        <w:t>c</w:t>
      </w:r>
      <w:r w:rsidR="009859A3" w:rsidRPr="0044521D">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44521D">
        <w:rPr>
          <w:rFonts w:ascii="Calibri" w:eastAsia="Arial" w:hAnsi="Calibri" w:cs="Calibri"/>
          <w:sz w:val="24"/>
          <w:szCs w:val="24"/>
          <w:lang w:val="ro-RO"/>
        </w:rPr>
        <w:t>.</w:t>
      </w:r>
    </w:p>
    <w:p w14:paraId="344B6491" w14:textId="7DD027FA" w:rsidR="00E50D77" w:rsidRPr="0044521D" w:rsidRDefault="00043DF5" w:rsidP="00043DF5">
      <w:pPr>
        <w:ind w:firstLine="720"/>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(c) </w:t>
      </w:r>
      <w:r w:rsidR="00BF4880" w:rsidRPr="0044521D">
        <w:rPr>
          <w:rFonts w:ascii="Calibri" w:eastAsia="Arial" w:hAnsi="Calibri" w:cs="Calibri"/>
          <w:spacing w:val="-1"/>
          <w:sz w:val="24"/>
          <w:szCs w:val="24"/>
          <w:lang w:val="ro-RO"/>
        </w:rPr>
        <w:t>D</w:t>
      </w:r>
      <w:r w:rsidR="00BF4880" w:rsidRPr="0044521D">
        <w:rPr>
          <w:rFonts w:ascii="Calibri" w:eastAsia="Arial" w:hAnsi="Calibri" w:cs="Calibri"/>
          <w:sz w:val="24"/>
          <w:szCs w:val="24"/>
          <w:lang w:val="ro-RO"/>
        </w:rPr>
        <w:t>acă</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B</w:t>
      </w:r>
      <w:r w:rsidR="00BF4880" w:rsidRPr="0044521D">
        <w:rPr>
          <w:rFonts w:ascii="Calibri" w:eastAsia="Arial" w:hAnsi="Calibri" w:cs="Calibri"/>
          <w:sz w:val="24"/>
          <w:szCs w:val="24"/>
          <w:lang w:val="ro-RO"/>
        </w:rPr>
        <w:t>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 xml:space="preserve">ul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nca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că 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ede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9</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n. (2);</w:t>
      </w:r>
    </w:p>
    <w:p w14:paraId="3C49F997" w14:textId="5C60D5CC" w:rsidR="00155FE5" w:rsidRPr="0044521D" w:rsidRDefault="00043DF5" w:rsidP="00043DF5">
      <w:pPr>
        <w:ind w:firstLine="61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  (d) </w:t>
      </w:r>
      <w:r w:rsidR="00BF4880" w:rsidRPr="0044521D">
        <w:rPr>
          <w:rFonts w:ascii="Calibri" w:eastAsia="Arial" w:hAnsi="Calibri" w:cs="Calibri"/>
          <w:spacing w:val="-1"/>
          <w:sz w:val="24"/>
          <w:szCs w:val="24"/>
          <w:lang w:val="ro-RO"/>
        </w:rPr>
        <w:t>D</w:t>
      </w:r>
      <w:r w:rsidR="00BF4880" w:rsidRPr="0044521D">
        <w:rPr>
          <w:rFonts w:ascii="Calibri" w:eastAsia="Arial" w:hAnsi="Calibri" w:cs="Calibri"/>
          <w:sz w:val="24"/>
          <w:szCs w:val="24"/>
          <w:lang w:val="ro-RO"/>
        </w:rPr>
        <w:t>acă</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se</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z w:val="24"/>
          <w:szCs w:val="24"/>
          <w:lang w:val="ro-RO"/>
        </w:rPr>
        <w:t>cons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p</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ul</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ul</w:t>
      </w:r>
      <w:r w:rsidR="00BF4880" w:rsidRPr="0044521D">
        <w:rPr>
          <w:rFonts w:ascii="Calibri" w:eastAsia="Arial" w:hAnsi="Calibri" w:cs="Calibri"/>
          <w:spacing w:val="17"/>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ace</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z w:val="24"/>
          <w:szCs w:val="24"/>
          <w:lang w:val="ro-RO"/>
        </w:rPr>
        <w:t>ob</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ul</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unei</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8"/>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w:t>
      </w:r>
      <w:r w:rsidR="00BF4880" w:rsidRPr="0044521D">
        <w:rPr>
          <w:rFonts w:ascii="Calibri" w:eastAsia="Arial" w:hAnsi="Calibri" w:cs="Calibri"/>
          <w:spacing w:val="19"/>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0"/>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ond</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 pub</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eu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opene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ap</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ul</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ai</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ben</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at</w:t>
      </w:r>
      <w:r w:rsidR="00BF4880" w:rsidRPr="0044521D">
        <w:rPr>
          <w:rFonts w:ascii="Calibri" w:eastAsia="Arial" w:hAnsi="Calibri" w:cs="Calibri"/>
          <w:spacing w:val="6"/>
          <w:sz w:val="24"/>
          <w:szCs w:val="24"/>
          <w:lang w:val="ro-RO"/>
        </w:rPr>
        <w:t xml:space="preserve"> </w:t>
      </w:r>
      <w:r w:rsidR="00BF4880" w:rsidRPr="0044521D">
        <w:rPr>
          <w:rFonts w:ascii="Calibri" w:eastAsia="Arial" w:hAnsi="Calibri" w:cs="Calibri"/>
          <w:sz w:val="24"/>
          <w:szCs w:val="24"/>
          <w:lang w:val="ro-RO"/>
        </w:rPr>
        <w:t xml:space="preserve">de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nan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lt</w:t>
      </w:r>
      <w:r w:rsidR="00BF4880" w:rsidRPr="0044521D">
        <w:rPr>
          <w:rFonts w:ascii="Calibri" w:eastAsia="Arial" w:hAnsi="Calibri" w:cs="Calibri"/>
          <w:sz w:val="24"/>
          <w:szCs w:val="24"/>
          <w:lang w:val="ro-RO"/>
        </w:rPr>
        <w:t>e 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na</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eu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open</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z w:val="24"/>
          <w:szCs w:val="24"/>
          <w:lang w:val="ro-RO"/>
        </w:rPr>
        <w:t>,</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pen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u</w:t>
      </w:r>
      <w:r w:rsidR="00BF4880" w:rsidRPr="0044521D">
        <w:rPr>
          <w:rFonts w:ascii="Calibri" w:eastAsia="Arial" w:hAnsi="Calibri" w:cs="Calibri"/>
          <w:spacing w:val="35"/>
          <w:sz w:val="24"/>
          <w:szCs w:val="24"/>
          <w:lang w:val="ro-RO"/>
        </w:rPr>
        <w:t xml:space="preserve"> </w:t>
      </w:r>
      <w:r w:rsidR="00BF4880" w:rsidRPr="0044521D">
        <w:rPr>
          <w:rFonts w:ascii="Calibri" w:eastAsia="Arial" w:hAnsi="Calibri" w:cs="Calibri"/>
          <w:sz w:val="24"/>
          <w:szCs w:val="24"/>
          <w:lang w:val="ro-RO"/>
        </w:rPr>
        <w:t>ace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ași</w:t>
      </w:r>
      <w:r w:rsidR="00BF4880" w:rsidRPr="0044521D">
        <w:rPr>
          <w:rFonts w:ascii="Calibri" w:eastAsia="Arial" w:hAnsi="Calibri" w:cs="Calibri"/>
          <w:spacing w:val="34"/>
          <w:sz w:val="24"/>
          <w:szCs w:val="24"/>
          <w:lang w:val="ro-RO"/>
        </w:rPr>
        <w:t xml:space="preserve"> </w:t>
      </w:r>
      <w:r w:rsidR="00BF4880" w:rsidRPr="0044521D">
        <w:rPr>
          <w:rFonts w:ascii="Calibri" w:eastAsia="Arial" w:hAnsi="Calibri" w:cs="Calibri"/>
          <w:sz w:val="24"/>
          <w:szCs w:val="24"/>
          <w:lang w:val="ro-RO"/>
        </w:rPr>
        <w:t>cos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w:t>
      </w:r>
      <w:r w:rsidR="00BF4880" w:rsidRPr="0044521D">
        <w:rPr>
          <w:rFonts w:ascii="Calibri" w:eastAsia="Arial" w:hAnsi="Calibri" w:cs="Calibri"/>
          <w:spacing w:val="34"/>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i</w:t>
      </w:r>
      <w:r w:rsidR="00BF4880" w:rsidRPr="0044521D">
        <w:rPr>
          <w:rFonts w:ascii="Calibri" w:eastAsia="Arial" w:hAnsi="Calibri" w:cs="Calibri"/>
          <w:spacing w:val="34"/>
          <w:sz w:val="24"/>
          <w:szCs w:val="24"/>
          <w:lang w:val="ro-RO"/>
        </w:rPr>
        <w:t xml:space="preserve"> </w:t>
      </w:r>
      <w:r w:rsidR="00BF4880" w:rsidRPr="0044521D">
        <w:rPr>
          <w:rFonts w:ascii="Calibri" w:eastAsia="Arial" w:hAnsi="Calibri" w:cs="Calibri"/>
          <w:sz w:val="24"/>
          <w:szCs w:val="24"/>
          <w:lang w:val="ro-RO"/>
        </w:rPr>
        <w:t>3</w:t>
      </w:r>
      <w:r w:rsidR="00BF4880" w:rsidRPr="0044521D">
        <w:rPr>
          <w:rFonts w:ascii="Calibri" w:eastAsia="Arial" w:hAnsi="Calibri" w:cs="Calibri"/>
          <w:spacing w:val="1"/>
          <w:sz w:val="24"/>
          <w:szCs w:val="24"/>
          <w:lang w:val="ro-RO"/>
        </w:rPr>
        <w:t>/</w:t>
      </w:r>
      <w:r w:rsidR="00BF4880" w:rsidRPr="0044521D">
        <w:rPr>
          <w:rFonts w:ascii="Calibri" w:eastAsia="Arial" w:hAnsi="Calibri" w:cs="Calibri"/>
          <w:sz w:val="24"/>
          <w:szCs w:val="24"/>
          <w:lang w:val="ro-RO"/>
        </w:rPr>
        <w:t>5</w:t>
      </w:r>
      <w:r w:rsidR="00BF4880" w:rsidRPr="0044521D">
        <w:rPr>
          <w:rFonts w:ascii="Calibri" w:eastAsia="Arial" w:hAnsi="Calibri" w:cs="Calibri"/>
          <w:spacing w:val="37"/>
          <w:sz w:val="24"/>
          <w:szCs w:val="24"/>
          <w:lang w:val="ro-RO"/>
        </w:rPr>
        <w:t xml:space="preserve"> </w:t>
      </w:r>
      <w:r w:rsidR="00BF4880" w:rsidRPr="0044521D">
        <w:rPr>
          <w:rFonts w:ascii="Calibri" w:eastAsia="Arial" w:hAnsi="Calibri" w:cs="Calibri"/>
          <w:sz w:val="24"/>
          <w:szCs w:val="24"/>
          <w:lang w:val="ro-RO"/>
        </w:rPr>
        <w:t>ani,</w:t>
      </w:r>
      <w:r w:rsidR="00BF4880" w:rsidRPr="0044521D">
        <w:rPr>
          <w:rFonts w:ascii="Calibri" w:eastAsia="Arial" w:hAnsi="Calibri" w:cs="Calibri"/>
          <w:spacing w:val="36"/>
          <w:sz w:val="24"/>
          <w:szCs w:val="24"/>
          <w:lang w:val="ro-RO"/>
        </w:rPr>
        <w:t xml:space="preserve"> </w:t>
      </w:r>
      <w:r w:rsidR="00BF4880" w:rsidRPr="0044521D">
        <w:rPr>
          <w:rFonts w:ascii="Calibri" w:eastAsia="Arial" w:hAnsi="Calibri" w:cs="Calibri"/>
          <w:sz w:val="24"/>
          <w:szCs w:val="24"/>
          <w:lang w:val="ro-RO"/>
        </w:rPr>
        <w:t>după ca</w:t>
      </w:r>
      <w:r w:rsidR="00BF4880" w:rsidRPr="0044521D">
        <w:rPr>
          <w:rFonts w:ascii="Calibri" w:eastAsia="Arial" w:hAnsi="Calibri" w:cs="Calibri"/>
          <w:spacing w:val="-3"/>
          <w:sz w:val="24"/>
          <w:szCs w:val="24"/>
          <w:lang w:val="ro-RO"/>
        </w:rPr>
        <w:t>z</w:t>
      </w:r>
      <w:r w:rsidR="00BF4880" w:rsidRPr="0044521D">
        <w:rPr>
          <w:rFonts w:ascii="Calibri" w:eastAsia="Arial" w:hAnsi="Calibri" w:cs="Calibri"/>
          <w:sz w:val="24"/>
          <w:szCs w:val="24"/>
          <w:lang w:val="ro-RO"/>
        </w:rPr>
        <w:t>;</w:t>
      </w:r>
    </w:p>
    <w:p w14:paraId="153FF786" w14:textId="5CD94FAC" w:rsidR="00167C0D" w:rsidRPr="0044521D" w:rsidRDefault="00043DF5" w:rsidP="00043DF5">
      <w:pPr>
        <w:ind w:firstLine="610"/>
        <w:jc w:val="both"/>
        <w:rPr>
          <w:rFonts w:ascii="Calibri" w:hAnsi="Calibri" w:cs="Calibri"/>
          <w:sz w:val="24"/>
          <w:szCs w:val="24"/>
          <w:lang w:val="ro-RO"/>
        </w:rPr>
      </w:pPr>
      <w:r w:rsidRPr="0044521D">
        <w:rPr>
          <w:rFonts w:ascii="Calibri" w:hAnsi="Calibri" w:cs="Calibri"/>
          <w:sz w:val="24"/>
          <w:szCs w:val="24"/>
          <w:lang w:val="ro-RO"/>
        </w:rPr>
        <w:t xml:space="preserve">  (e) </w:t>
      </w:r>
      <w:r w:rsidR="00167C0D" w:rsidRPr="0044521D">
        <w:rPr>
          <w:rFonts w:ascii="Calibri" w:hAnsi="Calibri" w:cs="Calibri"/>
          <w:sz w:val="24"/>
          <w:szCs w:val="24"/>
          <w:lang w:val="ro-RO"/>
        </w:rPr>
        <w:t>Î</w:t>
      </w:r>
      <w:r w:rsidR="00C93CAF" w:rsidRPr="0044521D">
        <w:rPr>
          <w:rFonts w:ascii="Calibri" w:hAnsi="Calibri" w:cs="Calibri"/>
          <w:sz w:val="24"/>
          <w:szCs w:val="24"/>
          <w:lang w:val="ro-RO"/>
        </w:rPr>
        <w:t>n cazul în care pr</w:t>
      </w:r>
      <w:r w:rsidR="00167C0D" w:rsidRPr="0044521D">
        <w:rPr>
          <w:rFonts w:ascii="Calibri" w:hAnsi="Calibri" w:cs="Calibri"/>
          <w:sz w:val="24"/>
          <w:szCs w:val="24"/>
          <w:lang w:val="ro-RO"/>
        </w:rPr>
        <w:t>ocentul de rețineri aplicabil pen</w:t>
      </w:r>
      <w:r w:rsidR="00C93CAF" w:rsidRPr="0044521D">
        <w:rPr>
          <w:rFonts w:ascii="Calibri" w:hAnsi="Calibri" w:cs="Calibri"/>
          <w:sz w:val="24"/>
          <w:szCs w:val="24"/>
          <w:lang w:val="ro-RO"/>
        </w:rPr>
        <w:t>t</w:t>
      </w:r>
      <w:r w:rsidR="00167C0D" w:rsidRPr="0044521D">
        <w:rPr>
          <w:rFonts w:ascii="Calibri" w:hAnsi="Calibri" w:cs="Calibri"/>
          <w:sz w:val="24"/>
          <w:szCs w:val="24"/>
          <w:lang w:val="ro-RO"/>
        </w:rPr>
        <w:t>ru ne</w:t>
      </w:r>
      <w:r w:rsidR="00C93CAF" w:rsidRPr="0044521D">
        <w:rPr>
          <w:rFonts w:ascii="Calibri" w:hAnsi="Calibri" w:cs="Calibri"/>
          <w:sz w:val="24"/>
          <w:szCs w:val="24"/>
          <w:lang w:val="ro-RO"/>
        </w:rPr>
        <w:t>î</w:t>
      </w:r>
      <w:r w:rsidR="00167C0D" w:rsidRPr="0044521D">
        <w:rPr>
          <w:rFonts w:ascii="Calibri" w:hAnsi="Calibri" w:cs="Calibri"/>
          <w:sz w:val="24"/>
          <w:szCs w:val="24"/>
          <w:lang w:val="ro-RO"/>
        </w:rPr>
        <w:t xml:space="preserve">ndeplinirea jaloanelor este mai mare sau egal cu </w:t>
      </w:r>
      <w:r w:rsidR="00167C0D" w:rsidRPr="0044521D">
        <w:rPr>
          <w:rFonts w:ascii="Calibri" w:hAnsi="Calibri" w:cs="Calibri"/>
          <w:sz w:val="24"/>
          <w:szCs w:val="24"/>
          <w:highlight w:val="yellow"/>
          <w:lang w:val="ro-RO"/>
        </w:rPr>
        <w:t>20%</w:t>
      </w:r>
      <w:r w:rsidR="00167C0D" w:rsidRPr="0044521D">
        <w:rPr>
          <w:rFonts w:ascii="Calibri" w:hAnsi="Calibri" w:cs="Calibri"/>
          <w:sz w:val="24"/>
          <w:szCs w:val="24"/>
          <w:lang w:val="ro-RO"/>
        </w:rPr>
        <w:t xml:space="preserve">; </w:t>
      </w:r>
    </w:p>
    <w:p w14:paraId="69692B81" w14:textId="7B7A2152" w:rsidR="00167C0D" w:rsidRPr="0044521D" w:rsidRDefault="00043DF5" w:rsidP="00043DF5">
      <w:pPr>
        <w:ind w:firstLine="720"/>
        <w:jc w:val="both"/>
        <w:rPr>
          <w:rFonts w:ascii="Calibri" w:eastAsia="Arial" w:hAnsi="Calibri" w:cs="Calibri"/>
          <w:sz w:val="24"/>
          <w:szCs w:val="24"/>
          <w:lang w:val="ro-RO"/>
        </w:rPr>
      </w:pPr>
      <w:r w:rsidRPr="0044521D">
        <w:rPr>
          <w:rFonts w:ascii="Calibri" w:hAnsi="Calibri" w:cs="Calibri"/>
          <w:sz w:val="24"/>
          <w:szCs w:val="24"/>
          <w:lang w:val="ro-RO"/>
        </w:rPr>
        <w:t xml:space="preserve">(f) </w:t>
      </w:r>
      <w:r w:rsidR="00167C0D" w:rsidRPr="0044521D">
        <w:rPr>
          <w:rFonts w:ascii="Calibri" w:hAnsi="Calibri" w:cs="Calibri"/>
          <w:sz w:val="24"/>
          <w:szCs w:val="24"/>
          <w:lang w:val="ro-RO"/>
        </w:rPr>
        <w:t>În cazul nerealizării jaloanelor prevăzute pe parcursul primului</w:t>
      </w:r>
      <w:r w:rsidR="00C93CAF" w:rsidRPr="0044521D">
        <w:rPr>
          <w:rFonts w:ascii="Calibri" w:hAnsi="Calibri" w:cs="Calibri"/>
          <w:sz w:val="24"/>
          <w:szCs w:val="24"/>
          <w:lang w:val="ro-RO"/>
        </w:rPr>
        <w:t xml:space="preserve"> </w:t>
      </w:r>
      <w:r w:rsidR="00167C0D" w:rsidRPr="0044521D">
        <w:rPr>
          <w:rFonts w:ascii="Calibri" w:hAnsi="Calibri" w:cs="Calibri"/>
          <w:sz w:val="24"/>
          <w:szCs w:val="24"/>
          <w:lang w:val="ro-RO"/>
        </w:rPr>
        <w:t>an de implementare, în decurs de maximum 6 luni de la finalizarea primului an de implementare;</w:t>
      </w:r>
    </w:p>
    <w:p w14:paraId="0F46BB07" w14:textId="6F14E00E" w:rsidR="00DC7ABB" w:rsidRPr="0044521D" w:rsidRDefault="00043DF5" w:rsidP="00043DF5">
      <w:pPr>
        <w:ind w:firstLine="720"/>
        <w:jc w:val="both"/>
        <w:rPr>
          <w:rFonts w:ascii="Calibri" w:eastAsia="Arial" w:hAnsi="Calibri" w:cs="Calibri"/>
          <w:sz w:val="24"/>
          <w:szCs w:val="24"/>
          <w:lang w:val="ro-RO"/>
        </w:rPr>
      </w:pPr>
      <w:r w:rsidRPr="0044521D">
        <w:rPr>
          <w:rFonts w:ascii="Calibri" w:hAnsi="Calibri" w:cs="Calibri"/>
          <w:sz w:val="24"/>
          <w:szCs w:val="24"/>
          <w:lang w:val="ro-RO"/>
        </w:rPr>
        <w:lastRenderedPageBreak/>
        <w:t xml:space="preserve">(g) </w:t>
      </w:r>
      <w:r w:rsidR="00DC7ABB" w:rsidRPr="0044521D">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44521D" w:rsidRDefault="00043DF5" w:rsidP="00043DF5">
      <w:pPr>
        <w:ind w:firstLine="720"/>
        <w:jc w:val="both"/>
        <w:rPr>
          <w:rFonts w:ascii="Calibri" w:eastAsia="Arial" w:hAnsi="Calibri" w:cs="Calibri"/>
          <w:sz w:val="24"/>
          <w:szCs w:val="24"/>
          <w:lang w:val="ro-RO"/>
        </w:rPr>
      </w:pPr>
      <w:r w:rsidRPr="0044521D">
        <w:rPr>
          <w:rFonts w:ascii="Calibri" w:hAnsi="Calibri" w:cs="Calibri"/>
          <w:sz w:val="24"/>
          <w:szCs w:val="24"/>
          <w:lang w:val="ro-RO"/>
        </w:rPr>
        <w:t xml:space="preserve">(h) </w:t>
      </w:r>
      <w:r w:rsidR="00DC7ABB" w:rsidRPr="0044521D">
        <w:rPr>
          <w:rFonts w:ascii="Calibri" w:hAnsi="Calibri" w:cs="Calibri"/>
          <w:sz w:val="24"/>
          <w:szCs w:val="24"/>
          <w:lang w:val="ro-RO"/>
        </w:rPr>
        <w:t xml:space="preserve">Beneficiarul întârzie implementarea </w:t>
      </w:r>
      <w:r w:rsidR="00F86174" w:rsidRPr="0044521D">
        <w:rPr>
          <w:rFonts w:ascii="Calibri" w:hAnsi="Calibri" w:cs="Calibri"/>
          <w:sz w:val="24"/>
          <w:szCs w:val="24"/>
          <w:lang w:val="ro-RO"/>
        </w:rPr>
        <w:t xml:space="preserve">activității de bază a </w:t>
      </w:r>
      <w:r w:rsidR="00DC7ABB" w:rsidRPr="0044521D">
        <w:rPr>
          <w:rFonts w:ascii="Calibri" w:hAnsi="Calibri" w:cs="Calibri"/>
          <w:sz w:val="24"/>
          <w:szCs w:val="24"/>
          <w:lang w:val="ro-RO"/>
        </w:rPr>
        <w:t>proiectului din motive nejustificate, ca urmare a nerespectării</w:t>
      </w:r>
      <w:r w:rsidR="00F86174" w:rsidRPr="0044521D">
        <w:rPr>
          <w:rFonts w:ascii="Calibri" w:hAnsi="Calibri" w:cs="Calibri"/>
          <w:sz w:val="24"/>
          <w:szCs w:val="24"/>
          <w:lang w:val="ro-RO"/>
        </w:rPr>
        <w:t xml:space="preserve"> termenelor de implementare a</w:t>
      </w:r>
      <w:r w:rsidR="00DC7ABB" w:rsidRPr="0044521D">
        <w:rPr>
          <w:rFonts w:ascii="Calibri" w:hAnsi="Calibri" w:cs="Calibri"/>
          <w:sz w:val="24"/>
          <w:szCs w:val="24"/>
          <w:lang w:val="ro-RO"/>
        </w:rPr>
        <w:t xml:space="preserve"> </w:t>
      </w:r>
      <w:r w:rsidR="00F86174" w:rsidRPr="0044521D">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44521D" w:rsidRDefault="00043DF5" w:rsidP="00310658">
      <w:pPr>
        <w:ind w:right="80" w:firstLine="720"/>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(3) </w:t>
      </w:r>
      <w:r w:rsidR="001E13C1" w:rsidRPr="0044521D">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44521D">
        <w:rPr>
          <w:rFonts w:ascii="Calibri" w:eastAsia="Arial" w:hAnsi="Calibri" w:cs="Calibri"/>
          <w:sz w:val="24"/>
          <w:szCs w:val="24"/>
          <w:lang w:val="ro-RO"/>
        </w:rPr>
        <w:t xml:space="preserve"> </w:t>
      </w:r>
      <w:r w:rsidR="001E13C1" w:rsidRPr="0044521D">
        <w:rPr>
          <w:rFonts w:ascii="Calibri" w:eastAsia="Arial" w:hAnsi="Calibri" w:cs="Calibri"/>
          <w:sz w:val="24"/>
          <w:szCs w:val="24"/>
          <w:lang w:val="ro-RO"/>
        </w:rPr>
        <w:t>133/2021.</w:t>
      </w:r>
    </w:p>
    <w:p w14:paraId="32D39BA5" w14:textId="1D49F386" w:rsidR="003B423C" w:rsidRPr="0044521D" w:rsidRDefault="00043DF5" w:rsidP="00310658">
      <w:pPr>
        <w:ind w:right="80" w:firstLine="7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(4) </w:t>
      </w:r>
      <w:r w:rsidR="003B423C" w:rsidRPr="0044521D">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44521D">
        <w:rPr>
          <w:rFonts w:ascii="Calibri" w:eastAsia="Arial" w:hAnsi="Calibri" w:cs="Calibri"/>
          <w:spacing w:val="-1"/>
          <w:sz w:val="24"/>
          <w:szCs w:val="24"/>
          <w:lang w:val="ro-RO"/>
        </w:rPr>
        <w:t>.</w:t>
      </w:r>
    </w:p>
    <w:p w14:paraId="2DFBD03D" w14:textId="48E8C636" w:rsidR="00E50D77" w:rsidRPr="0044521D" w:rsidRDefault="00E50D77" w:rsidP="002B1851">
      <w:pPr>
        <w:rPr>
          <w:rFonts w:ascii="Calibri" w:hAnsi="Calibri" w:cs="Calibri"/>
          <w:sz w:val="24"/>
          <w:szCs w:val="24"/>
          <w:lang w:val="ro-RO"/>
        </w:rPr>
      </w:pPr>
    </w:p>
    <w:p w14:paraId="30707BCB" w14:textId="77777777" w:rsidR="00E50D77" w:rsidRPr="0044521D" w:rsidRDefault="00BF4880" w:rsidP="00310658">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16</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S</w:t>
      </w:r>
      <w:r w:rsidRPr="0044521D">
        <w:rPr>
          <w:rFonts w:ascii="Calibri" w:eastAsia="Arial" w:hAnsi="Calibri" w:cs="Calibri"/>
          <w:b/>
          <w:sz w:val="24"/>
          <w:szCs w:val="24"/>
          <w:lang w:val="ro-RO"/>
        </w:rPr>
        <w:t>o</w:t>
      </w:r>
      <w:r w:rsidRPr="0044521D">
        <w:rPr>
          <w:rFonts w:ascii="Calibri" w:eastAsia="Arial" w:hAnsi="Calibri" w:cs="Calibri"/>
          <w:b/>
          <w:spacing w:val="1"/>
          <w:sz w:val="24"/>
          <w:szCs w:val="24"/>
          <w:lang w:val="ro-RO"/>
        </w:rPr>
        <w:t>l</w:t>
      </w:r>
      <w:r w:rsidRPr="0044521D">
        <w:rPr>
          <w:rFonts w:ascii="Calibri" w:eastAsia="Arial" w:hAnsi="Calibri" w:cs="Calibri"/>
          <w:b/>
          <w:spacing w:val="-21"/>
          <w:sz w:val="24"/>
          <w:szCs w:val="24"/>
          <w:lang w:val="ro-RO"/>
        </w:rPr>
        <w:t>u</w:t>
      </w:r>
      <w:r w:rsidRPr="0044521D">
        <w:rPr>
          <w:rFonts w:ascii="Calibri" w:eastAsia="Arial" w:hAnsi="Calibri" w:cs="Calibri"/>
          <w:b/>
          <w:spacing w:val="-1"/>
          <w:sz w:val="24"/>
          <w:szCs w:val="24"/>
          <w:lang w:val="ro-RO"/>
        </w:rPr>
        <w:t>ționarea litigiilor</w:t>
      </w:r>
    </w:p>
    <w:p w14:paraId="6D32D82F" w14:textId="6DC9A8AE" w:rsidR="009F33F8" w:rsidRPr="0044521D" w:rsidRDefault="00043DF5" w:rsidP="00310658">
      <w:pPr>
        <w:ind w:right="74" w:firstLine="720"/>
        <w:jc w:val="both"/>
        <w:rPr>
          <w:rFonts w:ascii="Calibri" w:eastAsia="Arial" w:hAnsi="Calibri" w:cs="Calibri"/>
          <w:position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P</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con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 xml:space="preserve">e </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or</w:t>
      </w:r>
      <w:r w:rsidR="00BF4880" w:rsidRPr="0044521D">
        <w:rPr>
          <w:rFonts w:ascii="Calibri" w:eastAsia="Arial" w:hAnsi="Calibri" w:cs="Calibri"/>
          <w:spacing w:val="4"/>
          <w:sz w:val="24"/>
          <w:szCs w:val="24"/>
          <w:lang w:val="ro-RO"/>
        </w:rPr>
        <w:t xml:space="preserve"> </w:t>
      </w:r>
      <w:r w:rsidR="00BF4880" w:rsidRPr="0044521D">
        <w:rPr>
          <w:rFonts w:ascii="Calibri" w:eastAsia="Arial" w:hAnsi="Calibri" w:cs="Calibri"/>
          <w:sz w:val="24"/>
          <w:szCs w:val="24"/>
          <w:lang w:val="ro-RO"/>
        </w:rPr>
        <w:t>depune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1"/>
          <w:sz w:val="24"/>
          <w:szCs w:val="24"/>
          <w:lang w:val="ro-RO"/>
        </w:rPr>
        <w:t>f</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ril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pen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u</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pe</w:t>
      </w:r>
      <w:r w:rsidR="00BF4880" w:rsidRPr="0044521D">
        <w:rPr>
          <w:rFonts w:ascii="Calibri" w:eastAsia="Arial" w:hAnsi="Calibri" w:cs="Calibri"/>
          <w:spacing w:val="5"/>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ab</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ă</w:t>
      </w:r>
      <w:r w:rsidR="00BF4880" w:rsidRPr="0044521D">
        <w:rPr>
          <w:rFonts w:ascii="Calibri" w:eastAsia="Arial" w:hAnsi="Calibri" w:cs="Calibri"/>
          <w:spacing w:val="3"/>
          <w:sz w:val="24"/>
          <w:szCs w:val="24"/>
          <w:lang w:val="ro-RO"/>
        </w:rPr>
        <w:t xml:space="preserve"> </w:t>
      </w:r>
      <w:r w:rsidR="00BF4880" w:rsidRPr="0044521D">
        <w:rPr>
          <w:rFonts w:ascii="Calibri" w:eastAsia="Arial" w:hAnsi="Calibri" w:cs="Calibri"/>
          <w:sz w:val="24"/>
          <w:szCs w:val="24"/>
          <w:lang w:val="ro-RO"/>
        </w:rPr>
        <w:t>o</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ce ne</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sau</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sp</w:t>
      </w:r>
      <w:r w:rsidR="00BF4880" w:rsidRPr="0044521D">
        <w:rPr>
          <w:rFonts w:ascii="Calibri" w:eastAsia="Arial" w:hAnsi="Calibri" w:cs="Calibri"/>
          <w:spacing w:val="-3"/>
          <w:sz w:val="24"/>
          <w:szCs w:val="24"/>
          <w:lang w:val="ro-RO"/>
        </w:rPr>
        <w:t>u</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po</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ap</w:t>
      </w:r>
      <w:r w:rsidR="00BF4880" w:rsidRPr="0044521D">
        <w:rPr>
          <w:rFonts w:ascii="Calibri" w:eastAsia="Arial" w:hAnsi="Calibri" w:cs="Calibri"/>
          <w:spacing w:val="-3"/>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cad</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ul</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 xml:space="preserve">sau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g</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ă</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 xml:space="preserve">cu </w:t>
      </w:r>
      <w:r w:rsidR="00BF4880" w:rsidRPr="0044521D">
        <w:rPr>
          <w:rFonts w:ascii="Calibri" w:eastAsia="Arial" w:hAnsi="Calibri" w:cs="Calibri"/>
          <w:spacing w:val="-4"/>
          <w:sz w:val="24"/>
          <w:szCs w:val="24"/>
          <w:lang w:val="ro-RO"/>
        </w:rPr>
        <w:t>î</w:t>
      </w:r>
      <w:r w:rsidR="00BF4880" w:rsidRPr="0044521D">
        <w:rPr>
          <w:rFonts w:ascii="Calibri" w:eastAsia="Arial" w:hAnsi="Calibri" w:cs="Calibri"/>
          <w:sz w:val="24"/>
          <w:szCs w:val="24"/>
          <w:lang w:val="ro-RO"/>
        </w:rPr>
        <w:t>nde</w:t>
      </w:r>
      <w:r w:rsidR="00BF4880" w:rsidRPr="0044521D">
        <w:rPr>
          <w:rFonts w:ascii="Calibri" w:eastAsia="Arial" w:hAnsi="Calibri" w:cs="Calibri"/>
          <w:spacing w:val="2"/>
          <w:sz w:val="24"/>
          <w:szCs w:val="24"/>
          <w:lang w:val="ro-RO"/>
        </w:rPr>
        <w:t>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ac</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ui</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Fi</w:t>
      </w:r>
      <w:r w:rsidR="00BF4880" w:rsidRPr="0044521D">
        <w:rPr>
          <w:rFonts w:ascii="Calibri" w:eastAsia="Arial" w:hAnsi="Calibri" w:cs="Calibri"/>
          <w:sz w:val="24"/>
          <w:szCs w:val="24"/>
          <w:lang w:val="ro-RO"/>
        </w:rPr>
        <w:t>na</w:t>
      </w:r>
      <w:r w:rsidR="00BF4880" w:rsidRPr="0044521D">
        <w:rPr>
          <w:rFonts w:ascii="Calibri" w:eastAsia="Arial" w:hAnsi="Calibri" w:cs="Calibri"/>
          <w:spacing w:val="-18"/>
          <w:sz w:val="24"/>
          <w:szCs w:val="24"/>
          <w:lang w:val="ro-RO"/>
        </w:rPr>
        <w:t>n</w:t>
      </w:r>
      <w:r w:rsidR="00BF4880" w:rsidRPr="0044521D">
        <w:rPr>
          <w:rFonts w:ascii="Calibri" w:eastAsia="Arial" w:hAnsi="Calibri" w:cs="Calibri"/>
          <w:spacing w:val="-1"/>
          <w:sz w:val="24"/>
          <w:szCs w:val="24"/>
          <w:lang w:val="ro-RO"/>
        </w:rPr>
        <w:t>țare.</w:t>
      </w:r>
    </w:p>
    <w:p w14:paraId="6AADCE08" w14:textId="6F8FC536" w:rsidR="00E50D77" w:rsidRPr="0044521D" w:rsidRDefault="00043DF5" w:rsidP="00310658">
      <w:pPr>
        <w:ind w:right="74" w:firstLine="720"/>
        <w:jc w:val="both"/>
        <w:rPr>
          <w:rFonts w:ascii="Calibri" w:eastAsia="Arial" w:hAnsi="Calibri" w:cs="Calibri"/>
          <w:position w:val="1"/>
          <w:sz w:val="24"/>
          <w:szCs w:val="24"/>
          <w:lang w:val="ro-RO"/>
        </w:rPr>
      </w:pPr>
      <w:r w:rsidRPr="0044521D">
        <w:rPr>
          <w:rFonts w:ascii="Calibri" w:eastAsia="Arial" w:hAnsi="Calibri" w:cs="Calibri"/>
          <w:spacing w:val="1"/>
          <w:position w:val="-1"/>
          <w:sz w:val="24"/>
          <w:szCs w:val="24"/>
          <w:lang w:val="ro-RO"/>
        </w:rPr>
        <w:t xml:space="preserve">(2) </w:t>
      </w:r>
      <w:r w:rsidR="00BF4880" w:rsidRPr="0044521D">
        <w:rPr>
          <w:rFonts w:ascii="Calibri" w:eastAsia="Arial" w:hAnsi="Calibri" w:cs="Calibri"/>
          <w:spacing w:val="1"/>
          <w:position w:val="-1"/>
          <w:sz w:val="24"/>
          <w:szCs w:val="24"/>
          <w:lang w:val="ro-RO"/>
        </w:rPr>
        <w:t>Î</w:t>
      </w:r>
      <w:r w:rsidR="00BF4880" w:rsidRPr="0044521D">
        <w:rPr>
          <w:rFonts w:ascii="Calibri" w:eastAsia="Arial" w:hAnsi="Calibri" w:cs="Calibri"/>
          <w:position w:val="-1"/>
          <w:sz w:val="24"/>
          <w:szCs w:val="24"/>
          <w:lang w:val="ro-RO"/>
        </w:rPr>
        <w:t>n ca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 xml:space="preserve">ul </w:t>
      </w:r>
      <w:r w:rsidR="00BF4880" w:rsidRPr="0044521D">
        <w:rPr>
          <w:rFonts w:ascii="Calibri" w:eastAsia="Arial" w:hAnsi="Calibri" w:cs="Calibri"/>
          <w:spacing w:val="14"/>
          <w:position w:val="-1"/>
          <w:sz w:val="24"/>
          <w:szCs w:val="24"/>
          <w:lang w:val="ro-RO"/>
        </w:rPr>
        <w:t xml:space="preserve"> </w:t>
      </w:r>
      <w:r w:rsidR="00BF4880" w:rsidRPr="0044521D">
        <w:rPr>
          <w:rFonts w:ascii="Calibri" w:eastAsia="Arial" w:hAnsi="Calibri" w:cs="Calibri"/>
          <w:spacing w:val="-4"/>
          <w:position w:val="-1"/>
          <w:sz w:val="24"/>
          <w:szCs w:val="24"/>
          <w:lang w:val="ro-RO"/>
        </w:rPr>
        <w:t>î</w:t>
      </w:r>
      <w:r w:rsidR="00BF4880" w:rsidRPr="0044521D">
        <w:rPr>
          <w:rFonts w:ascii="Calibri" w:eastAsia="Arial" w:hAnsi="Calibri" w:cs="Calibri"/>
          <w:position w:val="-1"/>
          <w:sz w:val="24"/>
          <w:szCs w:val="24"/>
          <w:lang w:val="ro-RO"/>
        </w:rPr>
        <w:t xml:space="preserve">n </w:t>
      </w:r>
      <w:r w:rsidR="00BF4880" w:rsidRPr="0044521D">
        <w:rPr>
          <w:rFonts w:ascii="Calibri" w:eastAsia="Arial" w:hAnsi="Calibri" w:cs="Calibri"/>
          <w:spacing w:val="14"/>
          <w:position w:val="-1"/>
          <w:sz w:val="24"/>
          <w:szCs w:val="24"/>
          <w:lang w:val="ro-RO"/>
        </w:rPr>
        <w:t xml:space="preserve"> </w:t>
      </w:r>
      <w:r w:rsidR="00BF4880" w:rsidRPr="0044521D">
        <w:rPr>
          <w:rFonts w:ascii="Calibri" w:eastAsia="Arial" w:hAnsi="Calibri" w:cs="Calibri"/>
          <w:position w:val="-1"/>
          <w:sz w:val="24"/>
          <w:szCs w:val="24"/>
          <w:lang w:val="ro-RO"/>
        </w:rPr>
        <w:t>ca</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spacing w:val="-3"/>
          <w:position w:val="-1"/>
          <w:sz w:val="24"/>
          <w:szCs w:val="24"/>
          <w:lang w:val="ro-RO"/>
        </w:rPr>
        <w:t>n</w:t>
      </w:r>
      <w:r w:rsidR="00BF4880" w:rsidRPr="0044521D">
        <w:rPr>
          <w:rFonts w:ascii="Calibri" w:eastAsia="Arial" w:hAnsi="Calibri" w:cs="Calibri"/>
          <w:position w:val="-1"/>
          <w:sz w:val="24"/>
          <w:szCs w:val="24"/>
          <w:lang w:val="ro-RO"/>
        </w:rPr>
        <w:t xml:space="preserve">u </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 xml:space="preserve">se </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so</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spacing w:val="-12"/>
          <w:position w:val="-1"/>
          <w:sz w:val="24"/>
          <w:szCs w:val="24"/>
          <w:lang w:val="ro-RO"/>
        </w:rPr>
        <w:t>u</w:t>
      </w:r>
      <w:r w:rsidR="00BF4880" w:rsidRPr="0044521D">
        <w:rPr>
          <w:rFonts w:ascii="Calibri" w:eastAsia="Arial" w:hAnsi="Calibri" w:cs="Calibri"/>
          <w:spacing w:val="1"/>
          <w:position w:val="1"/>
          <w:sz w:val="24"/>
          <w:szCs w:val="24"/>
          <w:lang w:val="ro-RO"/>
        </w:rPr>
        <w:t>ț</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onea</w:t>
      </w:r>
      <w:r w:rsidR="00BF4880" w:rsidRPr="0044521D">
        <w:rPr>
          <w:rFonts w:ascii="Calibri" w:eastAsia="Arial" w:hAnsi="Calibri" w:cs="Calibri"/>
          <w:spacing w:val="-2"/>
          <w:position w:val="1"/>
          <w:sz w:val="24"/>
          <w:szCs w:val="24"/>
          <w:lang w:val="ro-RO"/>
        </w:rPr>
        <w:t>z</w:t>
      </w:r>
      <w:r w:rsidR="00BF4880" w:rsidRPr="0044521D">
        <w:rPr>
          <w:rFonts w:ascii="Calibri" w:eastAsia="Arial" w:hAnsi="Calibri" w:cs="Calibri"/>
          <w:position w:val="1"/>
          <w:sz w:val="24"/>
          <w:szCs w:val="24"/>
          <w:lang w:val="ro-RO"/>
        </w:rPr>
        <w:t xml:space="preserve">ă </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a</w:t>
      </w:r>
      <w:r w:rsidR="00BF4880" w:rsidRPr="0044521D">
        <w:rPr>
          <w:rFonts w:ascii="Calibri" w:eastAsia="Arial" w:hAnsi="Calibri" w:cs="Calibri"/>
          <w:spacing w:val="1"/>
          <w:position w:val="1"/>
          <w:sz w:val="24"/>
          <w:szCs w:val="24"/>
          <w:lang w:val="ro-RO"/>
        </w:rPr>
        <w:t>m</w:t>
      </w:r>
      <w:r w:rsidR="00BF4880" w:rsidRPr="0044521D">
        <w:rPr>
          <w:rFonts w:ascii="Calibri" w:eastAsia="Arial" w:hAnsi="Calibri" w:cs="Calibri"/>
          <w:spacing w:val="-3"/>
          <w:position w:val="1"/>
          <w:sz w:val="24"/>
          <w:szCs w:val="24"/>
          <w:lang w:val="ro-RO"/>
        </w:rPr>
        <w:t>i</w:t>
      </w:r>
      <w:r w:rsidR="00BF4880" w:rsidRPr="0044521D">
        <w:rPr>
          <w:rFonts w:ascii="Calibri" w:eastAsia="Arial" w:hAnsi="Calibri" w:cs="Calibri"/>
          <w:position w:val="1"/>
          <w:sz w:val="24"/>
          <w:szCs w:val="24"/>
          <w:lang w:val="ro-RO"/>
        </w:rPr>
        <w:t>ab</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 xml:space="preserve">l </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position w:val="1"/>
          <w:sz w:val="24"/>
          <w:szCs w:val="24"/>
          <w:lang w:val="ro-RO"/>
        </w:rPr>
        <w:t>d</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2"/>
          <w:position w:val="1"/>
          <w:sz w:val="24"/>
          <w:szCs w:val="24"/>
          <w:lang w:val="ro-RO"/>
        </w:rPr>
        <w:t>g</w:t>
      </w:r>
      <w:r w:rsidR="00BF4880" w:rsidRPr="0044521D">
        <w:rPr>
          <w:rFonts w:ascii="Calibri" w:eastAsia="Arial" w:hAnsi="Calibri" w:cs="Calibri"/>
          <w:position w:val="1"/>
          <w:sz w:val="24"/>
          <w:szCs w:val="24"/>
          <w:lang w:val="ro-RO"/>
        </w:rPr>
        <w:t>en</w:t>
      </w:r>
      <w:r w:rsidR="00BF4880" w:rsidRPr="0044521D">
        <w:rPr>
          <w:rFonts w:ascii="Calibri" w:eastAsia="Arial" w:hAnsi="Calibri" w:cs="Calibri"/>
          <w:spacing w:val="1"/>
          <w:position w:val="1"/>
          <w:sz w:val="24"/>
          <w:szCs w:val="24"/>
          <w:lang w:val="ro-RO"/>
        </w:rPr>
        <w:t>ţ</w:t>
      </w:r>
      <w:r w:rsidR="00BF4880" w:rsidRPr="0044521D">
        <w:rPr>
          <w:rFonts w:ascii="Calibri" w:eastAsia="Arial" w:hAnsi="Calibri" w:cs="Calibri"/>
          <w:position w:val="1"/>
          <w:sz w:val="24"/>
          <w:szCs w:val="24"/>
          <w:lang w:val="ro-RO"/>
        </w:rPr>
        <w:t>e</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2"/>
          <w:position w:val="1"/>
          <w:sz w:val="24"/>
          <w:szCs w:val="24"/>
          <w:lang w:val="ro-RO"/>
        </w:rPr>
        <w:t xml:space="preserve"> </w:t>
      </w:r>
      <w:r w:rsidR="00BF4880" w:rsidRPr="0044521D">
        <w:rPr>
          <w:rFonts w:ascii="Calibri" w:eastAsia="Arial" w:hAnsi="Calibri" w:cs="Calibri"/>
          <w:position w:val="1"/>
          <w:sz w:val="24"/>
          <w:szCs w:val="24"/>
          <w:lang w:val="ro-RO"/>
        </w:rPr>
        <w:t>con</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1"/>
          <w:position w:val="1"/>
          <w:sz w:val="24"/>
          <w:szCs w:val="24"/>
          <w:lang w:val="ro-RO"/>
        </w:rPr>
        <w:t>r</w:t>
      </w:r>
      <w:r w:rsidR="00BF4880" w:rsidRPr="0044521D">
        <w:rPr>
          <w:rFonts w:ascii="Calibri" w:eastAsia="Arial" w:hAnsi="Calibri" w:cs="Calibri"/>
          <w:spacing w:val="-3"/>
          <w:position w:val="1"/>
          <w:sz w:val="24"/>
          <w:szCs w:val="24"/>
          <w:lang w:val="ro-RO"/>
        </w:rPr>
        <w:t>a</w:t>
      </w:r>
      <w:r w:rsidR="00BF4880" w:rsidRPr="0044521D">
        <w:rPr>
          <w:rFonts w:ascii="Calibri" w:eastAsia="Arial" w:hAnsi="Calibri" w:cs="Calibri"/>
          <w:position w:val="1"/>
          <w:sz w:val="24"/>
          <w:szCs w:val="24"/>
          <w:lang w:val="ro-RO"/>
        </w:rPr>
        <w:t>c</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position w:val="1"/>
          <w:sz w:val="24"/>
          <w:szCs w:val="24"/>
          <w:lang w:val="ro-RO"/>
        </w:rPr>
        <w:t>ua</w:t>
      </w:r>
      <w:r w:rsidR="00BF4880" w:rsidRPr="0044521D">
        <w:rPr>
          <w:rFonts w:ascii="Calibri" w:eastAsia="Arial" w:hAnsi="Calibri" w:cs="Calibri"/>
          <w:spacing w:val="-1"/>
          <w:position w:val="1"/>
          <w:sz w:val="24"/>
          <w:szCs w:val="24"/>
          <w:lang w:val="ro-RO"/>
        </w:rPr>
        <w:t>l</w:t>
      </w:r>
      <w:r w:rsidR="00BF4880" w:rsidRPr="0044521D">
        <w:rPr>
          <w:rFonts w:ascii="Calibri" w:eastAsia="Arial" w:hAnsi="Calibri" w:cs="Calibri"/>
          <w:position w:val="1"/>
          <w:sz w:val="24"/>
          <w:szCs w:val="24"/>
          <w:lang w:val="ro-RO"/>
        </w:rPr>
        <w:t xml:space="preserve">e, </w:t>
      </w:r>
      <w:r w:rsidR="00BF4880" w:rsidRPr="0044521D">
        <w:rPr>
          <w:rFonts w:ascii="Calibri" w:eastAsia="Arial" w:hAnsi="Calibri" w:cs="Calibri"/>
          <w:spacing w:val="13"/>
          <w:position w:val="1"/>
          <w:sz w:val="24"/>
          <w:szCs w:val="24"/>
          <w:lang w:val="ro-RO"/>
        </w:rPr>
        <w:t xml:space="preserve"> </w:t>
      </w:r>
      <w:r w:rsidR="00BF4880" w:rsidRPr="0044521D">
        <w:rPr>
          <w:rFonts w:ascii="Calibri" w:eastAsia="Arial" w:hAnsi="Calibri" w:cs="Calibri"/>
          <w:spacing w:val="-1"/>
          <w:position w:val="1"/>
          <w:sz w:val="24"/>
          <w:szCs w:val="24"/>
          <w:lang w:val="ro-RO"/>
        </w:rPr>
        <w:t>li</w:t>
      </w:r>
      <w:r w:rsidR="00BF4880" w:rsidRPr="0044521D">
        <w:rPr>
          <w:rFonts w:ascii="Calibri" w:eastAsia="Arial" w:hAnsi="Calibri" w:cs="Calibri"/>
          <w:spacing w:val="1"/>
          <w:position w:val="1"/>
          <w:sz w:val="24"/>
          <w:szCs w:val="24"/>
          <w:lang w:val="ro-RO"/>
        </w:rPr>
        <w:t>t</w:t>
      </w:r>
      <w:r w:rsidR="00BF4880" w:rsidRPr="0044521D">
        <w:rPr>
          <w:rFonts w:ascii="Calibri" w:eastAsia="Arial" w:hAnsi="Calibri" w:cs="Calibri"/>
          <w:spacing w:val="-3"/>
          <w:position w:val="1"/>
          <w:sz w:val="24"/>
          <w:szCs w:val="24"/>
          <w:lang w:val="ro-RO"/>
        </w:rPr>
        <w:t>i</w:t>
      </w:r>
      <w:r w:rsidR="00BF4880" w:rsidRPr="0044521D">
        <w:rPr>
          <w:rFonts w:ascii="Calibri" w:eastAsia="Arial" w:hAnsi="Calibri" w:cs="Calibri"/>
          <w:spacing w:val="2"/>
          <w:position w:val="1"/>
          <w:sz w:val="24"/>
          <w:szCs w:val="24"/>
          <w:lang w:val="ro-RO"/>
        </w:rPr>
        <w:t>g</w:t>
      </w:r>
      <w:r w:rsidR="00BF4880" w:rsidRPr="0044521D">
        <w:rPr>
          <w:rFonts w:ascii="Calibri" w:eastAsia="Arial" w:hAnsi="Calibri" w:cs="Calibri"/>
          <w:spacing w:val="-1"/>
          <w:position w:val="1"/>
          <w:sz w:val="24"/>
          <w:szCs w:val="24"/>
          <w:lang w:val="ro-RO"/>
        </w:rPr>
        <w:t>i</w:t>
      </w:r>
      <w:r w:rsidR="00BF4880" w:rsidRPr="0044521D">
        <w:rPr>
          <w:rFonts w:ascii="Calibri" w:eastAsia="Arial" w:hAnsi="Calibri" w:cs="Calibri"/>
          <w:position w:val="1"/>
          <w:sz w:val="24"/>
          <w:szCs w:val="24"/>
          <w:lang w:val="ro-RO"/>
        </w:rPr>
        <w:t xml:space="preserve">ul </w:t>
      </w:r>
      <w:r w:rsidR="00BF4880" w:rsidRPr="0044521D">
        <w:rPr>
          <w:rFonts w:ascii="Calibri" w:eastAsia="Arial" w:hAnsi="Calibri" w:cs="Calibri"/>
          <w:spacing w:val="11"/>
          <w:position w:val="1"/>
          <w:sz w:val="24"/>
          <w:szCs w:val="24"/>
          <w:lang w:val="ro-RO"/>
        </w:rPr>
        <w:t xml:space="preserve"> </w:t>
      </w:r>
      <w:r w:rsidR="00BF4880" w:rsidRPr="0044521D">
        <w:rPr>
          <w:rFonts w:ascii="Calibri" w:eastAsia="Arial" w:hAnsi="Calibri" w:cs="Calibri"/>
          <w:spacing w:val="-2"/>
          <w:position w:val="1"/>
          <w:sz w:val="24"/>
          <w:szCs w:val="24"/>
          <w:lang w:val="ro-RO"/>
        </w:rPr>
        <w:t>v</w:t>
      </w:r>
      <w:r w:rsidR="00BF4880" w:rsidRPr="0044521D">
        <w:rPr>
          <w:rFonts w:ascii="Calibri" w:eastAsia="Arial" w:hAnsi="Calibri" w:cs="Calibri"/>
          <w:position w:val="1"/>
          <w:sz w:val="24"/>
          <w:szCs w:val="24"/>
          <w:lang w:val="ro-RO"/>
        </w:rPr>
        <w:t xml:space="preserve">a </w:t>
      </w:r>
      <w:r w:rsidR="00BF4880" w:rsidRPr="0044521D">
        <w:rPr>
          <w:rFonts w:ascii="Calibri" w:eastAsia="Arial" w:hAnsi="Calibri" w:cs="Calibri"/>
          <w:spacing w:val="10"/>
          <w:position w:val="1"/>
          <w:sz w:val="24"/>
          <w:szCs w:val="24"/>
          <w:lang w:val="ro-RO"/>
        </w:rPr>
        <w:t xml:space="preserve"> </w:t>
      </w:r>
      <w:r w:rsidR="00BF4880" w:rsidRPr="0044521D">
        <w:rPr>
          <w:rFonts w:ascii="Calibri" w:eastAsia="Arial" w:hAnsi="Calibri" w:cs="Calibri"/>
          <w:spacing w:val="3"/>
          <w:position w:val="1"/>
          <w:sz w:val="24"/>
          <w:szCs w:val="24"/>
          <w:lang w:val="ro-RO"/>
        </w:rPr>
        <w:t>f</w:t>
      </w:r>
      <w:r w:rsidR="00BF4880" w:rsidRPr="0044521D">
        <w:rPr>
          <w:rFonts w:ascii="Calibri" w:eastAsia="Arial" w:hAnsi="Calibri" w:cs="Calibri"/>
          <w:position w:val="1"/>
          <w:sz w:val="24"/>
          <w:szCs w:val="24"/>
          <w:lang w:val="ro-RO"/>
        </w:rPr>
        <w:t>i</w:t>
      </w:r>
      <w:r w:rsidR="005A31CE" w:rsidRPr="0044521D">
        <w:rPr>
          <w:rFonts w:ascii="Calibri" w:eastAsia="Arial" w:hAnsi="Calibri" w:cs="Calibri"/>
          <w:position w:val="1"/>
          <w:sz w:val="24"/>
          <w:szCs w:val="24"/>
          <w:lang w:val="ro-RO"/>
        </w:rPr>
        <w:t xml:space="preserve"> </w:t>
      </w:r>
      <w:r w:rsidR="00BF4880" w:rsidRPr="0044521D">
        <w:rPr>
          <w:rFonts w:ascii="Calibri" w:eastAsia="Arial" w:hAnsi="Calibri" w:cs="Calibri"/>
          <w:sz w:val="24"/>
          <w:szCs w:val="24"/>
          <w:lang w:val="ro-RO"/>
        </w:rPr>
        <w:t>so</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onat</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că</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n</w:t>
      </w:r>
      <w:r w:rsidR="00BF4880" w:rsidRPr="0044521D">
        <w:rPr>
          <w:rFonts w:ascii="Calibri" w:eastAsia="Arial" w:hAnsi="Calibri" w:cs="Calibri"/>
          <w:spacing w:val="-2"/>
          <w:sz w:val="24"/>
          <w:szCs w:val="24"/>
          <w:lang w:val="ro-RO"/>
        </w:rPr>
        <w:t>s</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a</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 xml:space="preserve"> r</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ân</w:t>
      </w:r>
      <w:r w:rsidR="00BF4880" w:rsidRPr="0044521D">
        <w:rPr>
          <w:rFonts w:ascii="Calibri" w:eastAsia="Arial" w:hAnsi="Calibri" w:cs="Calibri"/>
          <w:spacing w:val="-1"/>
          <w:sz w:val="24"/>
          <w:szCs w:val="24"/>
          <w:lang w:val="ro-RO"/>
        </w:rPr>
        <w:t>e</w:t>
      </w:r>
      <w:r w:rsidR="00BF4880" w:rsidRPr="0044521D">
        <w:rPr>
          <w:rFonts w:ascii="Calibri" w:eastAsia="Arial" w:hAnsi="Calibri" w:cs="Calibri"/>
          <w:spacing w:val="-2"/>
          <w:sz w:val="24"/>
          <w:szCs w:val="24"/>
          <w:lang w:val="ro-RO"/>
        </w:rPr>
        <w:t>ș</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i c</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pe</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p>
    <w:p w14:paraId="4CBDB354" w14:textId="77777777" w:rsidR="008F731C" w:rsidRPr="0044521D" w:rsidRDefault="008F731C" w:rsidP="002B1851">
      <w:pPr>
        <w:rPr>
          <w:rFonts w:ascii="Calibri" w:hAnsi="Calibri" w:cs="Calibri"/>
          <w:sz w:val="24"/>
          <w:szCs w:val="24"/>
          <w:lang w:val="ro-RO"/>
        </w:rPr>
      </w:pPr>
    </w:p>
    <w:p w14:paraId="4F1CAF17" w14:textId="77777777" w:rsidR="00E50D77" w:rsidRPr="0044521D" w:rsidRDefault="00BF4880" w:rsidP="00310658">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17</w:t>
      </w:r>
      <w:r w:rsidRPr="0044521D">
        <w:rPr>
          <w:rFonts w:ascii="Calibri" w:eastAsia="Arial" w:hAnsi="Calibri" w:cs="Calibri"/>
          <w:b/>
          <w:spacing w:val="3"/>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3"/>
          <w:sz w:val="24"/>
          <w:szCs w:val="24"/>
          <w:lang w:val="ro-RO"/>
        </w:rPr>
        <w:t>T</w:t>
      </w:r>
      <w:r w:rsidRPr="0044521D">
        <w:rPr>
          <w:rFonts w:ascii="Calibri" w:eastAsia="Arial" w:hAnsi="Calibri" w:cs="Calibri"/>
          <w:b/>
          <w:sz w:val="24"/>
          <w:szCs w:val="24"/>
          <w:lang w:val="ro-RO"/>
        </w:rPr>
        <w:t>ranspa</w:t>
      </w:r>
      <w:r w:rsidRPr="0044521D">
        <w:rPr>
          <w:rFonts w:ascii="Calibri" w:eastAsia="Arial" w:hAnsi="Calibri" w:cs="Calibri"/>
          <w:b/>
          <w:spacing w:val="-2"/>
          <w:sz w:val="24"/>
          <w:szCs w:val="24"/>
          <w:lang w:val="ro-RO"/>
        </w:rPr>
        <w:t>r</w:t>
      </w:r>
      <w:r w:rsidRPr="0044521D">
        <w:rPr>
          <w:rFonts w:ascii="Calibri" w:eastAsia="Arial" w:hAnsi="Calibri" w:cs="Calibri"/>
          <w:b/>
          <w:sz w:val="24"/>
          <w:szCs w:val="24"/>
          <w:lang w:val="ro-RO"/>
        </w:rPr>
        <w:t>e</w:t>
      </w:r>
      <w:r w:rsidRPr="0044521D">
        <w:rPr>
          <w:rFonts w:ascii="Calibri" w:eastAsia="Arial" w:hAnsi="Calibri" w:cs="Calibri"/>
          <w:b/>
          <w:spacing w:val="-20"/>
          <w:sz w:val="24"/>
          <w:szCs w:val="24"/>
          <w:lang w:val="ro-RO"/>
        </w:rPr>
        <w:t>n</w:t>
      </w:r>
      <w:r w:rsidRPr="0044521D">
        <w:rPr>
          <w:rFonts w:ascii="Calibri" w:eastAsia="Arial" w:hAnsi="Calibri" w:cs="Calibri"/>
          <w:b/>
          <w:spacing w:val="1"/>
          <w:position w:val="1"/>
          <w:sz w:val="24"/>
          <w:szCs w:val="24"/>
          <w:lang w:val="ro-RO"/>
        </w:rPr>
        <w:t>ț</w:t>
      </w:r>
      <w:r w:rsidRPr="0044521D">
        <w:rPr>
          <w:rFonts w:ascii="Calibri" w:eastAsia="Arial" w:hAnsi="Calibri" w:cs="Calibri"/>
          <w:b/>
          <w:position w:val="1"/>
          <w:sz w:val="24"/>
          <w:szCs w:val="24"/>
          <w:lang w:val="ro-RO"/>
        </w:rPr>
        <w:t>ă</w:t>
      </w:r>
    </w:p>
    <w:p w14:paraId="2BDA0C58" w14:textId="637DA603" w:rsidR="00E50D77" w:rsidRPr="0044521D" w:rsidRDefault="00043DF5" w:rsidP="00310658">
      <w:pPr>
        <w:ind w:right="76"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44521D" w:rsidRDefault="00CC388F" w:rsidP="00310658">
      <w:pPr>
        <w:ind w:right="76"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Următoarele elemente, așa cum rezultă acestea din contractul de finanțare și anexele</w:t>
      </w:r>
      <w:r w:rsidR="00FA2F01"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44521D" w:rsidRDefault="009F33F8" w:rsidP="00310658">
      <w:pPr>
        <w:pStyle w:val="ListParagraph"/>
        <w:numPr>
          <w:ilvl w:val="1"/>
          <w:numId w:val="28"/>
        </w:numPr>
        <w:ind w:left="0" w:right="76" w:firstLine="709"/>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valoarea  totală  a  finanţării  nerambursabile  acordate și  intensitatea  sprijinului,</w:t>
      </w:r>
      <w:r w:rsidR="00B82676"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exprimate atât ca sumă concretă, cât și ca procent din totalul cheltuielilor eligibile ale proiectului, precum și valoarea plăților efectuate</w:t>
      </w:r>
      <w:r w:rsidR="005F2F02" w:rsidRPr="0044521D">
        <w:rPr>
          <w:rFonts w:ascii="Calibri" w:eastAsia="Arial" w:hAnsi="Calibri" w:cs="Calibri"/>
          <w:spacing w:val="-1"/>
          <w:sz w:val="24"/>
          <w:szCs w:val="24"/>
          <w:lang w:val="ro-RO"/>
        </w:rPr>
        <w:t>, axa prioritară/obiectiv specific/prioritate de investiții, număr apel și cod SMIS</w:t>
      </w:r>
      <w:r w:rsidRPr="0044521D">
        <w:rPr>
          <w:rFonts w:ascii="Calibri" w:eastAsia="Arial" w:hAnsi="Calibri" w:cs="Calibri"/>
          <w:spacing w:val="-1"/>
          <w:sz w:val="24"/>
          <w:szCs w:val="24"/>
          <w:lang w:val="ro-RO"/>
        </w:rPr>
        <w:t>;</w:t>
      </w:r>
    </w:p>
    <w:p w14:paraId="0632B092" w14:textId="2E37AB24"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dimensiunea și caracteristicile grupului țintă și, după caz, ale beneficiarilor finali ai</w:t>
      </w:r>
      <w:r w:rsidR="00B82676"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proiectului;</w:t>
      </w:r>
    </w:p>
    <w:p w14:paraId="30F49E2E" w14:textId="4A1F76DA"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informații  privind  resursele  umane  din  cadrul  proiectului</w:t>
      </w:r>
      <w:r w:rsidR="00D51C38" w:rsidRPr="0044521D">
        <w:rPr>
          <w:rFonts w:ascii="Calibri" w:eastAsia="Arial" w:hAnsi="Calibri" w:cs="Calibri"/>
          <w:spacing w:val="-1"/>
          <w:sz w:val="24"/>
          <w:szCs w:val="24"/>
          <w:lang w:val="ro-RO"/>
        </w:rPr>
        <w:t>:</w:t>
      </w:r>
      <w:r w:rsidRPr="0044521D">
        <w:rPr>
          <w:rFonts w:ascii="Calibri" w:eastAsia="Arial" w:hAnsi="Calibri" w:cs="Calibri"/>
          <w:spacing w:val="-1"/>
          <w:sz w:val="24"/>
          <w:szCs w:val="24"/>
          <w:lang w:val="ro-RO"/>
        </w:rPr>
        <w:t xml:space="preserve">  denumirea</w:t>
      </w:r>
      <w:r w:rsidR="00B82676"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postului, timpul de lucru;</w:t>
      </w:r>
    </w:p>
    <w:p w14:paraId="33651A83" w14:textId="6C601762"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lastRenderedPageBreak/>
        <w:t>rezultatele estimate și cele realizate ale proiectului, atât cele corespunzătoare obiectivelor,  cât și  cele  corespunzătoare  activităților,  cu  referire  la  indicatorii stabiliți;</w:t>
      </w:r>
    </w:p>
    <w:p w14:paraId="2991EB3C" w14:textId="5A404BFC"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denumirea furnizorilor de produse, prestatorilor de servicii și executanților de</w:t>
      </w:r>
      <w:r w:rsidR="00B82676"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44521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44521D">
        <w:rPr>
          <w:rFonts w:ascii="Calibri" w:eastAsia="Arial" w:hAnsi="Calibri" w:cs="Calibri"/>
          <w:spacing w:val="-1"/>
          <w:sz w:val="24"/>
          <w:szCs w:val="24"/>
          <w:lang w:val="ro-RO"/>
        </w:rPr>
        <w:t xml:space="preserve">art. 65 din Regulamentul CE </w:t>
      </w:r>
      <w:r w:rsidR="00BC1BD2" w:rsidRPr="0044521D">
        <w:rPr>
          <w:rFonts w:ascii="Calibri" w:eastAsia="Arial" w:hAnsi="Calibri" w:cs="Calibri"/>
          <w:spacing w:val="-1"/>
          <w:sz w:val="24"/>
          <w:szCs w:val="24"/>
          <w:lang w:val="ro-RO"/>
        </w:rPr>
        <w:t>2021/</w:t>
      </w:r>
      <w:r w:rsidR="00E27ECC" w:rsidRPr="0044521D">
        <w:rPr>
          <w:rFonts w:ascii="Calibri" w:eastAsia="Arial" w:hAnsi="Calibri" w:cs="Calibri"/>
          <w:spacing w:val="-1"/>
          <w:sz w:val="24"/>
          <w:szCs w:val="24"/>
          <w:lang w:val="ro-RO"/>
        </w:rPr>
        <w:t>1060</w:t>
      </w:r>
      <w:r w:rsidRPr="0044521D">
        <w:rPr>
          <w:rFonts w:ascii="Calibri" w:eastAsia="Arial" w:hAnsi="Calibri" w:cs="Calibri"/>
          <w:spacing w:val="-1"/>
          <w:sz w:val="24"/>
          <w:szCs w:val="24"/>
          <w:lang w:val="ro-RO"/>
        </w:rPr>
        <w:t>.</w:t>
      </w:r>
    </w:p>
    <w:p w14:paraId="5995C1F7" w14:textId="0CB5E388" w:rsidR="00BF190C" w:rsidRPr="0044521D" w:rsidRDefault="00CC388F" w:rsidP="00310658">
      <w:pPr>
        <w:ind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(3) </w:t>
      </w:r>
      <w:r w:rsidR="00BF190C" w:rsidRPr="0044521D">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44521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în cazul în care beneficiarul este o persoană fizică, prenumele și numele;</w:t>
      </w:r>
    </w:p>
    <w:p w14:paraId="62879D87" w14:textId="2F75F389" w:rsidR="00BF190C" w:rsidRPr="0044521D"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 </w:t>
      </w:r>
      <w:r w:rsidR="00BF190C" w:rsidRPr="0044521D">
        <w:rPr>
          <w:rFonts w:ascii="Calibri" w:eastAsia="Arial" w:hAnsi="Calibri" w:cs="Calibri"/>
          <w:spacing w:val="-1"/>
          <w:sz w:val="24"/>
          <w:szCs w:val="24"/>
          <w:lang w:val="ro-RO"/>
        </w:rPr>
        <w:t xml:space="preserve">denumirea </w:t>
      </w:r>
      <w:r w:rsidRPr="0044521D">
        <w:rPr>
          <w:rFonts w:ascii="Calibri" w:eastAsia="Arial" w:hAnsi="Calibri" w:cs="Calibri"/>
          <w:spacing w:val="-1"/>
          <w:sz w:val="24"/>
          <w:szCs w:val="24"/>
          <w:lang w:val="ro-RO"/>
        </w:rPr>
        <w:t>proiectului</w:t>
      </w:r>
      <w:r w:rsidR="00BF190C" w:rsidRPr="0044521D">
        <w:rPr>
          <w:rFonts w:ascii="Calibri" w:eastAsia="Arial" w:hAnsi="Calibri" w:cs="Calibri"/>
          <w:spacing w:val="-1"/>
          <w:sz w:val="24"/>
          <w:szCs w:val="24"/>
          <w:lang w:val="ro-RO"/>
        </w:rPr>
        <w:t>;</w:t>
      </w:r>
    </w:p>
    <w:p w14:paraId="07B31D70" w14:textId="5DB20E21"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scopul </w:t>
      </w:r>
      <w:r w:rsidR="00155BCE" w:rsidRPr="0044521D">
        <w:rPr>
          <w:rFonts w:ascii="Calibri" w:eastAsia="Arial" w:hAnsi="Calibri" w:cs="Calibri"/>
          <w:spacing w:val="-1"/>
          <w:sz w:val="24"/>
          <w:szCs w:val="24"/>
          <w:lang w:val="ro-RO"/>
        </w:rPr>
        <w:t xml:space="preserve">proiectului </w:t>
      </w:r>
      <w:r w:rsidRPr="0044521D">
        <w:rPr>
          <w:rFonts w:ascii="Calibri" w:eastAsia="Arial" w:hAnsi="Calibri" w:cs="Calibri"/>
          <w:spacing w:val="-1"/>
          <w:sz w:val="24"/>
          <w:szCs w:val="24"/>
          <w:lang w:val="ro-RO"/>
        </w:rPr>
        <w:t>și realizările preconizate sau efective ale acest</w:t>
      </w:r>
      <w:r w:rsidR="00155BCE" w:rsidRPr="0044521D">
        <w:rPr>
          <w:rFonts w:ascii="Calibri" w:eastAsia="Arial" w:hAnsi="Calibri" w:cs="Calibri"/>
          <w:spacing w:val="-1"/>
          <w:sz w:val="24"/>
          <w:szCs w:val="24"/>
          <w:lang w:val="ro-RO"/>
        </w:rPr>
        <w:t>u</w:t>
      </w:r>
      <w:r w:rsidRPr="0044521D">
        <w:rPr>
          <w:rFonts w:ascii="Calibri" w:eastAsia="Arial" w:hAnsi="Calibri" w:cs="Calibri"/>
          <w:spacing w:val="-1"/>
          <w:sz w:val="24"/>
          <w:szCs w:val="24"/>
          <w:lang w:val="ro-RO"/>
        </w:rPr>
        <w:t>ia;</w:t>
      </w:r>
    </w:p>
    <w:p w14:paraId="7D7CF98C" w14:textId="3DECF8D9"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data de începere a </w:t>
      </w:r>
      <w:r w:rsidR="00155BCE" w:rsidRPr="0044521D">
        <w:rPr>
          <w:rFonts w:ascii="Calibri" w:eastAsia="Arial" w:hAnsi="Calibri" w:cs="Calibri"/>
          <w:spacing w:val="-1"/>
          <w:sz w:val="24"/>
          <w:szCs w:val="24"/>
          <w:lang w:val="ro-RO"/>
        </w:rPr>
        <w:t>proiectului</w:t>
      </w:r>
      <w:r w:rsidRPr="0044521D">
        <w:rPr>
          <w:rFonts w:ascii="Calibri" w:eastAsia="Arial" w:hAnsi="Calibri" w:cs="Calibri"/>
          <w:spacing w:val="-1"/>
          <w:sz w:val="24"/>
          <w:szCs w:val="24"/>
          <w:lang w:val="ro-RO"/>
        </w:rPr>
        <w:t>;</w:t>
      </w:r>
    </w:p>
    <w:p w14:paraId="3E7E61FA" w14:textId="722A6355" w:rsidR="00BF190C" w:rsidRPr="0044521D"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w:t>
      </w:r>
      <w:r w:rsidR="00BF190C" w:rsidRPr="0044521D">
        <w:rPr>
          <w:rFonts w:ascii="Calibri" w:eastAsia="Arial" w:hAnsi="Calibri" w:cs="Calibri"/>
          <w:spacing w:val="-1"/>
          <w:sz w:val="24"/>
          <w:szCs w:val="24"/>
          <w:lang w:val="ro-RO"/>
        </w:rPr>
        <w:t xml:space="preserve">data preconizată sau efectivă de încheiere a </w:t>
      </w:r>
      <w:r w:rsidRPr="0044521D">
        <w:rPr>
          <w:rFonts w:ascii="Calibri" w:eastAsia="Arial" w:hAnsi="Calibri" w:cs="Calibri"/>
          <w:spacing w:val="-1"/>
          <w:sz w:val="24"/>
          <w:szCs w:val="24"/>
          <w:lang w:val="ro-RO"/>
        </w:rPr>
        <w:t>proiectului</w:t>
      </w:r>
      <w:r w:rsidR="00BF190C" w:rsidRPr="0044521D">
        <w:rPr>
          <w:rFonts w:ascii="Calibri" w:eastAsia="Arial" w:hAnsi="Calibri" w:cs="Calibri"/>
          <w:spacing w:val="-1"/>
          <w:sz w:val="24"/>
          <w:szCs w:val="24"/>
          <w:lang w:val="ro-RO"/>
        </w:rPr>
        <w:t>;</w:t>
      </w:r>
    </w:p>
    <w:p w14:paraId="11817FE0" w14:textId="340B4611"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costul total al </w:t>
      </w:r>
      <w:r w:rsidR="00155BCE" w:rsidRPr="0044521D">
        <w:rPr>
          <w:rFonts w:ascii="Calibri" w:eastAsia="Arial" w:hAnsi="Calibri" w:cs="Calibri"/>
          <w:spacing w:val="-1"/>
          <w:sz w:val="24"/>
          <w:szCs w:val="24"/>
          <w:lang w:val="ro-RO"/>
        </w:rPr>
        <w:t>proiectului</w:t>
      </w:r>
      <w:r w:rsidRPr="0044521D">
        <w:rPr>
          <w:rFonts w:ascii="Calibri" w:eastAsia="Arial" w:hAnsi="Calibri" w:cs="Calibri"/>
          <w:spacing w:val="-1"/>
          <w:sz w:val="24"/>
          <w:szCs w:val="24"/>
          <w:lang w:val="ro-RO"/>
        </w:rPr>
        <w:t>;</w:t>
      </w:r>
    </w:p>
    <w:p w14:paraId="301375DD" w14:textId="39825B50"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fondul vizat;</w:t>
      </w:r>
    </w:p>
    <w:p w14:paraId="759D6FAE" w14:textId="6BF8476D"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obiectivul specific vizat;</w:t>
      </w:r>
    </w:p>
    <w:p w14:paraId="33D26298" w14:textId="4F88A234" w:rsidR="00BF190C" w:rsidRPr="0044521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rata de cofinanțare a Uniunii;</w:t>
      </w:r>
    </w:p>
    <w:p w14:paraId="291D28C7" w14:textId="20487F94" w:rsidR="00BF190C" w:rsidRPr="0044521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indicatorul de localizare sau datele de geolocalizare pentru </w:t>
      </w:r>
      <w:r w:rsidR="00155BCE" w:rsidRPr="0044521D">
        <w:rPr>
          <w:rFonts w:ascii="Calibri" w:eastAsia="Arial" w:hAnsi="Calibri" w:cs="Calibri"/>
          <w:spacing w:val="-1"/>
          <w:sz w:val="24"/>
          <w:szCs w:val="24"/>
          <w:lang w:val="ro-RO"/>
        </w:rPr>
        <w:t>proiectul</w:t>
      </w:r>
      <w:r w:rsidRPr="0044521D">
        <w:rPr>
          <w:rFonts w:ascii="Calibri" w:eastAsia="Arial" w:hAnsi="Calibri" w:cs="Calibri"/>
          <w:spacing w:val="-1"/>
          <w:sz w:val="24"/>
          <w:szCs w:val="24"/>
          <w:lang w:val="ro-RO"/>
        </w:rPr>
        <w:t xml:space="preserve"> și țara în cauză;</w:t>
      </w:r>
    </w:p>
    <w:p w14:paraId="5EB21FAD" w14:textId="5A7D211D" w:rsidR="00BF190C" w:rsidRPr="0044521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pentru </w:t>
      </w:r>
      <w:r w:rsidR="00155BCE" w:rsidRPr="0044521D">
        <w:rPr>
          <w:rFonts w:ascii="Calibri" w:eastAsia="Arial" w:hAnsi="Calibri" w:cs="Calibri"/>
          <w:spacing w:val="-1"/>
          <w:sz w:val="24"/>
          <w:szCs w:val="24"/>
          <w:lang w:val="ro-RO"/>
        </w:rPr>
        <w:t>proiectele</w:t>
      </w:r>
      <w:r w:rsidRPr="0044521D">
        <w:rPr>
          <w:rFonts w:ascii="Calibri" w:eastAsia="Arial" w:hAnsi="Calibri" w:cs="Calibri"/>
          <w:spacing w:val="-1"/>
          <w:sz w:val="24"/>
          <w:szCs w:val="24"/>
          <w:lang w:val="ro-RO"/>
        </w:rPr>
        <w:t xml:space="preserve"> mobile sau </w:t>
      </w:r>
      <w:r w:rsidR="00155BCE" w:rsidRPr="0044521D">
        <w:rPr>
          <w:rFonts w:ascii="Calibri" w:eastAsia="Arial" w:hAnsi="Calibri" w:cs="Calibri"/>
          <w:spacing w:val="-1"/>
          <w:sz w:val="24"/>
          <w:szCs w:val="24"/>
          <w:lang w:val="ro-RO"/>
        </w:rPr>
        <w:t>proiectele</w:t>
      </w:r>
      <w:r w:rsidRPr="0044521D">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44521D" w:rsidRDefault="00BF190C" w:rsidP="002B1851">
      <w:pPr>
        <w:rPr>
          <w:rFonts w:ascii="Calibri" w:hAnsi="Calibri" w:cs="Calibri"/>
          <w:sz w:val="24"/>
          <w:szCs w:val="24"/>
          <w:lang w:val="ro-RO"/>
        </w:rPr>
      </w:pPr>
    </w:p>
    <w:p w14:paraId="576E7325" w14:textId="77777777" w:rsidR="00CC388F" w:rsidRPr="0044521D" w:rsidRDefault="00BF4880" w:rsidP="00310658">
      <w:pPr>
        <w:ind w:left="118" w:firstLine="449"/>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z w:val="24"/>
          <w:szCs w:val="24"/>
          <w:lang w:val="ro-RO"/>
        </w:rPr>
        <w:t>18</w:t>
      </w:r>
      <w:r w:rsidRPr="0044521D">
        <w:rPr>
          <w:rFonts w:ascii="Calibri" w:eastAsia="Arial" w:hAnsi="Calibri" w:cs="Calibri"/>
          <w:b/>
          <w:spacing w:val="3"/>
          <w:sz w:val="24"/>
          <w:szCs w:val="24"/>
          <w:lang w:val="ro-RO"/>
        </w:rPr>
        <w:t xml:space="preserve"> </w:t>
      </w:r>
      <w:r w:rsidRPr="0044521D">
        <w:rPr>
          <w:rFonts w:ascii="Calibri" w:eastAsia="Arial" w:hAnsi="Calibri" w:cs="Calibri"/>
          <w:sz w:val="24"/>
          <w:szCs w:val="24"/>
          <w:lang w:val="ro-RO"/>
        </w:rPr>
        <w:t>–</w:t>
      </w:r>
      <w:r w:rsidRPr="0044521D">
        <w:rPr>
          <w:rFonts w:ascii="Calibri" w:eastAsia="Arial" w:hAnsi="Calibri" w:cs="Calibri"/>
          <w:spacing w:val="-1"/>
          <w:sz w:val="24"/>
          <w:szCs w:val="24"/>
          <w:lang w:val="ro-RO"/>
        </w:rPr>
        <w:t xml:space="preserve"> </w:t>
      </w: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de</w:t>
      </w:r>
      <w:r w:rsidRPr="0044521D">
        <w:rPr>
          <w:rFonts w:ascii="Calibri" w:eastAsia="Arial" w:hAnsi="Calibri" w:cs="Calibri"/>
          <w:b/>
          <w:spacing w:val="-17"/>
          <w:sz w:val="24"/>
          <w:szCs w:val="24"/>
          <w:lang w:val="ro-RO"/>
        </w:rPr>
        <w:t>n</w:t>
      </w:r>
      <w:r w:rsidRPr="0044521D">
        <w:rPr>
          <w:rFonts w:ascii="Calibri" w:eastAsia="Arial" w:hAnsi="Calibri" w:cs="Calibri"/>
          <w:b/>
          <w:spacing w:val="1"/>
          <w:sz w:val="24"/>
          <w:szCs w:val="24"/>
          <w:lang w:val="ro-RO"/>
        </w:rPr>
        <w:t>ți</w:t>
      </w:r>
      <w:r w:rsidRPr="0044521D">
        <w:rPr>
          <w:rFonts w:ascii="Calibri" w:eastAsia="Arial" w:hAnsi="Calibri" w:cs="Calibri"/>
          <w:b/>
          <w:spacing w:val="-3"/>
          <w:sz w:val="24"/>
          <w:szCs w:val="24"/>
          <w:lang w:val="ro-RO"/>
        </w:rPr>
        <w:t>a</w:t>
      </w:r>
      <w:r w:rsidRPr="0044521D">
        <w:rPr>
          <w:rFonts w:ascii="Calibri" w:eastAsia="Arial" w:hAnsi="Calibri" w:cs="Calibri"/>
          <w:b/>
          <w:spacing w:val="1"/>
          <w:sz w:val="24"/>
          <w:szCs w:val="24"/>
          <w:lang w:val="ro-RO"/>
        </w:rPr>
        <w:t>l</w:t>
      </w:r>
      <w:r w:rsidRPr="0044521D">
        <w:rPr>
          <w:rFonts w:ascii="Calibri" w:eastAsia="Arial" w:hAnsi="Calibri" w:cs="Calibri"/>
          <w:b/>
          <w:spacing w:val="-1"/>
          <w:sz w:val="24"/>
          <w:szCs w:val="24"/>
          <w:lang w:val="ro-RO"/>
        </w:rPr>
        <w:t>i</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a</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e</w:t>
      </w:r>
    </w:p>
    <w:p w14:paraId="7C6F9705" w14:textId="2A550CF7" w:rsidR="0040297B" w:rsidRPr="0044521D" w:rsidRDefault="00CC388F" w:rsidP="00310658">
      <w:pPr>
        <w:ind w:left="118" w:firstLine="449"/>
        <w:jc w:val="both"/>
        <w:rPr>
          <w:rFonts w:ascii="Calibri" w:eastAsia="Arial" w:hAnsi="Calibri" w:cs="Calibri"/>
          <w:sz w:val="24"/>
          <w:szCs w:val="24"/>
          <w:lang w:val="ro-RO"/>
        </w:rPr>
      </w:pPr>
      <w:r w:rsidRPr="0044521D">
        <w:rPr>
          <w:rFonts w:ascii="Calibri" w:eastAsia="Arial" w:hAnsi="Calibri" w:cs="Calibri"/>
          <w:sz w:val="24"/>
          <w:szCs w:val="24"/>
          <w:lang w:val="ro-RO"/>
        </w:rPr>
        <w:t xml:space="preserve">(1) </w:t>
      </w:r>
      <w:r w:rsidR="00BF4880" w:rsidRPr="0044521D">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44521D">
        <w:rPr>
          <w:rFonts w:ascii="Calibri" w:eastAsia="Arial" w:hAnsi="Calibri" w:cs="Calibri"/>
          <w:spacing w:val="-1"/>
          <w:sz w:val="24"/>
          <w:szCs w:val="24"/>
          <w:lang w:val="ro-RO"/>
        </w:rPr>
        <w:t xml:space="preserve">a căror </w:t>
      </w:r>
      <w:r w:rsidR="00BF4880" w:rsidRPr="0044521D">
        <w:rPr>
          <w:rFonts w:ascii="Calibri" w:eastAsia="Arial" w:hAnsi="Calibri" w:cs="Calibri"/>
          <w:spacing w:val="-1"/>
          <w:sz w:val="24"/>
          <w:szCs w:val="24"/>
          <w:lang w:val="ro-RO"/>
        </w:rPr>
        <w:t xml:space="preserve">  publicare</w:t>
      </w:r>
      <w:r w:rsidR="00901B69"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a</w:t>
      </w:r>
      <w:r w:rsidR="00901B69" w:rsidRPr="0044521D">
        <w:rPr>
          <w:rFonts w:ascii="Calibri" w:eastAsia="Arial" w:hAnsi="Calibri" w:cs="Calibri"/>
          <w:spacing w:val="-1"/>
          <w:sz w:val="24"/>
          <w:szCs w:val="24"/>
          <w:lang w:val="ro-RO"/>
        </w:rPr>
        <w:t xml:space="preserve">r putea </w:t>
      </w:r>
      <w:r w:rsidR="00BF4880" w:rsidRPr="0044521D">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44521D">
        <w:rPr>
          <w:rFonts w:ascii="Calibri" w:eastAsia="Arial" w:hAnsi="Calibri" w:cs="Calibri"/>
          <w:sz w:val="24"/>
          <w:szCs w:val="24"/>
          <w:lang w:val="ro-RO"/>
        </w:rPr>
        <w:t>.</w:t>
      </w:r>
    </w:p>
    <w:p w14:paraId="210E0C6C" w14:textId="64081014" w:rsidR="00E50D77" w:rsidRPr="0044521D" w:rsidRDefault="00CC388F" w:rsidP="00310658">
      <w:pPr>
        <w:ind w:right="72" w:firstLine="45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AM/ OI delegat, beneficiarul și, după caz, partenerii sunt exonerați de răspunderea</w:t>
      </w:r>
      <w:r w:rsidR="0040297B"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pentru dezvăluirea de documente sau informații stabilite de părți ca fiind confidențiale</w:t>
      </w:r>
      <w:r w:rsidR="0040297B"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dacă:</w:t>
      </w:r>
    </w:p>
    <w:p w14:paraId="05325C80" w14:textId="3C58939B" w:rsidR="00E50D77" w:rsidRPr="0044521D" w:rsidRDefault="00BF4880" w:rsidP="002B1851">
      <w:pPr>
        <w:pStyle w:val="ListParagraph"/>
        <w:ind w:left="450" w:right="72"/>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a.  informația a fost dezvăluită după ce a fost obținut acordul scris al celeilalte părți</w:t>
      </w:r>
      <w:r w:rsidR="0040297B"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contractante pentru asemenea dezvăluire, sau</w:t>
      </w:r>
    </w:p>
    <w:p w14:paraId="78134AAD" w14:textId="77777777" w:rsidR="00E50D77" w:rsidRPr="0044521D" w:rsidRDefault="00BF4880" w:rsidP="002B1851">
      <w:pPr>
        <w:pStyle w:val="ListParagraph"/>
        <w:ind w:left="450" w:right="72"/>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b.  partea a fost obligată în mod legal să dezvăluie informația.</w:t>
      </w:r>
    </w:p>
    <w:p w14:paraId="1724C72F" w14:textId="77777777" w:rsidR="00E50D77" w:rsidRPr="0044521D" w:rsidRDefault="00E50D77" w:rsidP="002B1851">
      <w:pPr>
        <w:rPr>
          <w:rFonts w:ascii="Calibri" w:hAnsi="Calibri" w:cs="Calibri"/>
          <w:sz w:val="24"/>
          <w:szCs w:val="24"/>
          <w:lang w:val="ro-RO"/>
        </w:rPr>
      </w:pPr>
    </w:p>
    <w:p w14:paraId="2F6F084E" w14:textId="77777777" w:rsidR="00E50D77" w:rsidRPr="0044521D" w:rsidRDefault="00BF4880" w:rsidP="00310658">
      <w:pPr>
        <w:ind w:firstLine="720"/>
        <w:rPr>
          <w:rFonts w:ascii="Calibri" w:eastAsia="Arial" w:hAnsi="Calibri" w:cs="Calibri"/>
          <w:b/>
          <w:position w:val="1"/>
          <w:sz w:val="24"/>
          <w:szCs w:val="24"/>
          <w:lang w:val="ro-RO"/>
        </w:rPr>
      </w:pPr>
      <w:r w:rsidRPr="0044521D">
        <w:rPr>
          <w:rFonts w:ascii="Calibri" w:eastAsia="Arial" w:hAnsi="Calibri" w:cs="Calibri"/>
          <w:b/>
          <w:position w:val="1"/>
          <w:sz w:val="24"/>
          <w:szCs w:val="24"/>
          <w:lang w:val="ro-RO"/>
        </w:rPr>
        <w:t>Articolul 19 – Protecția datelor cu caracter personal</w:t>
      </w:r>
    </w:p>
    <w:p w14:paraId="43F96F42" w14:textId="3AAFA1FB" w:rsidR="00E27ECC" w:rsidRPr="0044521D" w:rsidRDefault="00CC388F" w:rsidP="00310658">
      <w:pPr>
        <w:ind w:right="74"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0E1C54" w:rsidRPr="0044521D">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44521D">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44521D" w:rsidRDefault="00CC388F" w:rsidP="00310658">
      <w:pPr>
        <w:ind w:right="74"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Datele cu caracter personal ale grupului țintă și, după caz, ale beneficiarilor finali ai</w:t>
      </w:r>
      <w:r w:rsidR="0040297B"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proiectului</w:t>
      </w:r>
      <w:r w:rsidR="0031292F" w:rsidRPr="0044521D">
        <w:rPr>
          <w:rFonts w:ascii="Calibri" w:eastAsia="Arial" w:hAnsi="Calibri" w:cs="Calibri"/>
          <w:spacing w:val="-1"/>
          <w:sz w:val="24"/>
          <w:szCs w:val="24"/>
          <w:lang w:val="ro-RO"/>
        </w:rPr>
        <w:t>,</w:t>
      </w:r>
      <w:r w:rsidR="003970F9" w:rsidRPr="0044521D">
        <w:rPr>
          <w:rFonts w:ascii="Calibri" w:eastAsia="Arial" w:hAnsi="Calibri" w:cs="Calibri"/>
          <w:spacing w:val="-1"/>
          <w:sz w:val="24"/>
          <w:szCs w:val="24"/>
          <w:lang w:val="ro-RO"/>
        </w:rPr>
        <w:t xml:space="preserve"> ale resurselor umane din cadrul proiectului și ale subcontractorilor</w:t>
      </w:r>
      <w:r w:rsidR="0031292F" w:rsidRPr="0044521D">
        <w:rPr>
          <w:rFonts w:ascii="Calibri" w:hAnsi="Calibri" w:cs="Calibri"/>
          <w:lang w:val="ro-RO"/>
        </w:rPr>
        <w:t xml:space="preserve"> </w:t>
      </w:r>
      <w:r w:rsidR="00BF4880" w:rsidRPr="0044521D">
        <w:rPr>
          <w:rFonts w:ascii="Calibri" w:eastAsia="Arial" w:hAnsi="Calibri" w:cs="Calibri"/>
          <w:spacing w:val="-1"/>
          <w:sz w:val="24"/>
          <w:szCs w:val="24"/>
          <w:lang w:val="ro-RO"/>
        </w:rPr>
        <w:t xml:space="preserve"> nu  pot  fi  prelucrate și  publicate,  pentru  informarea  publicului,  decât  cu informarea prealabilă a </w:t>
      </w:r>
      <w:r w:rsidR="00BF4880" w:rsidRPr="0044521D">
        <w:rPr>
          <w:rFonts w:ascii="Calibri" w:eastAsia="Arial" w:hAnsi="Calibri" w:cs="Calibri"/>
          <w:spacing w:val="-1"/>
          <w:sz w:val="24"/>
          <w:szCs w:val="24"/>
          <w:lang w:val="ro-RO"/>
        </w:rPr>
        <w:lastRenderedPageBreak/>
        <w:t>acestora asupra scopului prelucrării sau publicării și obținerea consimțământului acestora, în condițiile legii</w:t>
      </w:r>
      <w:r w:rsidR="00BF4880" w:rsidRPr="0044521D">
        <w:rPr>
          <w:rFonts w:ascii="Calibri" w:eastAsia="Arial" w:hAnsi="Calibri" w:cs="Calibri"/>
          <w:sz w:val="24"/>
          <w:szCs w:val="24"/>
          <w:lang w:val="ro-RO"/>
        </w:rPr>
        <w:t>.</w:t>
      </w:r>
    </w:p>
    <w:p w14:paraId="413B57B6" w14:textId="461FFAE6" w:rsidR="004A6B88" w:rsidRPr="0044521D" w:rsidRDefault="004A6B88" w:rsidP="002B1851">
      <w:pPr>
        <w:rPr>
          <w:rFonts w:ascii="Calibri" w:hAnsi="Calibri" w:cs="Calibri"/>
          <w:sz w:val="24"/>
          <w:szCs w:val="24"/>
          <w:lang w:val="ro-RO"/>
        </w:rPr>
      </w:pPr>
    </w:p>
    <w:p w14:paraId="5C129429" w14:textId="14EB711D" w:rsidR="00E50D77" w:rsidRPr="0044521D" w:rsidRDefault="00CC388F" w:rsidP="00310658">
      <w:pPr>
        <w:ind w:firstLine="72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00BF4880" w:rsidRPr="0044521D">
        <w:rPr>
          <w:rFonts w:ascii="Calibri" w:eastAsia="Arial" w:hAnsi="Calibri" w:cs="Calibri"/>
          <w:b/>
          <w:sz w:val="24"/>
          <w:szCs w:val="24"/>
          <w:lang w:val="ro-RO"/>
        </w:rPr>
        <w:t>r</w:t>
      </w:r>
      <w:r w:rsidR="00BF4880" w:rsidRPr="0044521D">
        <w:rPr>
          <w:rFonts w:ascii="Calibri" w:eastAsia="Arial" w:hAnsi="Calibri" w:cs="Calibri"/>
          <w:b/>
          <w:spacing w:val="1"/>
          <w:sz w:val="24"/>
          <w:szCs w:val="24"/>
          <w:lang w:val="ro-RO"/>
        </w:rPr>
        <w:t>ti</w:t>
      </w:r>
      <w:r w:rsidR="00BF4880" w:rsidRPr="0044521D">
        <w:rPr>
          <w:rFonts w:ascii="Calibri" w:eastAsia="Arial" w:hAnsi="Calibri" w:cs="Calibri"/>
          <w:b/>
          <w:sz w:val="24"/>
          <w:szCs w:val="24"/>
          <w:lang w:val="ro-RO"/>
        </w:rPr>
        <w:t>co</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ul</w:t>
      </w:r>
      <w:r w:rsidR="00BF4880"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z w:val="24"/>
          <w:szCs w:val="24"/>
          <w:lang w:val="ro-RO"/>
        </w:rPr>
        <w:t>20</w:t>
      </w:r>
      <w:r w:rsidR="00BF4880" w:rsidRPr="0044521D">
        <w:rPr>
          <w:rFonts w:ascii="Calibri" w:eastAsia="Arial" w:hAnsi="Calibri" w:cs="Calibri"/>
          <w:b/>
          <w:spacing w:val="3"/>
          <w:sz w:val="24"/>
          <w:szCs w:val="24"/>
          <w:lang w:val="ro-RO"/>
        </w:rPr>
        <w:t xml:space="preserve"> </w:t>
      </w:r>
      <w:r w:rsidR="00BF4880" w:rsidRPr="0044521D">
        <w:rPr>
          <w:rFonts w:ascii="Calibri" w:eastAsia="Arial" w:hAnsi="Calibri" w:cs="Calibri"/>
          <w:b/>
          <w:sz w:val="24"/>
          <w:szCs w:val="24"/>
          <w:lang w:val="ro-RO"/>
        </w:rPr>
        <w:t>–</w:t>
      </w:r>
      <w:r w:rsidR="00BF4880" w:rsidRPr="0044521D">
        <w:rPr>
          <w:rFonts w:ascii="Calibri" w:eastAsia="Arial" w:hAnsi="Calibri" w:cs="Calibri"/>
          <w:b/>
          <w:spacing w:val="-1"/>
          <w:sz w:val="24"/>
          <w:szCs w:val="24"/>
          <w:lang w:val="ro-RO"/>
        </w:rPr>
        <w:t xml:space="preserve"> P</w:t>
      </w:r>
      <w:r w:rsidR="00BF4880" w:rsidRPr="0044521D">
        <w:rPr>
          <w:rFonts w:ascii="Calibri" w:eastAsia="Arial" w:hAnsi="Calibri" w:cs="Calibri"/>
          <w:b/>
          <w:sz w:val="24"/>
          <w:szCs w:val="24"/>
          <w:lang w:val="ro-RO"/>
        </w:rPr>
        <w:t>ub</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z w:val="24"/>
          <w:szCs w:val="24"/>
          <w:lang w:val="ro-RO"/>
        </w:rPr>
        <w:t>car</w:t>
      </w:r>
      <w:r w:rsidR="00BF4880" w:rsidRPr="0044521D">
        <w:rPr>
          <w:rFonts w:ascii="Calibri" w:eastAsia="Arial" w:hAnsi="Calibri" w:cs="Calibri"/>
          <w:b/>
          <w:spacing w:val="-3"/>
          <w:sz w:val="24"/>
          <w:szCs w:val="24"/>
          <w:lang w:val="ro-RO"/>
        </w:rPr>
        <w:t>e</w:t>
      </w:r>
      <w:r w:rsidR="00BF4880" w:rsidRPr="0044521D">
        <w:rPr>
          <w:rFonts w:ascii="Calibri" w:eastAsia="Arial" w:hAnsi="Calibri" w:cs="Calibri"/>
          <w:b/>
          <w:sz w:val="24"/>
          <w:szCs w:val="24"/>
          <w:lang w:val="ro-RO"/>
        </w:rPr>
        <w:t>a</w:t>
      </w:r>
      <w:r w:rsidR="00BF4880" w:rsidRPr="0044521D">
        <w:rPr>
          <w:rFonts w:ascii="Calibri" w:eastAsia="Arial" w:hAnsi="Calibri" w:cs="Calibri"/>
          <w:b/>
          <w:spacing w:val="1"/>
          <w:sz w:val="24"/>
          <w:szCs w:val="24"/>
          <w:lang w:val="ro-RO"/>
        </w:rPr>
        <w:t xml:space="preserve"> </w:t>
      </w:r>
      <w:r w:rsidR="00BF4880" w:rsidRPr="0044521D">
        <w:rPr>
          <w:rFonts w:ascii="Calibri" w:eastAsia="Arial" w:hAnsi="Calibri" w:cs="Calibri"/>
          <w:b/>
          <w:sz w:val="24"/>
          <w:szCs w:val="24"/>
          <w:lang w:val="ro-RO"/>
        </w:rPr>
        <w:t>da</w:t>
      </w:r>
      <w:r w:rsidR="00BF4880" w:rsidRPr="0044521D">
        <w:rPr>
          <w:rFonts w:ascii="Calibri" w:eastAsia="Arial" w:hAnsi="Calibri" w:cs="Calibri"/>
          <w:b/>
          <w:spacing w:val="1"/>
          <w:sz w:val="24"/>
          <w:szCs w:val="24"/>
          <w:lang w:val="ro-RO"/>
        </w:rPr>
        <w:t>t</w:t>
      </w:r>
      <w:r w:rsidR="00BF4880" w:rsidRPr="0044521D">
        <w:rPr>
          <w:rFonts w:ascii="Calibri" w:eastAsia="Arial" w:hAnsi="Calibri" w:cs="Calibri"/>
          <w:b/>
          <w:spacing w:val="-3"/>
          <w:sz w:val="24"/>
          <w:szCs w:val="24"/>
          <w:lang w:val="ro-RO"/>
        </w:rPr>
        <w:t>e</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or</w:t>
      </w:r>
    </w:p>
    <w:p w14:paraId="57055DA3" w14:textId="1AAD9BD8" w:rsidR="00D95DCE" w:rsidRPr="0044521D" w:rsidRDefault="00D95DCE" w:rsidP="00310658">
      <w:pPr>
        <w:ind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În situația în care informațiile de la art.</w:t>
      </w:r>
      <w:r w:rsidR="000508A8"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17 alin.</w:t>
      </w:r>
      <w:r w:rsidR="000508A8" w:rsidRPr="0044521D">
        <w:rPr>
          <w:rFonts w:ascii="Calibri" w:eastAsia="Arial" w:hAnsi="Calibri" w:cs="Calibri"/>
          <w:spacing w:val="-1"/>
          <w:sz w:val="24"/>
          <w:szCs w:val="24"/>
          <w:lang w:val="ro-RO"/>
        </w:rPr>
        <w:t xml:space="preserve"> </w:t>
      </w:r>
      <w:r w:rsidR="001F539B" w:rsidRPr="0044521D">
        <w:rPr>
          <w:rFonts w:ascii="Calibri" w:eastAsia="Arial" w:hAnsi="Calibri" w:cs="Calibri"/>
          <w:spacing w:val="-1"/>
          <w:sz w:val="24"/>
          <w:szCs w:val="24"/>
          <w:lang w:val="ro-RO"/>
        </w:rPr>
        <w:t>(</w:t>
      </w:r>
      <w:r w:rsidRPr="0044521D">
        <w:rPr>
          <w:rFonts w:ascii="Calibri" w:eastAsia="Arial" w:hAnsi="Calibri" w:cs="Calibri"/>
          <w:spacing w:val="-1"/>
          <w:sz w:val="24"/>
          <w:szCs w:val="24"/>
          <w:lang w:val="ro-RO"/>
        </w:rPr>
        <w:t>2</w:t>
      </w:r>
      <w:r w:rsidR="001F539B" w:rsidRPr="0044521D">
        <w:rPr>
          <w:rFonts w:ascii="Calibri" w:eastAsia="Arial" w:hAnsi="Calibri" w:cs="Calibri"/>
          <w:spacing w:val="-1"/>
          <w:sz w:val="24"/>
          <w:szCs w:val="24"/>
          <w:lang w:val="ro-RO"/>
        </w:rPr>
        <w:t>)</w:t>
      </w:r>
      <w:r w:rsidRPr="0044521D">
        <w:rPr>
          <w:rFonts w:ascii="Calibri" w:eastAsia="Arial" w:hAnsi="Calibri" w:cs="Calibri"/>
          <w:spacing w:val="-1"/>
          <w:sz w:val="24"/>
          <w:szCs w:val="24"/>
          <w:lang w:val="ro-RO"/>
        </w:rPr>
        <w:t xml:space="preserve"> reprezintă informații cu caracter personal</w:t>
      </w:r>
      <w:r w:rsidR="001F539B" w:rsidRPr="0044521D">
        <w:rPr>
          <w:rFonts w:ascii="Calibri" w:eastAsia="Arial" w:hAnsi="Calibri" w:cs="Calibri"/>
          <w:spacing w:val="-1"/>
          <w:sz w:val="24"/>
          <w:szCs w:val="24"/>
          <w:lang w:val="ro-RO"/>
        </w:rPr>
        <w:t>,</w:t>
      </w:r>
      <w:r w:rsidRPr="0044521D">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19 alin.</w:t>
      </w:r>
      <w:r w:rsidR="001F539B" w:rsidRPr="0044521D">
        <w:rPr>
          <w:rFonts w:ascii="Calibri" w:eastAsia="Arial" w:hAnsi="Calibri" w:cs="Calibri"/>
          <w:spacing w:val="-1"/>
          <w:sz w:val="24"/>
          <w:szCs w:val="24"/>
          <w:lang w:val="ro-RO"/>
        </w:rPr>
        <w:t xml:space="preserve"> (</w:t>
      </w:r>
      <w:r w:rsidRPr="0044521D">
        <w:rPr>
          <w:rFonts w:ascii="Calibri" w:eastAsia="Arial" w:hAnsi="Calibri" w:cs="Calibri"/>
          <w:spacing w:val="-1"/>
          <w:sz w:val="24"/>
          <w:szCs w:val="24"/>
          <w:lang w:val="ro-RO"/>
        </w:rPr>
        <w:t>2</w:t>
      </w:r>
      <w:r w:rsidR="001F539B" w:rsidRPr="0044521D">
        <w:rPr>
          <w:rFonts w:ascii="Calibri" w:eastAsia="Arial" w:hAnsi="Calibri" w:cs="Calibri"/>
          <w:spacing w:val="-1"/>
          <w:sz w:val="24"/>
          <w:szCs w:val="24"/>
          <w:lang w:val="ro-RO"/>
        </w:rPr>
        <w:t>)</w:t>
      </w:r>
      <w:r w:rsidRPr="0044521D">
        <w:rPr>
          <w:rFonts w:ascii="Calibri" w:eastAsia="Arial" w:hAnsi="Calibri" w:cs="Calibri"/>
          <w:spacing w:val="-1"/>
          <w:sz w:val="24"/>
          <w:szCs w:val="24"/>
          <w:lang w:val="ro-RO"/>
        </w:rPr>
        <w:t>.</w:t>
      </w:r>
    </w:p>
    <w:p w14:paraId="4AC14DC4" w14:textId="77777777" w:rsidR="008F731C" w:rsidRPr="0044521D" w:rsidRDefault="008F731C" w:rsidP="002B1851">
      <w:pPr>
        <w:ind w:left="118"/>
        <w:jc w:val="both"/>
        <w:rPr>
          <w:rFonts w:ascii="Calibri" w:eastAsia="Arial" w:hAnsi="Calibri" w:cs="Calibri"/>
          <w:b/>
          <w:bCs/>
          <w:spacing w:val="-1"/>
          <w:sz w:val="24"/>
          <w:szCs w:val="24"/>
          <w:lang w:val="ro-RO"/>
        </w:rPr>
      </w:pPr>
    </w:p>
    <w:p w14:paraId="7036E560" w14:textId="7F7F1E7B" w:rsidR="00E50D77" w:rsidRPr="0044521D" w:rsidRDefault="00BF4880" w:rsidP="00310658">
      <w:pPr>
        <w:ind w:firstLine="720"/>
        <w:jc w:val="both"/>
        <w:rPr>
          <w:rFonts w:ascii="Calibri" w:eastAsia="Arial" w:hAnsi="Calibri" w:cs="Calibri"/>
          <w:b/>
          <w:bCs/>
          <w:spacing w:val="-1"/>
          <w:sz w:val="24"/>
          <w:szCs w:val="24"/>
          <w:lang w:val="ro-RO"/>
        </w:rPr>
      </w:pPr>
      <w:r w:rsidRPr="0044521D">
        <w:rPr>
          <w:rFonts w:ascii="Calibri" w:eastAsia="Arial" w:hAnsi="Calibri" w:cs="Calibri"/>
          <w:b/>
          <w:bCs/>
          <w:spacing w:val="-1"/>
          <w:sz w:val="24"/>
          <w:szCs w:val="24"/>
          <w:lang w:val="ro-RO"/>
        </w:rPr>
        <w:t>Articolul 21 – Corespondența</w:t>
      </w:r>
    </w:p>
    <w:p w14:paraId="7554C6EC" w14:textId="156D4494" w:rsidR="004A6B88" w:rsidRPr="0044521D" w:rsidRDefault="00CC388F" w:rsidP="00310658">
      <w:pPr>
        <w:ind w:firstLine="72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Întreaga corespondenţă legată de prezentul Contract de Finanțare se va face exclusiv prin MySMIS 20</w:t>
      </w:r>
      <w:r w:rsidR="001F539B" w:rsidRPr="0044521D">
        <w:rPr>
          <w:rFonts w:ascii="Calibri" w:eastAsia="Arial" w:hAnsi="Calibri" w:cs="Calibri"/>
          <w:spacing w:val="-1"/>
          <w:sz w:val="24"/>
          <w:szCs w:val="24"/>
          <w:lang w:val="ro-RO"/>
        </w:rPr>
        <w:t>21</w:t>
      </w:r>
      <w:r w:rsidR="00BF4880" w:rsidRPr="0044521D">
        <w:rPr>
          <w:rFonts w:ascii="Calibri" w:eastAsia="Arial" w:hAnsi="Calibri" w:cs="Calibri"/>
          <w:spacing w:val="-1"/>
          <w:sz w:val="24"/>
          <w:szCs w:val="24"/>
          <w:lang w:val="ro-RO"/>
        </w:rPr>
        <w:t>, cu excepția situației prevăzute de art.</w:t>
      </w:r>
      <w:r w:rsidR="004A6B88"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7, alin. (2</w:t>
      </w:r>
      <w:r w:rsidR="00901B69" w:rsidRPr="0044521D">
        <w:rPr>
          <w:rFonts w:ascii="Calibri" w:eastAsia="Arial" w:hAnsi="Calibri" w:cs="Calibri"/>
          <w:spacing w:val="-1"/>
          <w:sz w:val="24"/>
          <w:szCs w:val="24"/>
          <w:lang w:val="ro-RO"/>
        </w:rPr>
        <w:t>6</w:t>
      </w:r>
      <w:r w:rsidR="00BF4880" w:rsidRPr="0044521D">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44521D" w:rsidRDefault="007A620B" w:rsidP="00CC388F">
      <w:pPr>
        <w:ind w:left="90" w:firstLine="194"/>
        <w:jc w:val="both"/>
        <w:rPr>
          <w:rFonts w:ascii="Calibri" w:eastAsia="Arial" w:hAnsi="Calibri" w:cs="Calibri"/>
          <w:sz w:val="24"/>
          <w:szCs w:val="24"/>
          <w:lang w:val="ro-RO"/>
        </w:rPr>
      </w:pPr>
      <w:r w:rsidRPr="0044521D">
        <w:rPr>
          <w:rFonts w:ascii="Calibri" w:eastAsia="Arial" w:hAnsi="Calibri" w:cs="Calibri"/>
          <w:spacing w:val="-1"/>
          <w:sz w:val="24"/>
          <w:szCs w:val="24"/>
          <w:lang w:val="ro-RO"/>
        </w:rPr>
        <w:t>P</w:t>
      </w:r>
      <w:r w:rsidRPr="0044521D">
        <w:rPr>
          <w:rFonts w:ascii="Calibri" w:eastAsia="Arial" w:hAnsi="Calibri" w:cs="Calibri"/>
          <w:sz w:val="24"/>
          <w:szCs w:val="24"/>
          <w:lang w:val="ro-RO"/>
        </w:rPr>
        <w:t>en</w:t>
      </w:r>
      <w:r w:rsidRPr="0044521D">
        <w:rPr>
          <w:rFonts w:ascii="Calibri" w:eastAsia="Arial" w:hAnsi="Calibri" w:cs="Calibri"/>
          <w:spacing w:val="1"/>
          <w:sz w:val="24"/>
          <w:szCs w:val="24"/>
          <w:lang w:val="ro-RO"/>
        </w:rPr>
        <w:t>tr</w:t>
      </w:r>
      <w:r w:rsidRPr="0044521D">
        <w:rPr>
          <w:rFonts w:ascii="Calibri" w:eastAsia="Arial" w:hAnsi="Calibri" w:cs="Calibri"/>
          <w:sz w:val="24"/>
          <w:szCs w:val="24"/>
          <w:lang w:val="ro-RO"/>
        </w:rPr>
        <w:t xml:space="preserve">u </w:t>
      </w:r>
      <w:r w:rsidRPr="0044521D">
        <w:rPr>
          <w:rFonts w:ascii="Calibri" w:eastAsia="Arial" w:hAnsi="Calibri" w:cs="Calibri"/>
          <w:spacing w:val="-1"/>
          <w:sz w:val="24"/>
          <w:szCs w:val="24"/>
          <w:lang w:val="ro-RO"/>
        </w:rPr>
        <w:t>B</w:t>
      </w:r>
      <w:r w:rsidRPr="0044521D">
        <w:rPr>
          <w:rFonts w:ascii="Calibri" w:eastAsia="Arial" w:hAnsi="Calibri" w:cs="Calibri"/>
          <w:sz w:val="24"/>
          <w:szCs w:val="24"/>
          <w:lang w:val="ro-RO"/>
        </w:rPr>
        <w:t>en</w:t>
      </w:r>
      <w:r w:rsidRPr="0044521D">
        <w:rPr>
          <w:rFonts w:ascii="Calibri" w:eastAsia="Arial" w:hAnsi="Calibri" w:cs="Calibri"/>
          <w:spacing w:val="-3"/>
          <w:sz w:val="24"/>
          <w:szCs w:val="24"/>
          <w:lang w:val="ro-RO"/>
        </w:rPr>
        <w:t>e</w:t>
      </w:r>
      <w:r w:rsidRPr="0044521D">
        <w:rPr>
          <w:rFonts w:ascii="Calibri" w:eastAsia="Arial" w:hAnsi="Calibri" w:cs="Calibri"/>
          <w:spacing w:val="3"/>
          <w:sz w:val="24"/>
          <w:szCs w:val="24"/>
          <w:lang w:val="ro-RO"/>
        </w:rPr>
        <w:t>f</w:t>
      </w:r>
      <w:r w:rsidRPr="0044521D">
        <w:rPr>
          <w:rFonts w:ascii="Calibri" w:eastAsia="Arial" w:hAnsi="Calibri" w:cs="Calibri"/>
          <w:spacing w:val="-3"/>
          <w:sz w:val="24"/>
          <w:szCs w:val="24"/>
          <w:lang w:val="ro-RO"/>
        </w:rPr>
        <w:t>i</w:t>
      </w:r>
      <w:r w:rsidRPr="0044521D">
        <w:rPr>
          <w:rFonts w:ascii="Calibri" w:eastAsia="Arial" w:hAnsi="Calibri" w:cs="Calibri"/>
          <w:sz w:val="24"/>
          <w:szCs w:val="24"/>
          <w:lang w:val="ro-RO"/>
        </w:rPr>
        <w:t>c</w:t>
      </w:r>
      <w:r w:rsidRPr="0044521D">
        <w:rPr>
          <w:rFonts w:ascii="Calibri" w:eastAsia="Arial" w:hAnsi="Calibri" w:cs="Calibri"/>
          <w:spacing w:val="-1"/>
          <w:sz w:val="24"/>
          <w:szCs w:val="24"/>
          <w:lang w:val="ro-RO"/>
        </w:rPr>
        <w:t>i</w:t>
      </w:r>
      <w:r w:rsidRPr="0044521D">
        <w:rPr>
          <w:rFonts w:ascii="Calibri" w:eastAsia="Arial" w:hAnsi="Calibri" w:cs="Calibri"/>
          <w:sz w:val="24"/>
          <w:szCs w:val="24"/>
          <w:lang w:val="ro-RO"/>
        </w:rPr>
        <w:t>a</w:t>
      </w:r>
      <w:r w:rsidRPr="0044521D">
        <w:rPr>
          <w:rFonts w:ascii="Calibri" w:eastAsia="Arial" w:hAnsi="Calibri" w:cs="Calibri"/>
          <w:spacing w:val="1"/>
          <w:sz w:val="24"/>
          <w:szCs w:val="24"/>
          <w:lang w:val="ro-RO"/>
        </w:rPr>
        <w:t>r</w:t>
      </w:r>
      <w:r w:rsidRPr="0044521D">
        <w:rPr>
          <w:rFonts w:ascii="Calibri" w:eastAsia="Arial" w:hAnsi="Calibri" w:cs="Calibri"/>
          <w:spacing w:val="-1"/>
          <w:sz w:val="24"/>
          <w:szCs w:val="24"/>
          <w:lang w:val="ro-RO"/>
        </w:rPr>
        <w:t>:</w:t>
      </w:r>
      <w:r w:rsidRPr="0044521D">
        <w:rPr>
          <w:rFonts w:ascii="Calibri" w:eastAsia="Arial" w:hAnsi="Calibri" w:cs="Calibri"/>
          <w:sz w:val="24"/>
          <w:szCs w:val="24"/>
          <w:lang w:val="ro-RO"/>
        </w:rPr>
        <w:t>……</w:t>
      </w:r>
      <w:r w:rsidRPr="0044521D">
        <w:rPr>
          <w:rFonts w:ascii="Calibri" w:eastAsia="Arial" w:hAnsi="Calibri" w:cs="Calibri"/>
          <w:spacing w:val="-2"/>
          <w:sz w:val="24"/>
          <w:szCs w:val="24"/>
          <w:lang w:val="ro-RO"/>
        </w:rPr>
        <w:t>…</w:t>
      </w:r>
      <w:r w:rsidRPr="0044521D">
        <w:rPr>
          <w:rFonts w:ascii="Calibri" w:eastAsia="Arial" w:hAnsi="Calibri" w:cs="Calibri"/>
          <w:sz w:val="24"/>
          <w:szCs w:val="24"/>
          <w:lang w:val="ro-RO"/>
        </w:rPr>
        <w:t>……</w:t>
      </w:r>
      <w:r w:rsidRPr="0044521D">
        <w:rPr>
          <w:rFonts w:ascii="Calibri" w:eastAsia="Arial" w:hAnsi="Calibri" w:cs="Calibri"/>
          <w:spacing w:val="-2"/>
          <w:sz w:val="24"/>
          <w:szCs w:val="24"/>
          <w:lang w:val="ro-RO"/>
        </w:rPr>
        <w:t>…</w:t>
      </w:r>
      <w:r w:rsidRPr="0044521D">
        <w:rPr>
          <w:rFonts w:ascii="Calibri" w:eastAsia="Arial" w:hAnsi="Calibri" w:cs="Calibri"/>
          <w:sz w:val="24"/>
          <w:szCs w:val="24"/>
          <w:lang w:val="ro-RO"/>
        </w:rPr>
        <w:t xml:space="preserve">. </w:t>
      </w:r>
    </w:p>
    <w:p w14:paraId="19BB09D5" w14:textId="3B0A433D" w:rsidR="007A620B" w:rsidRPr="0044521D" w:rsidRDefault="007A620B" w:rsidP="00CC388F">
      <w:pPr>
        <w:ind w:left="90" w:firstLine="194"/>
        <w:jc w:val="both"/>
        <w:rPr>
          <w:rFonts w:ascii="Calibri" w:eastAsia="Arial" w:hAnsi="Calibri" w:cs="Calibri"/>
          <w:sz w:val="24"/>
          <w:szCs w:val="24"/>
          <w:lang w:val="ro-RO"/>
        </w:rPr>
      </w:pPr>
      <w:r w:rsidRPr="0044521D">
        <w:rPr>
          <w:rFonts w:ascii="Calibri" w:eastAsia="Arial" w:hAnsi="Calibri" w:cs="Calibri"/>
          <w:spacing w:val="-1"/>
          <w:sz w:val="24"/>
          <w:szCs w:val="24"/>
          <w:lang w:val="ro-RO"/>
        </w:rPr>
        <w:t>P</w:t>
      </w:r>
      <w:r w:rsidRPr="0044521D">
        <w:rPr>
          <w:rFonts w:ascii="Calibri" w:eastAsia="Arial" w:hAnsi="Calibri" w:cs="Calibri"/>
          <w:sz w:val="24"/>
          <w:szCs w:val="24"/>
          <w:lang w:val="ro-RO"/>
        </w:rPr>
        <w:t>en</w:t>
      </w:r>
      <w:r w:rsidRPr="0044521D">
        <w:rPr>
          <w:rFonts w:ascii="Calibri" w:eastAsia="Arial" w:hAnsi="Calibri" w:cs="Calibri"/>
          <w:spacing w:val="1"/>
          <w:sz w:val="24"/>
          <w:szCs w:val="24"/>
          <w:lang w:val="ro-RO"/>
        </w:rPr>
        <w:t>tr</w:t>
      </w:r>
      <w:r w:rsidRPr="0044521D">
        <w:rPr>
          <w:rFonts w:ascii="Calibri" w:eastAsia="Arial" w:hAnsi="Calibri" w:cs="Calibri"/>
          <w:sz w:val="24"/>
          <w:szCs w:val="24"/>
          <w:lang w:val="ro-RO"/>
        </w:rPr>
        <w:t xml:space="preserve">u </w:t>
      </w:r>
      <w:r w:rsidRPr="0044521D">
        <w:rPr>
          <w:rFonts w:ascii="Calibri" w:eastAsia="Arial" w:hAnsi="Calibri" w:cs="Calibri"/>
          <w:spacing w:val="-1"/>
          <w:sz w:val="24"/>
          <w:szCs w:val="24"/>
          <w:lang w:val="ro-RO"/>
        </w:rPr>
        <w:t>A</w:t>
      </w:r>
      <w:r w:rsidRPr="0044521D">
        <w:rPr>
          <w:rFonts w:ascii="Calibri" w:eastAsia="Arial" w:hAnsi="Calibri" w:cs="Calibri"/>
          <w:spacing w:val="-4"/>
          <w:sz w:val="24"/>
          <w:szCs w:val="24"/>
          <w:lang w:val="ro-RO"/>
        </w:rPr>
        <w:t>M</w:t>
      </w:r>
      <w:r w:rsidRPr="0044521D">
        <w:rPr>
          <w:rFonts w:ascii="Calibri" w:eastAsia="Arial" w:hAnsi="Calibri" w:cs="Calibri"/>
          <w:spacing w:val="-1"/>
          <w:sz w:val="24"/>
          <w:szCs w:val="24"/>
          <w:lang w:val="ro-RO"/>
        </w:rPr>
        <w:t>:</w:t>
      </w:r>
      <w:r w:rsidRPr="0044521D">
        <w:rPr>
          <w:rFonts w:ascii="Calibri" w:eastAsia="Arial" w:hAnsi="Calibri" w:cs="Calibri"/>
          <w:sz w:val="24"/>
          <w:szCs w:val="24"/>
          <w:lang w:val="ro-RO"/>
        </w:rPr>
        <w:t>……</w:t>
      </w:r>
      <w:r w:rsidRPr="0044521D">
        <w:rPr>
          <w:rFonts w:ascii="Calibri" w:eastAsia="Arial" w:hAnsi="Calibri" w:cs="Calibri"/>
          <w:spacing w:val="-2"/>
          <w:sz w:val="24"/>
          <w:szCs w:val="24"/>
          <w:lang w:val="ro-RO"/>
        </w:rPr>
        <w:t>……</w:t>
      </w:r>
      <w:r w:rsidRPr="0044521D">
        <w:rPr>
          <w:rFonts w:ascii="Calibri" w:eastAsia="Arial" w:hAnsi="Calibri" w:cs="Calibri"/>
          <w:sz w:val="24"/>
          <w:szCs w:val="24"/>
          <w:lang w:val="ro-RO"/>
        </w:rPr>
        <w:t xml:space="preserve">………… </w:t>
      </w:r>
    </w:p>
    <w:p w14:paraId="452DEA29" w14:textId="5C70C9EB" w:rsidR="00E50D77" w:rsidRPr="0044521D" w:rsidRDefault="00CC388F" w:rsidP="00310658">
      <w:pPr>
        <w:ind w:firstLine="720"/>
        <w:jc w:val="both"/>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(2) </w:t>
      </w:r>
      <w:r w:rsidR="00BF4880" w:rsidRPr="0044521D">
        <w:rPr>
          <w:rFonts w:ascii="Calibri" w:eastAsia="Arial" w:hAnsi="Calibri" w:cs="Calibri"/>
          <w:spacing w:val="1"/>
          <w:sz w:val="24"/>
          <w:szCs w:val="24"/>
          <w:lang w:val="ro-RO"/>
        </w:rPr>
        <w:t>A</w:t>
      </w:r>
      <w:r w:rsidR="00BF4880" w:rsidRPr="0044521D">
        <w:rPr>
          <w:rFonts w:ascii="Calibri" w:eastAsia="Arial" w:hAnsi="Calibri" w:cs="Calibri"/>
          <w:spacing w:val="-4"/>
          <w:sz w:val="24"/>
          <w:szCs w:val="24"/>
          <w:lang w:val="ro-RO"/>
        </w:rPr>
        <w:t>M</w:t>
      </w:r>
      <w:r w:rsidR="00BF4880" w:rsidRPr="0044521D">
        <w:rPr>
          <w:rFonts w:ascii="Calibri" w:eastAsia="Arial" w:hAnsi="Calibri" w:cs="Calibri"/>
          <w:spacing w:val="1"/>
          <w:sz w:val="24"/>
          <w:szCs w:val="24"/>
          <w:lang w:val="ro-RO"/>
        </w:rPr>
        <w:t>/O</w:t>
      </w:r>
      <w:r w:rsidR="00BF4880" w:rsidRPr="0044521D">
        <w:rPr>
          <w:rFonts w:ascii="Calibri" w:eastAsia="Arial" w:hAnsi="Calibri" w:cs="Calibri"/>
          <w:sz w:val="24"/>
          <w:szCs w:val="24"/>
          <w:lang w:val="ro-RO"/>
        </w:rPr>
        <w:t>I</w:t>
      </w:r>
      <w:r w:rsidR="00BF4880" w:rsidRPr="0044521D">
        <w:rPr>
          <w:rFonts w:ascii="Calibri" w:eastAsia="Arial" w:hAnsi="Calibri" w:cs="Calibri"/>
          <w:spacing w:val="13"/>
          <w:sz w:val="24"/>
          <w:szCs w:val="24"/>
          <w:lang w:val="ro-RO"/>
        </w:rPr>
        <w:t xml:space="preserve"> </w:t>
      </w:r>
      <w:r w:rsidR="00BF4880" w:rsidRPr="0044521D">
        <w:rPr>
          <w:rFonts w:ascii="Calibri" w:eastAsia="Arial" w:hAnsi="Calibri" w:cs="Calibri"/>
          <w:sz w:val="24"/>
          <w:szCs w:val="24"/>
          <w:lang w:val="ro-RO"/>
        </w:rPr>
        <w:t>poa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z w:val="24"/>
          <w:szCs w:val="24"/>
          <w:lang w:val="ro-RO"/>
        </w:rPr>
        <w:t>co</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un</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z w:val="24"/>
          <w:szCs w:val="24"/>
          <w:lang w:val="ro-RO"/>
        </w:rPr>
        <w:t>ca</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ec</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ă</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i</w:t>
      </w:r>
      <w:r w:rsidR="00BF4880" w:rsidRPr="0044521D">
        <w:rPr>
          <w:rFonts w:ascii="Calibri" w:eastAsia="Arial" w:hAnsi="Calibri" w:cs="Calibri"/>
          <w:spacing w:val="12"/>
          <w:sz w:val="24"/>
          <w:szCs w:val="24"/>
          <w:lang w:val="ro-RO"/>
        </w:rPr>
        <w:t xml:space="preserve"> </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z w:val="24"/>
          <w:szCs w:val="24"/>
          <w:lang w:val="ro-RO"/>
        </w:rPr>
        <w:t>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i</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oa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12"/>
          <w:sz w:val="24"/>
          <w:szCs w:val="24"/>
          <w:lang w:val="ro-RO"/>
        </w:rPr>
        <w:t xml:space="preserve"> </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1"/>
          <w:sz w:val="24"/>
          <w:szCs w:val="24"/>
          <w:lang w:val="ro-RO"/>
        </w:rPr>
        <w:t xml:space="preserve"> </w:t>
      </w:r>
      <w:r w:rsidR="00BF4880" w:rsidRPr="0044521D">
        <w:rPr>
          <w:rFonts w:ascii="Calibri" w:eastAsia="Arial" w:hAnsi="Calibri" w:cs="Calibri"/>
          <w:spacing w:val="1"/>
          <w:sz w:val="24"/>
          <w:szCs w:val="24"/>
          <w:lang w:val="ro-RO"/>
        </w:rPr>
        <w:t>m</w:t>
      </w:r>
      <w:r w:rsidR="00BF4880" w:rsidRPr="0044521D">
        <w:rPr>
          <w:rFonts w:ascii="Calibri" w:eastAsia="Arial" w:hAnsi="Calibri" w:cs="Calibri"/>
          <w:sz w:val="24"/>
          <w:szCs w:val="24"/>
          <w:lang w:val="ro-RO"/>
        </w:rPr>
        <w:t>ode</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e și</w:t>
      </w:r>
      <w:r w:rsidR="00BF4880" w:rsidRPr="0044521D">
        <w:rPr>
          <w:rFonts w:ascii="Calibri" w:eastAsia="Arial" w:hAnsi="Calibri" w:cs="Calibri"/>
          <w:spacing w:val="9"/>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pacing w:val="-3"/>
          <w:sz w:val="24"/>
          <w:szCs w:val="24"/>
          <w:lang w:val="ro-RO"/>
        </w:rPr>
        <w:t>a</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e</w:t>
      </w:r>
      <w:r w:rsidR="00BF4880" w:rsidRPr="0044521D">
        <w:rPr>
          <w:rFonts w:ascii="Calibri" w:eastAsia="Arial" w:hAnsi="Calibri" w:cs="Calibri"/>
          <w:spacing w:val="12"/>
          <w:sz w:val="24"/>
          <w:szCs w:val="24"/>
          <w:lang w:val="ro-RO"/>
        </w:rPr>
        <w:t xml:space="preserve"> </w:t>
      </w:r>
      <w:r w:rsidR="00BF4880" w:rsidRPr="0044521D">
        <w:rPr>
          <w:rFonts w:ascii="Calibri" w:eastAsia="Arial" w:hAnsi="Calibri" w:cs="Calibri"/>
          <w:sz w:val="24"/>
          <w:szCs w:val="24"/>
          <w:lang w:val="ro-RO"/>
        </w:rPr>
        <w:t>de</w:t>
      </w:r>
      <w:r w:rsidR="00BF4880" w:rsidRPr="0044521D">
        <w:rPr>
          <w:rFonts w:ascii="Calibri" w:eastAsia="Arial" w:hAnsi="Calibri" w:cs="Calibri"/>
          <w:spacing w:val="8"/>
          <w:sz w:val="24"/>
          <w:szCs w:val="24"/>
          <w:lang w:val="ro-RO"/>
        </w:rPr>
        <w:t xml:space="preserve"> </w:t>
      </w:r>
      <w:r w:rsidR="00BF4880" w:rsidRPr="0044521D">
        <w:rPr>
          <w:rFonts w:ascii="Calibri" w:eastAsia="Arial" w:hAnsi="Calibri" w:cs="Calibri"/>
          <w:spacing w:val="3"/>
          <w:sz w:val="24"/>
          <w:szCs w:val="24"/>
          <w:lang w:val="ro-RO"/>
        </w:rPr>
        <w:t>f</w:t>
      </w:r>
      <w:r w:rsidR="00BF4880" w:rsidRPr="0044521D">
        <w:rPr>
          <w:rFonts w:ascii="Calibri" w:eastAsia="Arial" w:hAnsi="Calibri" w:cs="Calibri"/>
          <w:spacing w:val="-3"/>
          <w:sz w:val="24"/>
          <w:szCs w:val="24"/>
          <w:lang w:val="ro-RO"/>
        </w:rPr>
        <w:t>o</w:t>
      </w:r>
      <w:r w:rsidR="00BF4880" w:rsidRPr="0044521D">
        <w:rPr>
          <w:rFonts w:ascii="Calibri" w:eastAsia="Arial" w:hAnsi="Calibri" w:cs="Calibri"/>
          <w:spacing w:val="1"/>
          <w:sz w:val="24"/>
          <w:szCs w:val="24"/>
          <w:lang w:val="ro-RO"/>
        </w:rPr>
        <w:t>rm</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1F539B" w:rsidRPr="0044521D">
        <w:rPr>
          <w:rFonts w:ascii="Calibri" w:eastAsia="Arial" w:hAnsi="Calibri" w:cs="Calibri"/>
          <w:sz w:val="24"/>
          <w:szCs w:val="24"/>
          <w:lang w:val="ro-RO"/>
        </w:rPr>
        <w:t xml:space="preserve"> care pot fi utilizate</w:t>
      </w:r>
      <w:r w:rsidR="00BF4880" w:rsidRPr="0044521D">
        <w:rPr>
          <w:rFonts w:ascii="Calibri" w:eastAsia="Arial" w:hAnsi="Calibri" w:cs="Calibri"/>
          <w:spacing w:val="10"/>
          <w:sz w:val="24"/>
          <w:szCs w:val="24"/>
          <w:lang w:val="ro-RO"/>
        </w:rPr>
        <w:t xml:space="preserve"> </w:t>
      </w:r>
      <w:r w:rsidR="00BF4880" w:rsidRPr="0044521D">
        <w:rPr>
          <w:rFonts w:ascii="Calibri" w:eastAsia="Arial" w:hAnsi="Calibri" w:cs="Calibri"/>
          <w:sz w:val="24"/>
          <w:szCs w:val="24"/>
          <w:lang w:val="ro-RO"/>
        </w:rPr>
        <w:t>pen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u ap</w:t>
      </w:r>
      <w:r w:rsidR="00BF4880" w:rsidRPr="0044521D">
        <w:rPr>
          <w:rFonts w:ascii="Calibri" w:eastAsia="Arial" w:hAnsi="Calibri" w:cs="Calibri"/>
          <w:spacing w:val="-1"/>
          <w:sz w:val="24"/>
          <w:szCs w:val="24"/>
          <w:lang w:val="ro-RO"/>
        </w:rPr>
        <w:t>li</w:t>
      </w:r>
      <w:r w:rsidR="00BF4880" w:rsidRPr="0044521D">
        <w:rPr>
          <w:rFonts w:ascii="Calibri" w:eastAsia="Arial" w:hAnsi="Calibri" w:cs="Calibri"/>
          <w:sz w:val="24"/>
          <w:szCs w:val="24"/>
          <w:lang w:val="ro-RO"/>
        </w:rPr>
        <w:t>ca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ea</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v</w:t>
      </w:r>
      <w:r w:rsidR="00BF4880" w:rsidRPr="0044521D">
        <w:rPr>
          <w:rFonts w:ascii="Calibri" w:eastAsia="Arial" w:hAnsi="Calibri" w:cs="Calibri"/>
          <w:sz w:val="24"/>
          <w:szCs w:val="24"/>
          <w:lang w:val="ro-RO"/>
        </w:rPr>
        <w:t>ede</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1"/>
          <w:sz w:val="24"/>
          <w:szCs w:val="24"/>
          <w:lang w:val="ro-RO"/>
        </w:rPr>
        <w:t>il</w:t>
      </w:r>
      <w:r w:rsidR="00BF4880" w:rsidRPr="0044521D">
        <w:rPr>
          <w:rFonts w:ascii="Calibri" w:eastAsia="Arial" w:hAnsi="Calibri" w:cs="Calibri"/>
          <w:sz w:val="24"/>
          <w:szCs w:val="24"/>
          <w:lang w:val="ro-RO"/>
        </w:rPr>
        <w:t>or</w:t>
      </w:r>
      <w:r w:rsidR="00BF4880" w:rsidRPr="0044521D">
        <w:rPr>
          <w:rFonts w:ascii="Calibri" w:eastAsia="Arial" w:hAnsi="Calibri" w:cs="Calibri"/>
          <w:spacing w:val="2"/>
          <w:sz w:val="24"/>
          <w:szCs w:val="24"/>
          <w:lang w:val="ro-RO"/>
        </w:rPr>
        <w:t xml:space="preserve"> </w:t>
      </w:r>
      <w:r w:rsidR="00BF4880" w:rsidRPr="0044521D">
        <w:rPr>
          <w:rFonts w:ascii="Calibri" w:eastAsia="Arial" w:hAnsi="Calibri" w:cs="Calibri"/>
          <w:sz w:val="24"/>
          <w:szCs w:val="24"/>
          <w:lang w:val="ro-RO"/>
        </w:rPr>
        <w:t>p</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z w:val="24"/>
          <w:szCs w:val="24"/>
          <w:lang w:val="ro-RO"/>
        </w:rPr>
        <w:t>e</w:t>
      </w:r>
      <w:r w:rsidR="00BF4880" w:rsidRPr="0044521D">
        <w:rPr>
          <w:rFonts w:ascii="Calibri" w:eastAsia="Arial" w:hAnsi="Calibri" w:cs="Calibri"/>
          <w:spacing w:val="-2"/>
          <w:sz w:val="24"/>
          <w:szCs w:val="24"/>
          <w:lang w:val="ro-RO"/>
        </w:rPr>
        <w:t>z</w:t>
      </w:r>
      <w:r w:rsidR="00BF4880" w:rsidRPr="0044521D">
        <w:rPr>
          <w:rFonts w:ascii="Calibri" w:eastAsia="Arial" w:hAnsi="Calibri" w:cs="Calibri"/>
          <w:sz w:val="24"/>
          <w:szCs w:val="24"/>
          <w:lang w:val="ro-RO"/>
        </w:rPr>
        <w:t>en</w:t>
      </w:r>
      <w:r w:rsidR="00BF4880" w:rsidRPr="0044521D">
        <w:rPr>
          <w:rFonts w:ascii="Calibri" w:eastAsia="Arial" w:hAnsi="Calibri" w:cs="Calibri"/>
          <w:spacing w:val="1"/>
          <w:sz w:val="24"/>
          <w:szCs w:val="24"/>
          <w:lang w:val="ro-RO"/>
        </w:rPr>
        <w:t>t</w:t>
      </w:r>
      <w:r w:rsidR="00BF4880" w:rsidRPr="0044521D">
        <w:rPr>
          <w:rFonts w:ascii="Calibri" w:eastAsia="Arial" w:hAnsi="Calibri" w:cs="Calibri"/>
          <w:sz w:val="24"/>
          <w:szCs w:val="24"/>
          <w:lang w:val="ro-RO"/>
        </w:rPr>
        <w:t>u</w:t>
      </w:r>
      <w:r w:rsidR="00BF4880" w:rsidRPr="0044521D">
        <w:rPr>
          <w:rFonts w:ascii="Calibri" w:eastAsia="Arial" w:hAnsi="Calibri" w:cs="Calibri"/>
          <w:spacing w:val="-1"/>
          <w:sz w:val="24"/>
          <w:szCs w:val="24"/>
          <w:lang w:val="ro-RO"/>
        </w:rPr>
        <w:t>l</w:t>
      </w:r>
      <w:r w:rsidR="00BF4880" w:rsidRPr="0044521D">
        <w:rPr>
          <w:rFonts w:ascii="Calibri" w:eastAsia="Arial" w:hAnsi="Calibri" w:cs="Calibri"/>
          <w:sz w:val="24"/>
          <w:szCs w:val="24"/>
          <w:lang w:val="ro-RO"/>
        </w:rPr>
        <w:t xml:space="preserve">ui </w:t>
      </w:r>
      <w:r w:rsidR="00BF4880" w:rsidRPr="0044521D">
        <w:rPr>
          <w:rFonts w:ascii="Calibri" w:eastAsia="Arial" w:hAnsi="Calibri" w:cs="Calibri"/>
          <w:spacing w:val="-1"/>
          <w:sz w:val="24"/>
          <w:szCs w:val="24"/>
          <w:lang w:val="ro-RO"/>
        </w:rPr>
        <w:t>C</w:t>
      </w:r>
      <w:r w:rsidR="00BF4880" w:rsidRPr="0044521D">
        <w:rPr>
          <w:rFonts w:ascii="Calibri" w:eastAsia="Arial" w:hAnsi="Calibri" w:cs="Calibri"/>
          <w:sz w:val="24"/>
          <w:szCs w:val="24"/>
          <w:lang w:val="ro-RO"/>
        </w:rPr>
        <w:t>on</w:t>
      </w:r>
      <w:r w:rsidR="00BF4880" w:rsidRPr="0044521D">
        <w:rPr>
          <w:rFonts w:ascii="Calibri" w:eastAsia="Arial" w:hAnsi="Calibri" w:cs="Calibri"/>
          <w:spacing w:val="1"/>
          <w:sz w:val="24"/>
          <w:szCs w:val="24"/>
          <w:lang w:val="ro-RO"/>
        </w:rPr>
        <w:t>tr</w:t>
      </w:r>
      <w:r w:rsidR="00BF4880" w:rsidRPr="0044521D">
        <w:rPr>
          <w:rFonts w:ascii="Calibri" w:eastAsia="Arial" w:hAnsi="Calibri" w:cs="Calibri"/>
          <w:sz w:val="24"/>
          <w:szCs w:val="24"/>
          <w:lang w:val="ro-RO"/>
        </w:rPr>
        <w:t>act de</w:t>
      </w:r>
      <w:r w:rsidR="00BF4880" w:rsidRPr="0044521D">
        <w:rPr>
          <w:rFonts w:ascii="Calibri" w:eastAsia="Arial" w:hAnsi="Calibri" w:cs="Calibri"/>
          <w:spacing w:val="1"/>
          <w:sz w:val="24"/>
          <w:szCs w:val="24"/>
          <w:lang w:val="ro-RO"/>
        </w:rPr>
        <w:t xml:space="preserve"> </w:t>
      </w:r>
      <w:r w:rsidR="00BF4880" w:rsidRPr="0044521D">
        <w:rPr>
          <w:rFonts w:ascii="Calibri" w:eastAsia="Arial" w:hAnsi="Calibri" w:cs="Calibri"/>
          <w:sz w:val="24"/>
          <w:szCs w:val="24"/>
          <w:lang w:val="ro-RO"/>
        </w:rPr>
        <w:t>F</w:t>
      </w:r>
      <w:r w:rsidR="00BF4880" w:rsidRPr="0044521D">
        <w:rPr>
          <w:rFonts w:ascii="Calibri" w:eastAsia="Arial" w:hAnsi="Calibri" w:cs="Calibri"/>
          <w:spacing w:val="-1"/>
          <w:sz w:val="24"/>
          <w:szCs w:val="24"/>
          <w:lang w:val="ro-RO"/>
        </w:rPr>
        <w:t>i</w:t>
      </w:r>
      <w:r w:rsidR="00BF4880" w:rsidRPr="0044521D">
        <w:rPr>
          <w:rFonts w:ascii="Calibri" w:eastAsia="Arial" w:hAnsi="Calibri" w:cs="Calibri"/>
          <w:spacing w:val="-3"/>
          <w:sz w:val="24"/>
          <w:szCs w:val="24"/>
          <w:lang w:val="ro-RO"/>
        </w:rPr>
        <w:t>n</w:t>
      </w:r>
      <w:r w:rsidR="00BF4880" w:rsidRPr="0044521D">
        <w:rPr>
          <w:rFonts w:ascii="Calibri" w:eastAsia="Arial" w:hAnsi="Calibri" w:cs="Calibri"/>
          <w:sz w:val="24"/>
          <w:szCs w:val="24"/>
          <w:lang w:val="ro-RO"/>
        </w:rPr>
        <w:t>an</w:t>
      </w:r>
      <w:r w:rsidR="00BF4880" w:rsidRPr="0044521D">
        <w:rPr>
          <w:rFonts w:ascii="Calibri" w:eastAsia="Arial" w:hAnsi="Calibri" w:cs="Calibri"/>
          <w:spacing w:val="1"/>
          <w:sz w:val="24"/>
          <w:szCs w:val="24"/>
          <w:lang w:val="ro-RO"/>
        </w:rPr>
        <w:t>ţ</w:t>
      </w:r>
      <w:r w:rsidR="00BF4880" w:rsidRPr="0044521D">
        <w:rPr>
          <w:rFonts w:ascii="Calibri" w:eastAsia="Arial" w:hAnsi="Calibri" w:cs="Calibri"/>
          <w:sz w:val="24"/>
          <w:szCs w:val="24"/>
          <w:lang w:val="ro-RO"/>
        </w:rPr>
        <w:t>a</w:t>
      </w:r>
      <w:r w:rsidR="00BF4880" w:rsidRPr="0044521D">
        <w:rPr>
          <w:rFonts w:ascii="Calibri" w:eastAsia="Arial" w:hAnsi="Calibri" w:cs="Calibri"/>
          <w:spacing w:val="1"/>
          <w:sz w:val="24"/>
          <w:szCs w:val="24"/>
          <w:lang w:val="ro-RO"/>
        </w:rPr>
        <w:t>r</w:t>
      </w:r>
      <w:r w:rsidR="00BF4880" w:rsidRPr="0044521D">
        <w:rPr>
          <w:rFonts w:ascii="Calibri" w:eastAsia="Arial" w:hAnsi="Calibri" w:cs="Calibri"/>
          <w:spacing w:val="-3"/>
          <w:sz w:val="24"/>
          <w:szCs w:val="24"/>
          <w:lang w:val="ro-RO"/>
        </w:rPr>
        <w:t>e</w:t>
      </w:r>
      <w:r w:rsidR="00BF4880" w:rsidRPr="0044521D">
        <w:rPr>
          <w:rFonts w:ascii="Calibri" w:eastAsia="Arial" w:hAnsi="Calibri" w:cs="Calibri"/>
          <w:sz w:val="24"/>
          <w:szCs w:val="24"/>
          <w:lang w:val="ro-RO"/>
        </w:rPr>
        <w:t>.</w:t>
      </w:r>
    </w:p>
    <w:p w14:paraId="0D7CF739" w14:textId="77777777" w:rsidR="00E50D77" w:rsidRPr="0044521D" w:rsidRDefault="00E50D77" w:rsidP="002B1851">
      <w:pPr>
        <w:rPr>
          <w:rFonts w:ascii="Calibri" w:hAnsi="Calibri" w:cs="Calibri"/>
          <w:sz w:val="24"/>
          <w:szCs w:val="24"/>
          <w:lang w:val="ro-RO"/>
        </w:rPr>
      </w:pPr>
    </w:p>
    <w:p w14:paraId="0E24EE65" w14:textId="5D65EDD7" w:rsidR="00E50D77" w:rsidRPr="0044521D" w:rsidRDefault="00CC388F" w:rsidP="00CC388F">
      <w:pPr>
        <w:rPr>
          <w:rFonts w:ascii="Calibri" w:eastAsia="Arial" w:hAnsi="Calibri" w:cs="Calibri"/>
          <w:sz w:val="24"/>
          <w:szCs w:val="24"/>
          <w:lang w:val="ro-RO"/>
        </w:rPr>
      </w:pPr>
      <w:r w:rsidRPr="0044521D">
        <w:rPr>
          <w:rFonts w:ascii="Calibri" w:eastAsia="Arial" w:hAnsi="Calibri" w:cs="Calibri"/>
          <w:b/>
          <w:spacing w:val="-6"/>
          <w:sz w:val="24"/>
          <w:szCs w:val="24"/>
          <w:lang w:val="ro-RO"/>
        </w:rPr>
        <w:t xml:space="preserve">       </w:t>
      </w:r>
      <w:r w:rsidR="00310658" w:rsidRPr="0044521D">
        <w:rPr>
          <w:rFonts w:ascii="Calibri" w:eastAsia="Arial" w:hAnsi="Calibri" w:cs="Calibri"/>
          <w:b/>
          <w:spacing w:val="-6"/>
          <w:sz w:val="24"/>
          <w:szCs w:val="24"/>
          <w:lang w:val="ro-RO"/>
        </w:rPr>
        <w:tab/>
      </w:r>
      <w:r w:rsidR="00BF4880" w:rsidRPr="0044521D">
        <w:rPr>
          <w:rFonts w:ascii="Calibri" w:eastAsia="Arial" w:hAnsi="Calibri" w:cs="Calibri"/>
          <w:b/>
          <w:spacing w:val="-6"/>
          <w:sz w:val="24"/>
          <w:szCs w:val="24"/>
          <w:lang w:val="ro-RO"/>
        </w:rPr>
        <w:t>A</w:t>
      </w:r>
      <w:r w:rsidR="00BF4880" w:rsidRPr="0044521D">
        <w:rPr>
          <w:rFonts w:ascii="Calibri" w:eastAsia="Arial" w:hAnsi="Calibri" w:cs="Calibri"/>
          <w:b/>
          <w:sz w:val="24"/>
          <w:szCs w:val="24"/>
          <w:lang w:val="ro-RO"/>
        </w:rPr>
        <w:t>r</w:t>
      </w:r>
      <w:r w:rsidR="00BF4880" w:rsidRPr="0044521D">
        <w:rPr>
          <w:rFonts w:ascii="Calibri" w:eastAsia="Arial" w:hAnsi="Calibri" w:cs="Calibri"/>
          <w:b/>
          <w:spacing w:val="1"/>
          <w:sz w:val="24"/>
          <w:szCs w:val="24"/>
          <w:lang w:val="ro-RO"/>
        </w:rPr>
        <w:t>ti</w:t>
      </w:r>
      <w:r w:rsidR="00BF4880" w:rsidRPr="0044521D">
        <w:rPr>
          <w:rFonts w:ascii="Calibri" w:eastAsia="Arial" w:hAnsi="Calibri" w:cs="Calibri"/>
          <w:b/>
          <w:sz w:val="24"/>
          <w:szCs w:val="24"/>
          <w:lang w:val="ro-RO"/>
        </w:rPr>
        <w:t>co</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ul</w:t>
      </w:r>
      <w:r w:rsidR="00BF4880"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pacing w:val="1"/>
          <w:sz w:val="24"/>
          <w:szCs w:val="24"/>
          <w:lang w:val="ro-RO"/>
        </w:rPr>
        <w:t>2</w:t>
      </w:r>
      <w:r w:rsidR="00BF4880" w:rsidRPr="0044521D">
        <w:rPr>
          <w:rFonts w:ascii="Calibri" w:eastAsia="Arial" w:hAnsi="Calibri" w:cs="Calibri"/>
          <w:b/>
          <w:sz w:val="24"/>
          <w:szCs w:val="24"/>
          <w:lang w:val="ro-RO"/>
        </w:rPr>
        <w:t>2</w:t>
      </w:r>
      <w:r w:rsidR="00BF4880" w:rsidRPr="0044521D">
        <w:rPr>
          <w:rFonts w:ascii="Calibri" w:eastAsia="Arial" w:hAnsi="Calibri" w:cs="Calibri"/>
          <w:b/>
          <w:spacing w:val="-1"/>
          <w:sz w:val="24"/>
          <w:szCs w:val="24"/>
          <w:lang w:val="ro-RO"/>
        </w:rPr>
        <w:t xml:space="preserve"> </w:t>
      </w:r>
      <w:r w:rsidR="00BF4880" w:rsidRPr="0044521D">
        <w:rPr>
          <w:rFonts w:ascii="Calibri" w:eastAsia="Arial" w:hAnsi="Calibri" w:cs="Calibri"/>
          <w:b/>
          <w:sz w:val="24"/>
          <w:szCs w:val="24"/>
          <w:lang w:val="ro-RO"/>
        </w:rPr>
        <w:t>-</w:t>
      </w:r>
      <w:r w:rsidR="00BF4880"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z w:val="24"/>
          <w:szCs w:val="24"/>
          <w:lang w:val="ro-RO"/>
        </w:rPr>
        <w:t>Legea</w:t>
      </w:r>
      <w:r w:rsidR="00BF4880" w:rsidRPr="0044521D">
        <w:rPr>
          <w:rFonts w:ascii="Calibri" w:eastAsia="Arial" w:hAnsi="Calibri" w:cs="Calibri"/>
          <w:b/>
          <w:spacing w:val="-2"/>
          <w:sz w:val="24"/>
          <w:szCs w:val="24"/>
          <w:lang w:val="ro-RO"/>
        </w:rPr>
        <w:t xml:space="preserve"> </w:t>
      </w:r>
      <w:r w:rsidR="00BF4880" w:rsidRPr="0044521D">
        <w:rPr>
          <w:rFonts w:ascii="Calibri" w:eastAsia="Arial" w:hAnsi="Calibri" w:cs="Calibri"/>
          <w:b/>
          <w:sz w:val="24"/>
          <w:szCs w:val="24"/>
          <w:lang w:val="ro-RO"/>
        </w:rPr>
        <w:t>ap</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z w:val="24"/>
          <w:szCs w:val="24"/>
          <w:lang w:val="ro-RO"/>
        </w:rPr>
        <w:t>cab</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z w:val="24"/>
          <w:szCs w:val="24"/>
          <w:lang w:val="ro-RO"/>
        </w:rPr>
        <w:t>ă</w:t>
      </w:r>
      <w:r w:rsidR="00BF4880" w:rsidRPr="0044521D">
        <w:rPr>
          <w:rFonts w:ascii="Calibri" w:eastAsia="Arial" w:hAnsi="Calibri" w:cs="Calibri"/>
          <w:b/>
          <w:spacing w:val="1"/>
          <w:sz w:val="24"/>
          <w:szCs w:val="24"/>
          <w:lang w:val="ro-RO"/>
        </w:rPr>
        <w:t xml:space="preserve"> </w:t>
      </w:r>
      <w:r w:rsidR="00BF4880" w:rsidRPr="0044521D">
        <w:rPr>
          <w:rFonts w:ascii="Calibri" w:eastAsia="Arial" w:hAnsi="Calibri" w:cs="Calibri"/>
          <w:b/>
          <w:spacing w:val="-3"/>
          <w:sz w:val="24"/>
          <w:szCs w:val="24"/>
          <w:lang w:val="ro-RO"/>
        </w:rPr>
        <w:t>ş</w:t>
      </w:r>
      <w:r w:rsidR="00BF4880" w:rsidRPr="0044521D">
        <w:rPr>
          <w:rFonts w:ascii="Calibri" w:eastAsia="Arial" w:hAnsi="Calibri" w:cs="Calibri"/>
          <w:b/>
          <w:sz w:val="24"/>
          <w:szCs w:val="24"/>
          <w:lang w:val="ro-RO"/>
        </w:rPr>
        <w:t xml:space="preserve">i </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z w:val="24"/>
          <w:szCs w:val="24"/>
          <w:lang w:val="ro-RO"/>
        </w:rPr>
        <w:t>mba</w:t>
      </w:r>
      <w:r w:rsidR="00BF4880" w:rsidRPr="0044521D">
        <w:rPr>
          <w:rFonts w:ascii="Calibri" w:eastAsia="Arial" w:hAnsi="Calibri" w:cs="Calibri"/>
          <w:b/>
          <w:spacing w:val="1"/>
          <w:sz w:val="24"/>
          <w:szCs w:val="24"/>
          <w:lang w:val="ro-RO"/>
        </w:rPr>
        <w:t xml:space="preserve"> </w:t>
      </w:r>
      <w:r w:rsidR="00BF4880" w:rsidRPr="0044521D">
        <w:rPr>
          <w:rFonts w:ascii="Calibri" w:eastAsia="Arial" w:hAnsi="Calibri" w:cs="Calibri"/>
          <w:b/>
          <w:spacing w:val="-3"/>
          <w:sz w:val="24"/>
          <w:szCs w:val="24"/>
          <w:lang w:val="ro-RO"/>
        </w:rPr>
        <w:t>u</w:t>
      </w:r>
      <w:r w:rsidR="00BF4880" w:rsidRPr="0044521D">
        <w:rPr>
          <w:rFonts w:ascii="Calibri" w:eastAsia="Arial" w:hAnsi="Calibri" w:cs="Calibri"/>
          <w:b/>
          <w:spacing w:val="1"/>
          <w:sz w:val="24"/>
          <w:szCs w:val="24"/>
          <w:lang w:val="ro-RO"/>
        </w:rPr>
        <w:t>t</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pacing w:val="1"/>
          <w:sz w:val="24"/>
          <w:szCs w:val="24"/>
          <w:lang w:val="ro-RO"/>
        </w:rPr>
        <w:t>l</w:t>
      </w:r>
      <w:r w:rsidR="00BF4880" w:rsidRPr="0044521D">
        <w:rPr>
          <w:rFonts w:ascii="Calibri" w:eastAsia="Arial" w:hAnsi="Calibri" w:cs="Calibri"/>
          <w:b/>
          <w:spacing w:val="-1"/>
          <w:sz w:val="24"/>
          <w:szCs w:val="24"/>
          <w:lang w:val="ro-RO"/>
        </w:rPr>
        <w:t>i</w:t>
      </w:r>
      <w:r w:rsidR="00BF4880" w:rsidRPr="0044521D">
        <w:rPr>
          <w:rFonts w:ascii="Calibri" w:eastAsia="Arial" w:hAnsi="Calibri" w:cs="Calibri"/>
          <w:b/>
          <w:sz w:val="24"/>
          <w:szCs w:val="24"/>
          <w:lang w:val="ro-RO"/>
        </w:rPr>
        <w:t>za</w:t>
      </w:r>
      <w:r w:rsidR="00BF4880" w:rsidRPr="0044521D">
        <w:rPr>
          <w:rFonts w:ascii="Calibri" w:eastAsia="Arial" w:hAnsi="Calibri" w:cs="Calibri"/>
          <w:b/>
          <w:spacing w:val="1"/>
          <w:sz w:val="24"/>
          <w:szCs w:val="24"/>
          <w:lang w:val="ro-RO"/>
        </w:rPr>
        <w:t>t</w:t>
      </w:r>
      <w:r w:rsidR="00BF4880" w:rsidRPr="0044521D">
        <w:rPr>
          <w:rFonts w:ascii="Calibri" w:eastAsia="Arial" w:hAnsi="Calibri" w:cs="Calibri"/>
          <w:b/>
          <w:sz w:val="24"/>
          <w:szCs w:val="24"/>
          <w:lang w:val="ro-RO"/>
        </w:rPr>
        <w:t>ă</w:t>
      </w:r>
    </w:p>
    <w:p w14:paraId="3A62B452" w14:textId="06AA8B13" w:rsidR="00E50D77" w:rsidRPr="0044521D" w:rsidRDefault="00CC388F" w:rsidP="00310658">
      <w:pPr>
        <w:ind w:firstLine="720"/>
        <w:rPr>
          <w:rFonts w:ascii="Calibri" w:eastAsia="Arial" w:hAnsi="Calibri" w:cs="Calibri"/>
          <w:sz w:val="24"/>
          <w:szCs w:val="24"/>
          <w:lang w:val="ro-RO"/>
        </w:rPr>
      </w:pPr>
      <w:r w:rsidRPr="0044521D">
        <w:rPr>
          <w:rFonts w:ascii="Calibri" w:eastAsia="Arial" w:hAnsi="Calibri" w:cs="Calibri"/>
          <w:spacing w:val="1"/>
          <w:sz w:val="24"/>
          <w:szCs w:val="24"/>
          <w:lang w:val="ro-RO"/>
        </w:rPr>
        <w:t xml:space="preserve">(1) </w:t>
      </w:r>
      <w:r w:rsidR="00BF4880" w:rsidRPr="0044521D">
        <w:rPr>
          <w:rFonts w:ascii="Calibri" w:eastAsia="Arial" w:hAnsi="Calibri" w:cs="Calibri"/>
          <w:spacing w:val="1"/>
          <w:sz w:val="24"/>
          <w:szCs w:val="24"/>
          <w:lang w:val="ro-RO"/>
        </w:rPr>
        <w:t>Legea care guvernează acest Contract de Finanțare şi în conformitate cu care este</w:t>
      </w:r>
      <w:r w:rsidR="004A6B88" w:rsidRPr="0044521D">
        <w:rPr>
          <w:rFonts w:ascii="Calibri" w:eastAsia="Arial" w:hAnsi="Calibri" w:cs="Calibri"/>
          <w:spacing w:val="1"/>
          <w:sz w:val="24"/>
          <w:szCs w:val="24"/>
          <w:lang w:val="ro-RO"/>
        </w:rPr>
        <w:t xml:space="preserve"> </w:t>
      </w:r>
      <w:r w:rsidR="00BF4880" w:rsidRPr="0044521D">
        <w:rPr>
          <w:rFonts w:ascii="Calibri" w:eastAsia="Arial" w:hAnsi="Calibri" w:cs="Calibri"/>
          <w:spacing w:val="1"/>
          <w:sz w:val="24"/>
          <w:szCs w:val="24"/>
          <w:lang w:val="ro-RO"/>
        </w:rPr>
        <w:t>interpretat este legea română</w:t>
      </w:r>
      <w:r w:rsidR="00BF4880" w:rsidRPr="0044521D">
        <w:rPr>
          <w:rFonts w:ascii="Calibri" w:eastAsia="Arial" w:hAnsi="Calibri" w:cs="Calibri"/>
          <w:sz w:val="24"/>
          <w:szCs w:val="24"/>
          <w:lang w:val="ro-RO"/>
        </w:rPr>
        <w:t>.</w:t>
      </w:r>
    </w:p>
    <w:p w14:paraId="77AC81EE" w14:textId="2A623DE7" w:rsidR="00E50D77" w:rsidRPr="0044521D" w:rsidRDefault="00CC388F" w:rsidP="00CC388F">
      <w:pPr>
        <w:rPr>
          <w:rFonts w:ascii="Calibri" w:eastAsia="Arial" w:hAnsi="Calibri" w:cs="Calibri"/>
          <w:sz w:val="24"/>
          <w:szCs w:val="24"/>
          <w:lang w:val="ro-RO"/>
        </w:rPr>
      </w:pPr>
      <w:r w:rsidRPr="0044521D">
        <w:rPr>
          <w:rFonts w:ascii="Calibri" w:eastAsia="Arial" w:hAnsi="Calibri" w:cs="Calibri"/>
          <w:sz w:val="24"/>
          <w:szCs w:val="24"/>
          <w:lang w:val="ro-RO"/>
        </w:rPr>
        <w:t xml:space="preserve">  </w:t>
      </w:r>
      <w:r w:rsidR="00310658" w:rsidRPr="0044521D">
        <w:rPr>
          <w:rFonts w:ascii="Calibri" w:eastAsia="Arial" w:hAnsi="Calibri" w:cs="Calibri"/>
          <w:sz w:val="24"/>
          <w:szCs w:val="24"/>
          <w:lang w:val="ro-RO"/>
        </w:rPr>
        <w:tab/>
      </w:r>
      <w:r w:rsidRPr="0044521D">
        <w:rPr>
          <w:rFonts w:ascii="Calibri" w:eastAsia="Arial" w:hAnsi="Calibri" w:cs="Calibri"/>
          <w:sz w:val="24"/>
          <w:szCs w:val="24"/>
          <w:lang w:val="ro-RO"/>
        </w:rPr>
        <w:t xml:space="preserve">(2) </w:t>
      </w:r>
      <w:r w:rsidR="00BF4880" w:rsidRPr="0044521D">
        <w:rPr>
          <w:rFonts w:ascii="Calibri" w:eastAsia="Arial" w:hAnsi="Calibri" w:cs="Calibri"/>
          <w:spacing w:val="1"/>
          <w:sz w:val="24"/>
          <w:szCs w:val="24"/>
          <w:lang w:val="ro-RO"/>
        </w:rPr>
        <w:t>Limba acestui Contract de Finanțare este limba română</w:t>
      </w:r>
      <w:r w:rsidR="00BF4880" w:rsidRPr="0044521D">
        <w:rPr>
          <w:rFonts w:ascii="Calibri" w:eastAsia="Arial" w:hAnsi="Calibri" w:cs="Calibri"/>
          <w:position w:val="1"/>
          <w:sz w:val="24"/>
          <w:szCs w:val="24"/>
          <w:lang w:val="ro-RO"/>
        </w:rPr>
        <w:t>.</w:t>
      </w:r>
    </w:p>
    <w:p w14:paraId="45A477BE" w14:textId="77777777" w:rsidR="00E50D77" w:rsidRPr="0044521D" w:rsidRDefault="00E50D77" w:rsidP="002B1851">
      <w:pPr>
        <w:rPr>
          <w:rFonts w:ascii="Calibri" w:hAnsi="Calibri" w:cs="Calibri"/>
          <w:sz w:val="24"/>
          <w:szCs w:val="24"/>
          <w:lang w:val="ro-RO"/>
        </w:rPr>
      </w:pPr>
    </w:p>
    <w:p w14:paraId="51929A13" w14:textId="77777777" w:rsidR="00E50D77" w:rsidRPr="0044521D" w:rsidRDefault="00BF4880" w:rsidP="00BD554D">
      <w:pPr>
        <w:ind w:firstLine="540"/>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1"/>
          <w:sz w:val="24"/>
          <w:szCs w:val="24"/>
          <w:lang w:val="ro-RO"/>
        </w:rPr>
        <w:t>2</w:t>
      </w:r>
      <w:r w:rsidRPr="0044521D">
        <w:rPr>
          <w:rFonts w:ascii="Calibri" w:eastAsia="Arial" w:hAnsi="Calibri" w:cs="Calibri"/>
          <w:b/>
          <w:sz w:val="24"/>
          <w:szCs w:val="24"/>
          <w:lang w:val="ro-RO"/>
        </w:rPr>
        <w:t>3</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5"/>
          <w:sz w:val="24"/>
          <w:szCs w:val="24"/>
          <w:lang w:val="ro-RO"/>
        </w:rPr>
        <w:t xml:space="preserve"> </w:t>
      </w:r>
      <w:r w:rsidRPr="0044521D">
        <w:rPr>
          <w:rFonts w:ascii="Calibri" w:eastAsia="Arial" w:hAnsi="Calibri" w:cs="Calibri"/>
          <w:b/>
          <w:spacing w:val="-8"/>
          <w:sz w:val="24"/>
          <w:szCs w:val="24"/>
          <w:lang w:val="ro-RO"/>
        </w:rPr>
        <w:t>A</w:t>
      </w:r>
      <w:r w:rsidRPr="0044521D">
        <w:rPr>
          <w:rFonts w:ascii="Calibri" w:eastAsia="Arial" w:hAnsi="Calibri" w:cs="Calibri"/>
          <w:b/>
          <w:sz w:val="24"/>
          <w:szCs w:val="24"/>
          <w:lang w:val="ro-RO"/>
        </w:rPr>
        <w:t>nexe</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e</w:t>
      </w:r>
      <w:r w:rsidRPr="0044521D">
        <w:rPr>
          <w:rFonts w:ascii="Calibri" w:eastAsia="Arial" w:hAnsi="Calibri" w:cs="Calibri"/>
          <w:b/>
          <w:spacing w:val="1"/>
          <w:sz w:val="24"/>
          <w:szCs w:val="24"/>
          <w:lang w:val="ro-RO"/>
        </w:rPr>
        <w:t xml:space="preserve"> </w:t>
      </w:r>
      <w:r w:rsidRPr="0044521D">
        <w:rPr>
          <w:rFonts w:ascii="Calibri" w:eastAsia="Arial" w:hAnsi="Calibri" w:cs="Calibri"/>
          <w:b/>
          <w:spacing w:val="-1"/>
          <w:sz w:val="24"/>
          <w:szCs w:val="24"/>
          <w:lang w:val="ro-RO"/>
        </w:rPr>
        <w:t>C</w:t>
      </w:r>
      <w:r w:rsidRPr="0044521D">
        <w:rPr>
          <w:rFonts w:ascii="Calibri" w:eastAsia="Arial" w:hAnsi="Calibri" w:cs="Calibri"/>
          <w:b/>
          <w:sz w:val="24"/>
          <w:szCs w:val="24"/>
          <w:lang w:val="ro-RO"/>
        </w:rPr>
        <w:t>on</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rac</w:t>
      </w:r>
      <w:r w:rsidRPr="0044521D">
        <w:rPr>
          <w:rFonts w:ascii="Calibri" w:eastAsia="Arial" w:hAnsi="Calibri" w:cs="Calibri"/>
          <w:b/>
          <w:spacing w:val="1"/>
          <w:sz w:val="24"/>
          <w:szCs w:val="24"/>
          <w:lang w:val="ro-RO"/>
        </w:rPr>
        <w:t>t</w:t>
      </w:r>
      <w:r w:rsidRPr="0044521D">
        <w:rPr>
          <w:rFonts w:ascii="Calibri" w:eastAsia="Arial" w:hAnsi="Calibri" w:cs="Calibri"/>
          <w:b/>
          <w:spacing w:val="-3"/>
          <w:sz w:val="24"/>
          <w:szCs w:val="24"/>
          <w:lang w:val="ro-RO"/>
        </w:rPr>
        <w:t>u</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ui</w:t>
      </w:r>
    </w:p>
    <w:p w14:paraId="7C0E9463" w14:textId="434BF110" w:rsidR="00E50D77" w:rsidRPr="0044521D" w:rsidRDefault="00BF4880" w:rsidP="00310658">
      <w:pPr>
        <w:ind w:right="74" w:firstLine="540"/>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44521D" w:rsidRDefault="00E00381" w:rsidP="002B1851">
      <w:pPr>
        <w:ind w:left="546" w:right="78"/>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Anexa </w:t>
      </w:r>
      <w:r w:rsidR="00B9763D" w:rsidRPr="0044521D">
        <w:rPr>
          <w:rFonts w:ascii="Calibri" w:eastAsia="Arial" w:hAnsi="Calibri" w:cs="Calibri"/>
          <w:spacing w:val="1"/>
          <w:sz w:val="24"/>
          <w:szCs w:val="24"/>
          <w:lang w:val="ro-RO"/>
        </w:rPr>
        <w:t>1</w:t>
      </w:r>
      <w:r w:rsidR="00E310C7" w:rsidRPr="0044521D">
        <w:rPr>
          <w:rFonts w:ascii="Calibri" w:eastAsia="Arial" w:hAnsi="Calibri" w:cs="Calibri"/>
          <w:spacing w:val="1"/>
          <w:sz w:val="24"/>
          <w:szCs w:val="24"/>
          <w:lang w:val="ro-RO"/>
        </w:rPr>
        <w:t xml:space="preserve"> - Cererea de Finanțare;</w:t>
      </w:r>
    </w:p>
    <w:p w14:paraId="68F692AD" w14:textId="72135AA0" w:rsidR="00A0592F" w:rsidRPr="0044521D" w:rsidRDefault="00BF4880" w:rsidP="002B1851">
      <w:pPr>
        <w:ind w:left="546"/>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 xml:space="preserve">Anexa </w:t>
      </w:r>
      <w:r w:rsidR="00B9763D" w:rsidRPr="0044521D">
        <w:rPr>
          <w:rFonts w:ascii="Calibri" w:eastAsia="Arial" w:hAnsi="Calibri" w:cs="Calibri"/>
          <w:spacing w:val="1"/>
          <w:sz w:val="24"/>
          <w:szCs w:val="24"/>
          <w:lang w:val="ro-RO"/>
        </w:rPr>
        <w:t>2</w:t>
      </w:r>
      <w:r w:rsidR="00743015" w:rsidRPr="0044521D">
        <w:rPr>
          <w:rFonts w:ascii="Calibri" w:eastAsia="Arial" w:hAnsi="Calibri" w:cs="Calibri"/>
          <w:spacing w:val="1"/>
          <w:sz w:val="24"/>
          <w:szCs w:val="24"/>
          <w:lang w:val="ro-RO"/>
        </w:rPr>
        <w:t xml:space="preserve"> </w:t>
      </w:r>
      <w:r w:rsidR="00A0592F" w:rsidRPr="0044521D">
        <w:rPr>
          <w:rFonts w:ascii="Calibri" w:eastAsia="Arial" w:hAnsi="Calibri" w:cs="Calibri"/>
          <w:spacing w:val="1"/>
          <w:sz w:val="24"/>
          <w:szCs w:val="24"/>
          <w:lang w:val="ro-RO"/>
        </w:rPr>
        <w:t>– Planul de monitorizare a proiectului</w:t>
      </w:r>
      <w:r w:rsidR="00E310C7" w:rsidRPr="0044521D">
        <w:rPr>
          <w:rFonts w:ascii="Calibri" w:eastAsia="Arial" w:hAnsi="Calibri" w:cs="Calibri"/>
          <w:spacing w:val="1"/>
          <w:sz w:val="24"/>
          <w:szCs w:val="24"/>
          <w:lang w:val="ro-RO"/>
        </w:rPr>
        <w:t>;</w:t>
      </w:r>
    </w:p>
    <w:p w14:paraId="107F1545" w14:textId="77777777" w:rsidR="008F0166" w:rsidRPr="0044521D" w:rsidRDefault="008F0166" w:rsidP="002B1851">
      <w:pPr>
        <w:rPr>
          <w:rFonts w:ascii="Calibri" w:eastAsia="Arial" w:hAnsi="Calibri" w:cs="Calibri"/>
          <w:b/>
          <w:spacing w:val="-6"/>
          <w:sz w:val="24"/>
          <w:szCs w:val="24"/>
          <w:lang w:val="ro-RO"/>
        </w:rPr>
      </w:pPr>
    </w:p>
    <w:p w14:paraId="21CA8CCF" w14:textId="43CC5253" w:rsidR="00E50D77" w:rsidRPr="0044521D" w:rsidRDefault="00BF4880" w:rsidP="00BD554D">
      <w:pPr>
        <w:ind w:firstLine="546"/>
        <w:rPr>
          <w:rFonts w:ascii="Calibri" w:eastAsia="Arial" w:hAnsi="Calibri" w:cs="Calibri"/>
          <w:sz w:val="24"/>
          <w:szCs w:val="24"/>
          <w:lang w:val="ro-RO"/>
        </w:rPr>
      </w:pPr>
      <w:r w:rsidRPr="0044521D">
        <w:rPr>
          <w:rFonts w:ascii="Calibri" w:eastAsia="Arial" w:hAnsi="Calibri" w:cs="Calibri"/>
          <w:b/>
          <w:spacing w:val="-6"/>
          <w:sz w:val="24"/>
          <w:szCs w:val="24"/>
          <w:lang w:val="ro-RO"/>
        </w:rPr>
        <w:t>A</w:t>
      </w:r>
      <w:r w:rsidRPr="0044521D">
        <w:rPr>
          <w:rFonts w:ascii="Calibri" w:eastAsia="Arial" w:hAnsi="Calibri" w:cs="Calibri"/>
          <w:b/>
          <w:sz w:val="24"/>
          <w:szCs w:val="24"/>
          <w:lang w:val="ro-RO"/>
        </w:rPr>
        <w:t>r</w:t>
      </w:r>
      <w:r w:rsidRPr="0044521D">
        <w:rPr>
          <w:rFonts w:ascii="Calibri" w:eastAsia="Arial" w:hAnsi="Calibri" w:cs="Calibri"/>
          <w:b/>
          <w:spacing w:val="1"/>
          <w:sz w:val="24"/>
          <w:szCs w:val="24"/>
          <w:lang w:val="ro-RO"/>
        </w:rPr>
        <w:t>ti</w:t>
      </w:r>
      <w:r w:rsidRPr="0044521D">
        <w:rPr>
          <w:rFonts w:ascii="Calibri" w:eastAsia="Arial" w:hAnsi="Calibri" w:cs="Calibri"/>
          <w:b/>
          <w:sz w:val="24"/>
          <w:szCs w:val="24"/>
          <w:lang w:val="ro-RO"/>
        </w:rPr>
        <w:t>co</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ul</w:t>
      </w:r>
      <w:r w:rsidRPr="0044521D">
        <w:rPr>
          <w:rFonts w:ascii="Calibri" w:eastAsia="Arial" w:hAnsi="Calibri" w:cs="Calibri"/>
          <w:b/>
          <w:spacing w:val="4"/>
          <w:sz w:val="24"/>
          <w:szCs w:val="24"/>
          <w:lang w:val="ro-RO"/>
        </w:rPr>
        <w:t xml:space="preserve"> </w:t>
      </w:r>
      <w:r w:rsidRPr="0044521D">
        <w:rPr>
          <w:rFonts w:ascii="Calibri" w:eastAsia="Arial" w:hAnsi="Calibri" w:cs="Calibri"/>
          <w:b/>
          <w:sz w:val="24"/>
          <w:szCs w:val="24"/>
          <w:lang w:val="ro-RO"/>
        </w:rPr>
        <w:t>24</w:t>
      </w:r>
      <w:r w:rsidRPr="0044521D">
        <w:rPr>
          <w:rFonts w:ascii="Calibri" w:eastAsia="Arial" w:hAnsi="Calibri" w:cs="Calibri"/>
          <w:b/>
          <w:spacing w:val="1"/>
          <w:sz w:val="24"/>
          <w:szCs w:val="24"/>
          <w:lang w:val="ro-RO"/>
        </w:rPr>
        <w:t xml:space="preserve"> </w:t>
      </w:r>
      <w:r w:rsidRPr="0044521D">
        <w:rPr>
          <w:rFonts w:ascii="Calibri" w:eastAsia="Arial" w:hAnsi="Calibri" w:cs="Calibri"/>
          <w:b/>
          <w:sz w:val="24"/>
          <w:szCs w:val="24"/>
          <w:lang w:val="ro-RO"/>
        </w:rPr>
        <w:t>–</w:t>
      </w:r>
      <w:r w:rsidRPr="0044521D">
        <w:rPr>
          <w:rFonts w:ascii="Calibri" w:eastAsia="Arial" w:hAnsi="Calibri" w:cs="Calibri"/>
          <w:b/>
          <w:spacing w:val="-1"/>
          <w:sz w:val="24"/>
          <w:szCs w:val="24"/>
          <w:lang w:val="ro-RO"/>
        </w:rPr>
        <w:t xml:space="preserve"> D</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spo</w:t>
      </w:r>
      <w:r w:rsidRPr="0044521D">
        <w:rPr>
          <w:rFonts w:ascii="Calibri" w:eastAsia="Arial" w:hAnsi="Calibri" w:cs="Calibri"/>
          <w:b/>
          <w:spacing w:val="-2"/>
          <w:sz w:val="24"/>
          <w:szCs w:val="24"/>
          <w:lang w:val="ro-RO"/>
        </w:rPr>
        <w:t>z</w:t>
      </w:r>
      <w:r w:rsidRPr="0044521D">
        <w:rPr>
          <w:rFonts w:ascii="Calibri" w:eastAsia="Arial" w:hAnsi="Calibri" w:cs="Calibri"/>
          <w:b/>
          <w:spacing w:val="-3"/>
          <w:sz w:val="24"/>
          <w:szCs w:val="24"/>
          <w:lang w:val="ro-RO"/>
        </w:rPr>
        <w:t>i</w:t>
      </w:r>
      <w:r w:rsidRPr="0044521D">
        <w:rPr>
          <w:rFonts w:ascii="Calibri" w:eastAsia="Arial" w:hAnsi="Calibri" w:cs="Calibri"/>
          <w:b/>
          <w:spacing w:val="-1"/>
          <w:sz w:val="24"/>
          <w:szCs w:val="24"/>
          <w:lang w:val="ro-RO"/>
        </w:rPr>
        <w:t>ț</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 xml:space="preserve">i </w:t>
      </w:r>
      <w:r w:rsidRPr="0044521D">
        <w:rPr>
          <w:rFonts w:ascii="Calibri" w:eastAsia="Arial" w:hAnsi="Calibri" w:cs="Calibri"/>
          <w:b/>
          <w:spacing w:val="-1"/>
          <w:sz w:val="24"/>
          <w:szCs w:val="24"/>
          <w:lang w:val="ro-RO"/>
        </w:rPr>
        <w:t>f</w:t>
      </w:r>
      <w:r w:rsidRPr="0044521D">
        <w:rPr>
          <w:rFonts w:ascii="Calibri" w:eastAsia="Arial" w:hAnsi="Calibri" w:cs="Calibri"/>
          <w:b/>
          <w:spacing w:val="1"/>
          <w:sz w:val="24"/>
          <w:szCs w:val="24"/>
          <w:lang w:val="ro-RO"/>
        </w:rPr>
        <w:t>i</w:t>
      </w:r>
      <w:r w:rsidRPr="0044521D">
        <w:rPr>
          <w:rFonts w:ascii="Calibri" w:eastAsia="Arial" w:hAnsi="Calibri" w:cs="Calibri"/>
          <w:b/>
          <w:sz w:val="24"/>
          <w:szCs w:val="24"/>
          <w:lang w:val="ro-RO"/>
        </w:rPr>
        <w:t>na</w:t>
      </w:r>
      <w:r w:rsidRPr="0044521D">
        <w:rPr>
          <w:rFonts w:ascii="Calibri" w:eastAsia="Arial" w:hAnsi="Calibri" w:cs="Calibri"/>
          <w:b/>
          <w:spacing w:val="1"/>
          <w:sz w:val="24"/>
          <w:szCs w:val="24"/>
          <w:lang w:val="ro-RO"/>
        </w:rPr>
        <w:t>l</w:t>
      </w:r>
      <w:r w:rsidRPr="0044521D">
        <w:rPr>
          <w:rFonts w:ascii="Calibri" w:eastAsia="Arial" w:hAnsi="Calibri" w:cs="Calibri"/>
          <w:b/>
          <w:sz w:val="24"/>
          <w:szCs w:val="24"/>
          <w:lang w:val="ro-RO"/>
        </w:rPr>
        <w:t>e</w:t>
      </w:r>
    </w:p>
    <w:p w14:paraId="11D7E82B" w14:textId="1EC2E4F2" w:rsidR="00764DBF" w:rsidRPr="0044521D" w:rsidRDefault="00CC388F" w:rsidP="00CC388F">
      <w:pPr>
        <w:tabs>
          <w:tab w:val="left" w:pos="450"/>
        </w:tabs>
        <w:ind w:right="75"/>
        <w:jc w:val="both"/>
        <w:rPr>
          <w:rFonts w:ascii="Calibri" w:eastAsia="Arial" w:hAnsi="Calibri" w:cs="Calibri"/>
          <w:spacing w:val="1"/>
          <w:sz w:val="24"/>
          <w:szCs w:val="24"/>
          <w:lang w:val="ro-RO"/>
        </w:rPr>
      </w:pPr>
      <w:r w:rsidRPr="0044521D">
        <w:rPr>
          <w:rFonts w:ascii="Calibri" w:eastAsia="Arial" w:hAnsi="Calibri" w:cs="Calibri"/>
          <w:spacing w:val="1"/>
          <w:sz w:val="24"/>
          <w:szCs w:val="24"/>
          <w:lang w:val="ro-RO"/>
        </w:rPr>
        <w:tab/>
      </w:r>
      <w:r w:rsidR="00D25B8A" w:rsidRPr="0044521D">
        <w:rPr>
          <w:rFonts w:ascii="Calibri" w:eastAsia="Arial" w:hAnsi="Calibri" w:cs="Calibri"/>
          <w:spacing w:val="1"/>
          <w:sz w:val="24"/>
          <w:szCs w:val="24"/>
          <w:lang w:val="ro-RO"/>
        </w:rPr>
        <w:t>Prezentul Contract de Finanțare este semnat electronic de părți și transmis prin sistemul MySMIS20</w:t>
      </w:r>
      <w:r w:rsidR="001F539B" w:rsidRPr="0044521D">
        <w:rPr>
          <w:rFonts w:ascii="Calibri" w:eastAsia="Arial" w:hAnsi="Calibri" w:cs="Calibri"/>
          <w:spacing w:val="1"/>
          <w:sz w:val="24"/>
          <w:szCs w:val="24"/>
          <w:lang w:val="ro-RO"/>
        </w:rPr>
        <w:t>21</w:t>
      </w:r>
      <w:r w:rsidR="00D25B8A" w:rsidRPr="0044521D">
        <w:rPr>
          <w:rFonts w:ascii="Calibri" w:eastAsia="Arial" w:hAnsi="Calibri" w:cs="Calibri"/>
          <w:spacing w:val="1"/>
          <w:sz w:val="24"/>
          <w:szCs w:val="24"/>
          <w:lang w:val="ro-RO"/>
        </w:rPr>
        <w:t>.</w:t>
      </w:r>
    </w:p>
    <w:p w14:paraId="648DCB46" w14:textId="163F57AA" w:rsidR="00AE7787" w:rsidRPr="0044521D"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44521D" w14:paraId="660B878B" w14:textId="77777777" w:rsidTr="00BD554D">
        <w:tc>
          <w:tcPr>
            <w:tcW w:w="2500" w:type="pct"/>
          </w:tcPr>
          <w:p w14:paraId="6F5579E4" w14:textId="2FFBEBDE" w:rsidR="00AE7787" w:rsidRPr="0044521D" w:rsidRDefault="00AE7787" w:rsidP="00BD554D">
            <w:pPr>
              <w:jc w:val="both"/>
              <w:rPr>
                <w:rFonts w:ascii="Calibri" w:hAnsi="Calibri" w:cs="Calibri"/>
                <w:sz w:val="24"/>
                <w:szCs w:val="24"/>
                <w:lang w:val="ro-RO"/>
              </w:rPr>
            </w:pPr>
            <w:r w:rsidRPr="0044521D">
              <w:rPr>
                <w:rFonts w:ascii="Calibri" w:hAnsi="Calibri" w:cs="Calibri"/>
                <w:sz w:val="24"/>
                <w:szCs w:val="24"/>
                <w:lang w:val="ro-RO"/>
              </w:rPr>
              <w:t>Pentru</w:t>
            </w:r>
            <w:r w:rsidR="00BD554D" w:rsidRPr="0044521D">
              <w:rPr>
                <w:rFonts w:ascii="Calibri" w:hAnsi="Calibri" w:cs="Calibri"/>
                <w:sz w:val="24"/>
                <w:szCs w:val="24"/>
                <w:lang w:val="ro-RO"/>
              </w:rPr>
              <w:t xml:space="preserve"> </w:t>
            </w:r>
            <w:r w:rsidRPr="0044521D">
              <w:rPr>
                <w:rFonts w:ascii="Calibri" w:eastAsia="Arial" w:hAnsi="Calibri" w:cs="Calibri"/>
                <w:bCs/>
                <w:spacing w:val="-8"/>
                <w:sz w:val="24"/>
                <w:szCs w:val="24"/>
                <w:lang w:val="ro-RO"/>
              </w:rPr>
              <w:t>A</w:t>
            </w:r>
            <w:r w:rsidRPr="0044521D">
              <w:rPr>
                <w:rFonts w:ascii="Calibri" w:eastAsia="Arial" w:hAnsi="Calibri" w:cs="Calibri"/>
                <w:bCs/>
                <w:sz w:val="24"/>
                <w:szCs w:val="24"/>
                <w:lang w:val="ro-RO"/>
              </w:rPr>
              <w:t>u</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or</w:t>
            </w:r>
            <w:r w:rsidRPr="0044521D">
              <w:rPr>
                <w:rFonts w:ascii="Calibri" w:eastAsia="Arial" w:hAnsi="Calibri" w:cs="Calibri"/>
                <w:bCs/>
                <w:spacing w:val="1"/>
                <w:sz w:val="24"/>
                <w:szCs w:val="24"/>
                <w:lang w:val="ro-RO"/>
              </w:rPr>
              <w:t>it</w:t>
            </w:r>
            <w:r w:rsidRPr="0044521D">
              <w:rPr>
                <w:rFonts w:ascii="Calibri" w:eastAsia="Arial" w:hAnsi="Calibri" w:cs="Calibri"/>
                <w:bCs/>
                <w:sz w:val="24"/>
                <w:szCs w:val="24"/>
                <w:lang w:val="ro-RO"/>
              </w:rPr>
              <w:t>a</w:t>
            </w:r>
            <w:r w:rsidRPr="0044521D">
              <w:rPr>
                <w:rFonts w:ascii="Calibri" w:eastAsia="Arial" w:hAnsi="Calibri" w:cs="Calibri"/>
                <w:bCs/>
                <w:spacing w:val="1"/>
                <w:sz w:val="24"/>
                <w:szCs w:val="24"/>
                <w:lang w:val="ro-RO"/>
              </w:rPr>
              <w:t>t</w:t>
            </w:r>
            <w:r w:rsidRPr="0044521D">
              <w:rPr>
                <w:rFonts w:ascii="Calibri" w:eastAsia="Arial" w:hAnsi="Calibri" w:cs="Calibri"/>
                <w:bCs/>
                <w:sz w:val="24"/>
                <w:szCs w:val="24"/>
                <w:lang w:val="ro-RO"/>
              </w:rPr>
              <w:t>ea</w:t>
            </w:r>
            <w:r w:rsidRPr="0044521D">
              <w:rPr>
                <w:rFonts w:ascii="Calibri" w:eastAsia="Arial" w:hAnsi="Calibri" w:cs="Calibri"/>
                <w:bCs/>
                <w:spacing w:val="-2"/>
                <w:sz w:val="24"/>
                <w:szCs w:val="24"/>
                <w:lang w:val="ro-RO"/>
              </w:rPr>
              <w:t xml:space="preserve"> </w:t>
            </w:r>
            <w:r w:rsidRPr="0044521D">
              <w:rPr>
                <w:rFonts w:ascii="Calibri" w:eastAsia="Arial" w:hAnsi="Calibri" w:cs="Calibri"/>
                <w:bCs/>
                <w:sz w:val="24"/>
                <w:szCs w:val="24"/>
                <w:lang w:val="ro-RO"/>
              </w:rPr>
              <w:t>de</w:t>
            </w:r>
            <w:r w:rsidRPr="0044521D">
              <w:rPr>
                <w:rFonts w:ascii="Calibri" w:eastAsia="Arial" w:hAnsi="Calibri" w:cs="Calibri"/>
                <w:bCs/>
                <w:spacing w:val="-1"/>
                <w:sz w:val="24"/>
                <w:szCs w:val="24"/>
                <w:lang w:val="ro-RO"/>
              </w:rPr>
              <w:t xml:space="preserve"> </w:t>
            </w:r>
            <w:r w:rsidRPr="0044521D">
              <w:rPr>
                <w:rFonts w:ascii="Calibri" w:eastAsia="Arial" w:hAnsi="Calibri" w:cs="Calibri"/>
                <w:bCs/>
                <w:spacing w:val="1"/>
                <w:sz w:val="24"/>
                <w:szCs w:val="24"/>
                <w:lang w:val="ro-RO"/>
              </w:rPr>
              <w:t>M</w:t>
            </w:r>
            <w:r w:rsidRPr="0044521D">
              <w:rPr>
                <w:rFonts w:ascii="Calibri" w:eastAsia="Arial" w:hAnsi="Calibri" w:cs="Calibri"/>
                <w:bCs/>
                <w:sz w:val="24"/>
                <w:szCs w:val="24"/>
                <w:lang w:val="ro-RO"/>
              </w:rPr>
              <w:t>anageme</w:t>
            </w:r>
            <w:r w:rsidRPr="0044521D">
              <w:rPr>
                <w:rFonts w:ascii="Calibri" w:eastAsia="Arial" w:hAnsi="Calibri" w:cs="Calibri"/>
                <w:bCs/>
                <w:spacing w:val="-3"/>
                <w:sz w:val="24"/>
                <w:szCs w:val="24"/>
                <w:lang w:val="ro-RO"/>
              </w:rPr>
              <w:t>n</w:t>
            </w:r>
            <w:r w:rsidRPr="0044521D">
              <w:rPr>
                <w:rFonts w:ascii="Calibri" w:eastAsia="Arial" w:hAnsi="Calibri" w:cs="Calibri"/>
                <w:bCs/>
                <w:spacing w:val="1"/>
                <w:sz w:val="24"/>
                <w:szCs w:val="24"/>
                <w:lang w:val="ro-RO"/>
              </w:rPr>
              <w:t>t</w:t>
            </w:r>
          </w:p>
          <w:p w14:paraId="3D321CF5" w14:textId="41D875DC" w:rsidR="00AE7787" w:rsidRPr="0044521D" w:rsidRDefault="00AE7787" w:rsidP="00BD554D">
            <w:pPr>
              <w:jc w:val="both"/>
              <w:rPr>
                <w:rFonts w:ascii="Calibri" w:hAnsi="Calibri" w:cs="Calibri"/>
                <w:sz w:val="24"/>
                <w:szCs w:val="24"/>
                <w:lang w:val="ro-RO"/>
              </w:rPr>
            </w:pPr>
          </w:p>
          <w:p w14:paraId="282E4520" w14:textId="77777777" w:rsidR="00557BD1" w:rsidRPr="0044521D" w:rsidRDefault="00557BD1" w:rsidP="00BD554D">
            <w:pPr>
              <w:jc w:val="both"/>
              <w:rPr>
                <w:rFonts w:ascii="Calibri" w:hAnsi="Calibri" w:cs="Calibri"/>
                <w:sz w:val="24"/>
                <w:szCs w:val="24"/>
                <w:lang w:val="ro-RO"/>
              </w:rPr>
            </w:pPr>
          </w:p>
          <w:p w14:paraId="468DCA08" w14:textId="58DCABFB" w:rsidR="00AE7787" w:rsidRPr="0044521D" w:rsidRDefault="00AE7787" w:rsidP="00BD554D">
            <w:pPr>
              <w:ind w:right="1588"/>
              <w:jc w:val="both"/>
              <w:rPr>
                <w:rFonts w:ascii="Calibri" w:eastAsia="Arial" w:hAnsi="Calibri" w:cs="Calibri"/>
                <w:b/>
                <w:sz w:val="24"/>
                <w:szCs w:val="24"/>
                <w:lang w:val="ro-RO"/>
              </w:rPr>
            </w:pPr>
            <w:r w:rsidRPr="0044521D">
              <w:rPr>
                <w:rFonts w:ascii="Calibri" w:eastAsia="Arial" w:hAnsi="Calibri" w:cs="Calibri"/>
                <w:b/>
                <w:spacing w:val="-1"/>
                <w:sz w:val="24"/>
                <w:szCs w:val="24"/>
                <w:lang w:val="ro-RO"/>
              </w:rPr>
              <w:t>N</w:t>
            </w:r>
            <w:r w:rsidRPr="0044521D">
              <w:rPr>
                <w:rFonts w:ascii="Calibri" w:eastAsia="Arial" w:hAnsi="Calibri" w:cs="Calibri"/>
                <w:b/>
                <w:sz w:val="24"/>
                <w:szCs w:val="24"/>
                <w:lang w:val="ro-RO"/>
              </w:rPr>
              <w:t xml:space="preserve">ume: </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z w:val="24"/>
                <w:szCs w:val="24"/>
                <w:lang w:val="ro-RO"/>
              </w:rPr>
              <w:t>.</w:t>
            </w:r>
          </w:p>
          <w:p w14:paraId="488C6561" w14:textId="77777777" w:rsidR="00AE7787" w:rsidRPr="0044521D" w:rsidRDefault="00AE7787" w:rsidP="00BD554D">
            <w:pPr>
              <w:ind w:right="1588"/>
              <w:jc w:val="both"/>
              <w:rPr>
                <w:rFonts w:ascii="Calibri" w:eastAsia="Arial" w:hAnsi="Calibri" w:cs="Calibri"/>
                <w:b/>
                <w:sz w:val="24"/>
                <w:szCs w:val="24"/>
                <w:lang w:val="ro-RO"/>
              </w:rPr>
            </w:pPr>
            <w:r w:rsidRPr="0044521D">
              <w:rPr>
                <w:rFonts w:ascii="Calibri" w:eastAsia="Arial" w:hAnsi="Calibri" w:cs="Calibri"/>
                <w:b/>
                <w:sz w:val="24"/>
                <w:szCs w:val="24"/>
                <w:lang w:val="ro-RO"/>
              </w:rPr>
              <w:t>Func</w:t>
            </w:r>
            <w:r w:rsidRPr="0044521D">
              <w:rPr>
                <w:rFonts w:ascii="Calibri" w:eastAsia="Arial" w:hAnsi="Calibri" w:cs="Calibri"/>
                <w:b/>
                <w:spacing w:val="1"/>
                <w:sz w:val="24"/>
                <w:szCs w:val="24"/>
                <w:lang w:val="ro-RO"/>
              </w:rPr>
              <w:t>ţi</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p>
          <w:p w14:paraId="4D1A1739" w14:textId="77777777" w:rsidR="00AE7787" w:rsidRPr="0044521D" w:rsidRDefault="00AE7787" w:rsidP="00BD554D">
            <w:pPr>
              <w:ind w:right="1588"/>
              <w:jc w:val="both"/>
              <w:rPr>
                <w:rFonts w:ascii="Calibri" w:eastAsia="Arial" w:hAnsi="Calibri" w:cs="Calibri"/>
                <w:sz w:val="24"/>
                <w:szCs w:val="24"/>
                <w:lang w:val="ro-RO"/>
              </w:rPr>
            </w:pPr>
          </w:p>
          <w:p w14:paraId="7CF9CF81" w14:textId="77777777" w:rsidR="00AE7787" w:rsidRPr="0044521D" w:rsidRDefault="00AE7787" w:rsidP="00BD554D">
            <w:pPr>
              <w:ind w:right="1588"/>
              <w:jc w:val="both"/>
              <w:rPr>
                <w:rFonts w:ascii="Calibri" w:eastAsia="Arial" w:hAnsi="Calibri" w:cs="Calibri"/>
                <w:sz w:val="24"/>
                <w:szCs w:val="24"/>
                <w:lang w:val="ro-RO"/>
              </w:rPr>
            </w:pPr>
          </w:p>
          <w:p w14:paraId="169A73FD" w14:textId="77777777" w:rsidR="00AE7787" w:rsidRPr="0044521D" w:rsidRDefault="00AE7787" w:rsidP="00BD554D">
            <w:pPr>
              <w:jc w:val="both"/>
              <w:rPr>
                <w:rFonts w:ascii="Calibri" w:eastAsia="Arial" w:hAnsi="Calibri" w:cs="Calibri"/>
                <w:sz w:val="24"/>
                <w:szCs w:val="24"/>
                <w:lang w:val="ro-RO"/>
              </w:rPr>
            </w:pPr>
            <w:r w:rsidRPr="0044521D">
              <w:rPr>
                <w:rFonts w:ascii="Calibri" w:eastAsia="Arial" w:hAnsi="Calibri" w:cs="Calibri"/>
                <w:b/>
                <w:spacing w:val="-1"/>
                <w:sz w:val="24"/>
                <w:szCs w:val="24"/>
                <w:lang w:val="ro-RO"/>
              </w:rPr>
              <w:t>S</w:t>
            </w:r>
            <w:r w:rsidRPr="0044521D">
              <w:rPr>
                <w:rFonts w:ascii="Calibri" w:eastAsia="Arial" w:hAnsi="Calibri" w:cs="Calibri"/>
                <w:b/>
                <w:sz w:val="24"/>
                <w:szCs w:val="24"/>
                <w:lang w:val="ro-RO"/>
              </w:rPr>
              <w:t>emnă</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ur</w:t>
            </w:r>
            <w:r w:rsidRPr="0044521D">
              <w:rPr>
                <w:rFonts w:ascii="Calibri" w:eastAsia="Arial" w:hAnsi="Calibri" w:cs="Calibri"/>
                <w:b/>
                <w:spacing w:val="-3"/>
                <w:sz w:val="24"/>
                <w:szCs w:val="24"/>
                <w:lang w:val="ro-RO"/>
              </w:rPr>
              <w:t>a</w:t>
            </w:r>
            <w:r w:rsidRPr="0044521D">
              <w:rPr>
                <w:rFonts w:ascii="Calibri" w:eastAsia="Arial" w:hAnsi="Calibri" w:cs="Calibri"/>
                <w:b/>
                <w:sz w:val="24"/>
                <w:szCs w:val="24"/>
                <w:lang w:val="ro-RO"/>
              </w:rPr>
              <w:t>:</w:t>
            </w:r>
          </w:p>
          <w:p w14:paraId="3E606895" w14:textId="77777777" w:rsidR="00AE7787" w:rsidRPr="0044521D" w:rsidRDefault="00AE7787" w:rsidP="00BD554D">
            <w:pPr>
              <w:jc w:val="both"/>
              <w:rPr>
                <w:rFonts w:ascii="Calibri" w:hAnsi="Calibri" w:cs="Calibri"/>
                <w:sz w:val="24"/>
                <w:szCs w:val="24"/>
                <w:lang w:val="ro-RO"/>
              </w:rPr>
            </w:pPr>
          </w:p>
          <w:p w14:paraId="6DE49F7B" w14:textId="491679EB" w:rsidR="00AE7787" w:rsidRPr="0044521D" w:rsidRDefault="00AE7787" w:rsidP="00BD554D">
            <w:pPr>
              <w:jc w:val="both"/>
              <w:rPr>
                <w:rFonts w:ascii="Calibri" w:eastAsia="Arial" w:hAnsi="Calibri" w:cs="Calibri"/>
                <w:sz w:val="24"/>
                <w:szCs w:val="24"/>
                <w:lang w:val="ro-RO"/>
              </w:rPr>
            </w:pPr>
            <w:r w:rsidRPr="0044521D">
              <w:rPr>
                <w:rFonts w:ascii="Calibri" w:eastAsia="Arial" w:hAnsi="Calibri" w:cs="Calibri"/>
                <w:b/>
                <w:spacing w:val="-1"/>
                <w:position w:val="-1"/>
                <w:sz w:val="24"/>
                <w:szCs w:val="24"/>
                <w:lang w:val="ro-RO"/>
              </w:rPr>
              <w:t>D</w:t>
            </w:r>
            <w:r w:rsidRPr="0044521D">
              <w:rPr>
                <w:rFonts w:ascii="Calibri" w:eastAsia="Arial" w:hAnsi="Calibri" w:cs="Calibri"/>
                <w:b/>
                <w:position w:val="-1"/>
                <w:sz w:val="24"/>
                <w:szCs w:val="24"/>
                <w:lang w:val="ro-RO"/>
              </w:rPr>
              <w:t>a</w:t>
            </w:r>
            <w:r w:rsidRPr="0044521D">
              <w:rPr>
                <w:rFonts w:ascii="Calibri" w:eastAsia="Arial" w:hAnsi="Calibri" w:cs="Calibri"/>
                <w:b/>
                <w:spacing w:val="1"/>
                <w:position w:val="-1"/>
                <w:sz w:val="24"/>
                <w:szCs w:val="24"/>
                <w:lang w:val="ro-RO"/>
              </w:rPr>
              <w:t>t</w:t>
            </w:r>
            <w:r w:rsidRPr="0044521D">
              <w:rPr>
                <w:rFonts w:ascii="Calibri" w:eastAsia="Arial" w:hAnsi="Calibri" w:cs="Calibri"/>
                <w:b/>
                <w:position w:val="-1"/>
                <w:sz w:val="24"/>
                <w:szCs w:val="24"/>
                <w:lang w:val="ro-RO"/>
              </w:rPr>
              <w:t>a:</w:t>
            </w:r>
          </w:p>
        </w:tc>
        <w:tc>
          <w:tcPr>
            <w:tcW w:w="2500" w:type="pct"/>
          </w:tcPr>
          <w:p w14:paraId="76C714E3" w14:textId="77777777" w:rsidR="00AE7787" w:rsidRPr="0044521D" w:rsidRDefault="00AE7787" w:rsidP="00BD554D">
            <w:pPr>
              <w:jc w:val="both"/>
              <w:rPr>
                <w:rFonts w:ascii="Calibri" w:hAnsi="Calibri" w:cs="Calibri"/>
                <w:i/>
                <w:iCs/>
                <w:sz w:val="24"/>
                <w:szCs w:val="24"/>
                <w:lang w:val="ro-RO"/>
              </w:rPr>
            </w:pPr>
            <w:r w:rsidRPr="0044521D">
              <w:rPr>
                <w:rFonts w:ascii="Calibri" w:hAnsi="Calibri" w:cs="Calibri"/>
                <w:sz w:val="24"/>
                <w:szCs w:val="24"/>
                <w:lang w:val="ro-RO"/>
              </w:rPr>
              <w:t>Pentru Beneficiar</w:t>
            </w:r>
          </w:p>
          <w:p w14:paraId="4E79352F" w14:textId="77777777" w:rsidR="00AE7787" w:rsidRPr="0044521D" w:rsidRDefault="00AE7787" w:rsidP="00BD554D">
            <w:pPr>
              <w:jc w:val="both"/>
              <w:rPr>
                <w:rFonts w:ascii="Calibri" w:hAnsi="Calibri" w:cs="Calibri"/>
                <w:sz w:val="24"/>
                <w:szCs w:val="24"/>
                <w:lang w:val="ro-RO"/>
              </w:rPr>
            </w:pPr>
          </w:p>
          <w:p w14:paraId="1D07341D" w14:textId="77777777" w:rsidR="00AE7787" w:rsidRPr="0044521D" w:rsidRDefault="00AE7787" w:rsidP="00BD554D">
            <w:pPr>
              <w:jc w:val="both"/>
              <w:rPr>
                <w:rFonts w:ascii="Calibri" w:hAnsi="Calibri" w:cs="Calibri"/>
                <w:bCs/>
                <w:sz w:val="24"/>
                <w:szCs w:val="24"/>
                <w:lang w:val="ro-RO"/>
              </w:rPr>
            </w:pPr>
          </w:p>
          <w:p w14:paraId="38670391" w14:textId="24BE9F64" w:rsidR="00AE7787" w:rsidRPr="0044521D" w:rsidRDefault="00AE7787" w:rsidP="00BD554D">
            <w:pPr>
              <w:ind w:right="1588"/>
              <w:jc w:val="both"/>
              <w:rPr>
                <w:rFonts w:ascii="Calibri" w:eastAsia="Arial" w:hAnsi="Calibri" w:cs="Calibri"/>
                <w:b/>
                <w:sz w:val="24"/>
                <w:szCs w:val="24"/>
                <w:lang w:val="ro-RO"/>
              </w:rPr>
            </w:pPr>
            <w:r w:rsidRPr="0044521D">
              <w:rPr>
                <w:rFonts w:ascii="Calibri" w:eastAsia="Arial" w:hAnsi="Calibri" w:cs="Calibri"/>
                <w:b/>
                <w:spacing w:val="-1"/>
                <w:sz w:val="24"/>
                <w:szCs w:val="24"/>
                <w:lang w:val="ro-RO"/>
              </w:rPr>
              <w:t>N</w:t>
            </w:r>
            <w:r w:rsidRPr="0044521D">
              <w:rPr>
                <w:rFonts w:ascii="Calibri" w:eastAsia="Arial" w:hAnsi="Calibri" w:cs="Calibri"/>
                <w:b/>
                <w:sz w:val="24"/>
                <w:szCs w:val="24"/>
                <w:lang w:val="ro-RO"/>
              </w:rPr>
              <w:t xml:space="preserve">ume: </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pacing w:val="-1"/>
                <w:sz w:val="24"/>
                <w:szCs w:val="24"/>
                <w:lang w:val="ro-RO"/>
              </w:rPr>
              <w:t>.</w:t>
            </w:r>
            <w:r w:rsidRPr="0044521D">
              <w:rPr>
                <w:rFonts w:ascii="Calibri" w:eastAsia="Arial" w:hAnsi="Calibri" w:cs="Calibri"/>
                <w:b/>
                <w:sz w:val="24"/>
                <w:szCs w:val="24"/>
                <w:lang w:val="ro-RO"/>
              </w:rPr>
              <w:t>.</w:t>
            </w:r>
          </w:p>
          <w:p w14:paraId="6300B301" w14:textId="77777777" w:rsidR="00AE7787" w:rsidRPr="0044521D" w:rsidRDefault="00AE7787" w:rsidP="00BD554D">
            <w:pPr>
              <w:ind w:right="1588"/>
              <w:jc w:val="both"/>
              <w:rPr>
                <w:rFonts w:ascii="Calibri" w:eastAsia="Arial" w:hAnsi="Calibri" w:cs="Calibri"/>
                <w:b/>
                <w:sz w:val="24"/>
                <w:szCs w:val="24"/>
                <w:lang w:val="ro-RO"/>
              </w:rPr>
            </w:pPr>
            <w:r w:rsidRPr="0044521D">
              <w:rPr>
                <w:rFonts w:ascii="Calibri" w:eastAsia="Arial" w:hAnsi="Calibri" w:cs="Calibri"/>
                <w:b/>
                <w:sz w:val="24"/>
                <w:szCs w:val="24"/>
                <w:lang w:val="ro-RO"/>
              </w:rPr>
              <w:t>Func</w:t>
            </w:r>
            <w:r w:rsidRPr="0044521D">
              <w:rPr>
                <w:rFonts w:ascii="Calibri" w:eastAsia="Arial" w:hAnsi="Calibri" w:cs="Calibri"/>
                <w:b/>
                <w:spacing w:val="1"/>
                <w:sz w:val="24"/>
                <w:szCs w:val="24"/>
                <w:lang w:val="ro-RO"/>
              </w:rPr>
              <w:t>ţi</w:t>
            </w:r>
            <w:r w:rsidRPr="0044521D">
              <w:rPr>
                <w:rFonts w:ascii="Calibri" w:eastAsia="Arial" w:hAnsi="Calibri" w:cs="Calibri"/>
                <w:b/>
                <w:spacing w:val="-3"/>
                <w:sz w:val="24"/>
                <w:szCs w:val="24"/>
                <w:lang w:val="ro-RO"/>
              </w:rPr>
              <w:t>e</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 xml:space="preserve"> </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r w:rsidRPr="0044521D">
              <w:rPr>
                <w:rFonts w:ascii="Calibri" w:eastAsia="Arial" w:hAnsi="Calibri" w:cs="Calibri"/>
                <w:b/>
                <w:spacing w:val="-2"/>
                <w:sz w:val="24"/>
                <w:szCs w:val="24"/>
                <w:lang w:val="ro-RO"/>
              </w:rPr>
              <w:t>…</w:t>
            </w:r>
            <w:r w:rsidRPr="0044521D">
              <w:rPr>
                <w:rFonts w:ascii="Calibri" w:eastAsia="Arial" w:hAnsi="Calibri" w:cs="Calibri"/>
                <w:b/>
                <w:sz w:val="24"/>
                <w:szCs w:val="24"/>
                <w:lang w:val="ro-RO"/>
              </w:rPr>
              <w:t>….</w:t>
            </w:r>
          </w:p>
          <w:p w14:paraId="2CE02BB2" w14:textId="77777777" w:rsidR="00AE7787" w:rsidRPr="0044521D" w:rsidRDefault="00AE7787" w:rsidP="00BD554D">
            <w:pPr>
              <w:ind w:right="1588"/>
              <w:jc w:val="both"/>
              <w:rPr>
                <w:rFonts w:ascii="Calibri" w:eastAsia="Arial" w:hAnsi="Calibri" w:cs="Calibri"/>
                <w:sz w:val="24"/>
                <w:szCs w:val="24"/>
                <w:lang w:val="ro-RO"/>
              </w:rPr>
            </w:pPr>
          </w:p>
          <w:p w14:paraId="2EF90895" w14:textId="77777777" w:rsidR="00AE7787" w:rsidRPr="0044521D" w:rsidRDefault="00AE7787" w:rsidP="00BD554D">
            <w:pPr>
              <w:ind w:right="1588"/>
              <w:jc w:val="both"/>
              <w:rPr>
                <w:rFonts w:ascii="Calibri" w:eastAsia="Arial" w:hAnsi="Calibri" w:cs="Calibri"/>
                <w:sz w:val="24"/>
                <w:szCs w:val="24"/>
                <w:lang w:val="ro-RO"/>
              </w:rPr>
            </w:pPr>
          </w:p>
          <w:p w14:paraId="22CB0975" w14:textId="77777777" w:rsidR="00AE7787" w:rsidRPr="0044521D" w:rsidRDefault="00AE7787" w:rsidP="00BD554D">
            <w:pPr>
              <w:jc w:val="both"/>
              <w:rPr>
                <w:rFonts w:ascii="Calibri" w:eastAsia="Arial" w:hAnsi="Calibri" w:cs="Calibri"/>
                <w:sz w:val="24"/>
                <w:szCs w:val="24"/>
                <w:lang w:val="ro-RO"/>
              </w:rPr>
            </w:pPr>
            <w:r w:rsidRPr="0044521D">
              <w:rPr>
                <w:rFonts w:ascii="Calibri" w:eastAsia="Arial" w:hAnsi="Calibri" w:cs="Calibri"/>
                <w:b/>
                <w:spacing w:val="-1"/>
                <w:sz w:val="24"/>
                <w:szCs w:val="24"/>
                <w:lang w:val="ro-RO"/>
              </w:rPr>
              <w:t>S</w:t>
            </w:r>
            <w:r w:rsidRPr="0044521D">
              <w:rPr>
                <w:rFonts w:ascii="Calibri" w:eastAsia="Arial" w:hAnsi="Calibri" w:cs="Calibri"/>
                <w:b/>
                <w:sz w:val="24"/>
                <w:szCs w:val="24"/>
                <w:lang w:val="ro-RO"/>
              </w:rPr>
              <w:t>emnă</w:t>
            </w:r>
            <w:r w:rsidRPr="0044521D">
              <w:rPr>
                <w:rFonts w:ascii="Calibri" w:eastAsia="Arial" w:hAnsi="Calibri" w:cs="Calibri"/>
                <w:b/>
                <w:spacing w:val="1"/>
                <w:sz w:val="24"/>
                <w:szCs w:val="24"/>
                <w:lang w:val="ro-RO"/>
              </w:rPr>
              <w:t>t</w:t>
            </w:r>
            <w:r w:rsidRPr="0044521D">
              <w:rPr>
                <w:rFonts w:ascii="Calibri" w:eastAsia="Arial" w:hAnsi="Calibri" w:cs="Calibri"/>
                <w:b/>
                <w:sz w:val="24"/>
                <w:szCs w:val="24"/>
                <w:lang w:val="ro-RO"/>
              </w:rPr>
              <w:t>ur</w:t>
            </w:r>
            <w:r w:rsidRPr="0044521D">
              <w:rPr>
                <w:rFonts w:ascii="Calibri" w:eastAsia="Arial" w:hAnsi="Calibri" w:cs="Calibri"/>
                <w:b/>
                <w:spacing w:val="-3"/>
                <w:sz w:val="24"/>
                <w:szCs w:val="24"/>
                <w:lang w:val="ro-RO"/>
              </w:rPr>
              <w:t>a</w:t>
            </w:r>
            <w:r w:rsidRPr="0044521D">
              <w:rPr>
                <w:rFonts w:ascii="Calibri" w:eastAsia="Arial" w:hAnsi="Calibri" w:cs="Calibri"/>
                <w:b/>
                <w:sz w:val="24"/>
                <w:szCs w:val="24"/>
                <w:lang w:val="ro-RO"/>
              </w:rPr>
              <w:t>:</w:t>
            </w:r>
          </w:p>
          <w:p w14:paraId="6236925C" w14:textId="77777777" w:rsidR="00AE7787" w:rsidRPr="0044521D" w:rsidRDefault="00AE7787" w:rsidP="00BD554D">
            <w:pPr>
              <w:jc w:val="both"/>
              <w:rPr>
                <w:rFonts w:ascii="Calibri" w:hAnsi="Calibri" w:cs="Calibri"/>
                <w:sz w:val="24"/>
                <w:szCs w:val="24"/>
                <w:lang w:val="ro-RO"/>
              </w:rPr>
            </w:pPr>
          </w:p>
          <w:p w14:paraId="41EE1795" w14:textId="3FF585B0" w:rsidR="00AE7787" w:rsidRPr="0044521D" w:rsidRDefault="00AE7787" w:rsidP="00BD554D">
            <w:pPr>
              <w:jc w:val="both"/>
              <w:rPr>
                <w:rFonts w:ascii="Calibri" w:eastAsia="Arial" w:hAnsi="Calibri" w:cs="Calibri"/>
                <w:sz w:val="24"/>
                <w:szCs w:val="24"/>
                <w:lang w:val="ro-RO"/>
              </w:rPr>
            </w:pPr>
            <w:r w:rsidRPr="0044521D">
              <w:rPr>
                <w:rFonts w:ascii="Calibri" w:eastAsia="Arial" w:hAnsi="Calibri" w:cs="Calibri"/>
                <w:b/>
                <w:spacing w:val="-1"/>
                <w:position w:val="-1"/>
                <w:sz w:val="24"/>
                <w:szCs w:val="24"/>
                <w:lang w:val="ro-RO"/>
              </w:rPr>
              <w:t>D</w:t>
            </w:r>
            <w:r w:rsidRPr="0044521D">
              <w:rPr>
                <w:rFonts w:ascii="Calibri" w:eastAsia="Arial" w:hAnsi="Calibri" w:cs="Calibri"/>
                <w:b/>
                <w:position w:val="-1"/>
                <w:sz w:val="24"/>
                <w:szCs w:val="24"/>
                <w:lang w:val="ro-RO"/>
              </w:rPr>
              <w:t>a</w:t>
            </w:r>
            <w:r w:rsidRPr="0044521D">
              <w:rPr>
                <w:rFonts w:ascii="Calibri" w:eastAsia="Arial" w:hAnsi="Calibri" w:cs="Calibri"/>
                <w:b/>
                <w:spacing w:val="1"/>
                <w:position w:val="-1"/>
                <w:sz w:val="24"/>
                <w:szCs w:val="24"/>
                <w:lang w:val="ro-RO"/>
              </w:rPr>
              <w:t>t</w:t>
            </w:r>
            <w:r w:rsidRPr="0044521D">
              <w:rPr>
                <w:rFonts w:ascii="Calibri" w:eastAsia="Arial" w:hAnsi="Calibri" w:cs="Calibri"/>
                <w:b/>
                <w:position w:val="-1"/>
                <w:sz w:val="24"/>
                <w:szCs w:val="24"/>
                <w:lang w:val="ro-RO"/>
              </w:rPr>
              <w:t>a:</w:t>
            </w:r>
          </w:p>
        </w:tc>
      </w:tr>
    </w:tbl>
    <w:p w14:paraId="1712BF3F" w14:textId="0B2AAD04" w:rsidR="00AE7787" w:rsidRPr="0044521D" w:rsidRDefault="00AE7787" w:rsidP="002B1851">
      <w:pPr>
        <w:rPr>
          <w:rFonts w:ascii="Calibri" w:eastAsia="Arial" w:hAnsi="Calibri" w:cs="Calibri"/>
          <w:spacing w:val="1"/>
          <w:sz w:val="24"/>
          <w:szCs w:val="24"/>
          <w:lang w:val="ro-RO"/>
        </w:rPr>
      </w:pPr>
    </w:p>
    <w:p w14:paraId="0C5099D8" w14:textId="77777777" w:rsidR="00CD6F26" w:rsidRPr="0044521D" w:rsidRDefault="00CC388F" w:rsidP="002B1851">
      <w:pPr>
        <w:tabs>
          <w:tab w:val="left" w:pos="450"/>
        </w:tabs>
        <w:ind w:right="75"/>
        <w:jc w:val="both"/>
        <w:rPr>
          <w:rFonts w:ascii="Calibri" w:eastAsia="Arial" w:hAnsi="Calibri" w:cs="Calibri"/>
          <w:b/>
          <w:spacing w:val="1"/>
          <w:sz w:val="24"/>
          <w:szCs w:val="24"/>
          <w:lang w:val="ro-RO"/>
        </w:rPr>
        <w:sectPr w:rsidR="00CD6F26" w:rsidRPr="0044521D" w:rsidSect="00AE7787">
          <w:headerReference w:type="default" r:id="rId8"/>
          <w:footerReference w:type="default" r:id="rId9"/>
          <w:pgSz w:w="11920" w:h="16840"/>
          <w:pgMar w:top="1080" w:right="1300" w:bottom="851" w:left="1530" w:header="0" w:footer="240" w:gutter="0"/>
          <w:cols w:space="720"/>
        </w:sectPr>
      </w:pPr>
      <w:r w:rsidRPr="0044521D">
        <w:rPr>
          <w:rFonts w:ascii="Calibri" w:eastAsia="Arial" w:hAnsi="Calibri" w:cs="Calibri"/>
          <w:b/>
          <w:spacing w:val="1"/>
          <w:sz w:val="24"/>
          <w:szCs w:val="24"/>
          <w:lang w:val="ro-RO"/>
        </w:rPr>
        <w:tab/>
      </w:r>
    </w:p>
    <w:p w14:paraId="4F390118" w14:textId="14217F7D" w:rsidR="00B40180" w:rsidRPr="0044521D" w:rsidRDefault="00B40180" w:rsidP="002B1851">
      <w:pPr>
        <w:tabs>
          <w:tab w:val="left" w:pos="450"/>
        </w:tabs>
        <w:ind w:right="75"/>
        <w:jc w:val="both"/>
        <w:rPr>
          <w:rFonts w:ascii="Calibri" w:eastAsia="Arial" w:hAnsi="Calibri" w:cs="Calibri"/>
          <w:b/>
          <w:spacing w:val="1"/>
          <w:sz w:val="24"/>
          <w:szCs w:val="24"/>
          <w:lang w:val="ro-RO"/>
        </w:rPr>
      </w:pPr>
      <w:r w:rsidRPr="0044521D">
        <w:rPr>
          <w:rFonts w:ascii="Calibri" w:eastAsia="Arial" w:hAnsi="Calibri" w:cs="Calibri"/>
          <w:b/>
          <w:spacing w:val="1"/>
          <w:sz w:val="24"/>
          <w:szCs w:val="24"/>
          <w:lang w:val="ro-RO"/>
        </w:rPr>
        <w:lastRenderedPageBreak/>
        <w:t xml:space="preserve">Anexa </w:t>
      </w:r>
      <w:r w:rsidR="00461397" w:rsidRPr="0044521D">
        <w:rPr>
          <w:rFonts w:ascii="Calibri" w:eastAsia="Arial" w:hAnsi="Calibri" w:cs="Calibri"/>
          <w:b/>
          <w:spacing w:val="1"/>
          <w:sz w:val="24"/>
          <w:szCs w:val="24"/>
          <w:lang w:val="ro-RO"/>
        </w:rPr>
        <w:t>2</w:t>
      </w:r>
      <w:r w:rsidRPr="0044521D">
        <w:rPr>
          <w:rFonts w:ascii="Calibri" w:eastAsia="Arial" w:hAnsi="Calibri" w:cs="Calibri"/>
          <w:b/>
          <w:spacing w:val="1"/>
          <w:sz w:val="24"/>
          <w:szCs w:val="24"/>
          <w:lang w:val="ro-RO"/>
        </w:rPr>
        <w:t xml:space="preserve">. Plan de monitorizare </w:t>
      </w:r>
    </w:p>
    <w:p w14:paraId="7385D8C9" w14:textId="77777777" w:rsidR="00B40180" w:rsidRPr="0044521D" w:rsidRDefault="00B40180" w:rsidP="002B1851">
      <w:pPr>
        <w:tabs>
          <w:tab w:val="left" w:pos="450"/>
        </w:tabs>
        <w:ind w:right="75"/>
        <w:jc w:val="both"/>
        <w:rPr>
          <w:rFonts w:ascii="Calibri" w:eastAsia="Arial" w:hAnsi="Calibri" w:cs="Calibri"/>
          <w:b/>
          <w:spacing w:val="1"/>
          <w:sz w:val="24"/>
          <w:szCs w:val="24"/>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1953"/>
        <w:gridCol w:w="1837"/>
        <w:gridCol w:w="3017"/>
        <w:gridCol w:w="2253"/>
        <w:gridCol w:w="2125"/>
        <w:gridCol w:w="2858"/>
      </w:tblGrid>
      <w:tr w:rsidR="00CD6F26" w:rsidRPr="0044521D" w14:paraId="50955F1A" w14:textId="77777777" w:rsidTr="0044521D">
        <w:trPr>
          <w:jc w:val="center"/>
        </w:trPr>
        <w:tc>
          <w:tcPr>
            <w:tcW w:w="288" w:type="pct"/>
            <w:shd w:val="clear" w:color="auto" w:fill="auto"/>
            <w:vAlign w:val="center"/>
          </w:tcPr>
          <w:p w14:paraId="7E8CDBE1"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Nr. </w:t>
            </w:r>
            <w:proofErr w:type="spellStart"/>
            <w:r w:rsidRPr="0044521D">
              <w:rPr>
                <w:rFonts w:ascii="Calibri" w:hAnsi="Calibri" w:cs="Calibri"/>
                <w:spacing w:val="-6"/>
                <w:sz w:val="22"/>
                <w:szCs w:val="22"/>
              </w:rPr>
              <w:t>crt</w:t>
            </w:r>
            <w:proofErr w:type="spellEnd"/>
            <w:r w:rsidRPr="0044521D">
              <w:rPr>
                <w:rFonts w:ascii="Calibri" w:hAnsi="Calibri" w:cs="Calibri"/>
                <w:spacing w:val="-6"/>
                <w:sz w:val="22"/>
                <w:szCs w:val="22"/>
              </w:rPr>
              <w:t>.</w:t>
            </w:r>
          </w:p>
        </w:tc>
        <w:tc>
          <w:tcPr>
            <w:tcW w:w="655" w:type="pct"/>
            <w:vAlign w:val="center"/>
          </w:tcPr>
          <w:p w14:paraId="7CDC4510" w14:textId="77777777" w:rsidR="00CD6F26" w:rsidRPr="0044521D" w:rsidRDefault="00CD6F26" w:rsidP="00D80E00">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Jalon / cod </w:t>
            </w:r>
            <w:proofErr w:type="spellStart"/>
            <w:r w:rsidRPr="0044521D">
              <w:rPr>
                <w:rFonts w:ascii="Calibri" w:hAnsi="Calibri" w:cs="Calibri"/>
                <w:spacing w:val="-6"/>
                <w:sz w:val="22"/>
                <w:szCs w:val="22"/>
              </w:rPr>
              <w:t>jalon</w:t>
            </w:r>
            <w:proofErr w:type="spellEnd"/>
          </w:p>
        </w:tc>
        <w:tc>
          <w:tcPr>
            <w:tcW w:w="616" w:type="pct"/>
            <w:shd w:val="clear" w:color="auto" w:fill="auto"/>
            <w:vAlign w:val="center"/>
          </w:tcPr>
          <w:p w14:paraId="2952809B" w14:textId="77777777" w:rsidR="00CD6F26" w:rsidRPr="0044521D" w:rsidRDefault="00CD6F26" w:rsidP="00D80E00">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Tip Jalon (</w:t>
            </w:r>
            <w:proofErr w:type="spellStart"/>
            <w:r w:rsidRPr="0044521D">
              <w:rPr>
                <w:rFonts w:ascii="Calibri" w:hAnsi="Calibri" w:cs="Calibri"/>
                <w:spacing w:val="-6"/>
                <w:sz w:val="22"/>
                <w:szCs w:val="22"/>
              </w:rPr>
              <w:t>calitativ</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cantitativ</w:t>
            </w:r>
            <w:proofErr w:type="spellEnd"/>
            <w:r w:rsidRPr="0044521D">
              <w:rPr>
                <w:rFonts w:ascii="Calibri" w:hAnsi="Calibri" w:cs="Calibri"/>
                <w:spacing w:val="-6"/>
                <w:sz w:val="22"/>
                <w:szCs w:val="22"/>
              </w:rPr>
              <w:t>)</w:t>
            </w:r>
          </w:p>
        </w:tc>
        <w:tc>
          <w:tcPr>
            <w:tcW w:w="1012" w:type="pct"/>
            <w:vAlign w:val="center"/>
          </w:tcPr>
          <w:p w14:paraId="5D1C95A5" w14:textId="77777777" w:rsidR="00CD6F26" w:rsidRPr="0044521D" w:rsidRDefault="00CD6F26" w:rsidP="00D80E00">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Descriere</w:t>
            </w:r>
            <w:proofErr w:type="spellEnd"/>
          </w:p>
        </w:tc>
        <w:tc>
          <w:tcPr>
            <w:tcW w:w="756" w:type="pct"/>
            <w:vAlign w:val="center"/>
          </w:tcPr>
          <w:p w14:paraId="2CA5C4E4" w14:textId="77777777" w:rsidR="00CD6F26" w:rsidRPr="0044521D" w:rsidRDefault="00CD6F26" w:rsidP="00D80E00">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Criteriu</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validare</w:t>
            </w:r>
            <w:proofErr w:type="spellEnd"/>
          </w:p>
        </w:tc>
        <w:tc>
          <w:tcPr>
            <w:tcW w:w="713" w:type="pct"/>
            <w:vAlign w:val="center"/>
          </w:tcPr>
          <w:p w14:paraId="6E7F3285" w14:textId="77777777" w:rsidR="00CD6F26" w:rsidRPr="0044521D" w:rsidRDefault="00CD6F26" w:rsidP="00D80E00">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Termen de </w:t>
            </w:r>
            <w:proofErr w:type="spellStart"/>
            <w:r w:rsidRPr="0044521D">
              <w:rPr>
                <w:rFonts w:ascii="Calibri" w:hAnsi="Calibri" w:cs="Calibri"/>
                <w:spacing w:val="-6"/>
                <w:sz w:val="22"/>
                <w:szCs w:val="22"/>
              </w:rPr>
              <w:t>realizare</w:t>
            </w:r>
            <w:proofErr w:type="spellEnd"/>
          </w:p>
        </w:tc>
        <w:tc>
          <w:tcPr>
            <w:tcW w:w="959" w:type="pct"/>
            <w:shd w:val="clear" w:color="auto" w:fill="auto"/>
            <w:vAlign w:val="center"/>
          </w:tcPr>
          <w:p w14:paraId="20C21466" w14:textId="1F92CC04" w:rsidR="00CD6F26" w:rsidRPr="0044521D" w:rsidRDefault="00CD6F26" w:rsidP="00D80E00">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Documente</w:t>
            </w:r>
            <w:proofErr w:type="spellEnd"/>
            <w:r w:rsidRPr="0044521D">
              <w:rPr>
                <w:rFonts w:ascii="Calibri" w:hAnsi="Calibri" w:cs="Calibri"/>
                <w:spacing w:val="-6"/>
                <w:sz w:val="22"/>
                <w:szCs w:val="22"/>
              </w:rPr>
              <w:t>/</w:t>
            </w:r>
            <w:proofErr w:type="spellStart"/>
            <w:r w:rsidRPr="0044521D">
              <w:rPr>
                <w:rFonts w:ascii="Calibri" w:hAnsi="Calibri" w:cs="Calibri"/>
                <w:spacing w:val="-6"/>
                <w:sz w:val="22"/>
                <w:szCs w:val="22"/>
              </w:rPr>
              <w:t>dovezi</w:t>
            </w:r>
            <w:proofErr w:type="spellEnd"/>
            <w:r w:rsidRPr="0044521D">
              <w:rPr>
                <w:rFonts w:ascii="Calibri" w:hAnsi="Calibri" w:cs="Calibri"/>
                <w:spacing w:val="-6"/>
                <w:sz w:val="22"/>
                <w:szCs w:val="22"/>
              </w:rPr>
              <w:t xml:space="preserve"> care </w:t>
            </w:r>
            <w:proofErr w:type="spellStart"/>
            <w:r w:rsidRPr="0044521D">
              <w:rPr>
                <w:rFonts w:ascii="Calibri" w:hAnsi="Calibri" w:cs="Calibri"/>
                <w:spacing w:val="-6"/>
                <w:sz w:val="22"/>
                <w:szCs w:val="22"/>
              </w:rPr>
              <w:t>probează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îndeplinirea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criteriilor</w:t>
            </w:r>
            <w:proofErr w:type="spellEnd"/>
          </w:p>
        </w:tc>
      </w:tr>
      <w:tr w:rsidR="00CD6F26" w:rsidRPr="0044521D" w14:paraId="45B15778" w14:textId="77777777" w:rsidTr="0044521D">
        <w:trPr>
          <w:jc w:val="center"/>
        </w:trPr>
        <w:tc>
          <w:tcPr>
            <w:tcW w:w="288" w:type="pct"/>
            <w:shd w:val="clear" w:color="auto" w:fill="auto"/>
            <w:vAlign w:val="center"/>
          </w:tcPr>
          <w:p w14:paraId="0D6E3E51"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1</w:t>
            </w:r>
          </w:p>
        </w:tc>
        <w:tc>
          <w:tcPr>
            <w:tcW w:w="655" w:type="pct"/>
            <w:vAlign w:val="center"/>
          </w:tcPr>
          <w:p w14:paraId="5959630B"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Demararea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achizițiilor</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cadrul</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proiectului</w:t>
            </w:r>
            <w:proofErr w:type="spellEnd"/>
          </w:p>
        </w:tc>
        <w:tc>
          <w:tcPr>
            <w:tcW w:w="616" w:type="pct"/>
            <w:shd w:val="clear" w:color="auto" w:fill="auto"/>
            <w:vAlign w:val="center"/>
          </w:tcPr>
          <w:p w14:paraId="553990FC"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Calitativ</w:t>
            </w:r>
            <w:proofErr w:type="spellEnd"/>
          </w:p>
        </w:tc>
        <w:tc>
          <w:tcPr>
            <w:tcW w:w="1012" w:type="pct"/>
            <w:vAlign w:val="center"/>
          </w:tcPr>
          <w:p w14:paraId="1C7BF448" w14:textId="7DAFC78D"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Momentul</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inițierii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primei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achiziții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planul</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achiziții</w:t>
            </w:r>
            <w:proofErr w:type="spellEnd"/>
            <w:r w:rsidRPr="0044521D">
              <w:rPr>
                <w:rFonts w:ascii="Calibri" w:hAnsi="Calibri" w:cs="Calibri"/>
                <w:spacing w:val="-6"/>
                <w:sz w:val="22"/>
                <w:szCs w:val="22"/>
              </w:rPr>
              <w:t xml:space="preserve"> al </w:t>
            </w:r>
            <w:proofErr w:type="spellStart"/>
            <w:r w:rsidRPr="0044521D">
              <w:rPr>
                <w:rFonts w:ascii="Calibri" w:hAnsi="Calibri" w:cs="Calibri"/>
                <w:spacing w:val="-6"/>
                <w:sz w:val="22"/>
                <w:szCs w:val="22"/>
              </w:rPr>
              <w:t>proiectului</w:t>
            </w:r>
            <w:proofErr w:type="spellEnd"/>
          </w:p>
        </w:tc>
        <w:tc>
          <w:tcPr>
            <w:tcW w:w="756" w:type="pct"/>
            <w:vAlign w:val="center"/>
          </w:tcPr>
          <w:p w14:paraId="5A5734BD"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Minim 1 </w:t>
            </w:r>
            <w:proofErr w:type="spellStart"/>
            <w:r w:rsidRPr="0044521D">
              <w:rPr>
                <w:rFonts w:ascii="Calibri" w:hAnsi="Calibri" w:cs="Calibri"/>
                <w:spacing w:val="-6"/>
                <w:sz w:val="22"/>
                <w:szCs w:val="22"/>
              </w:rPr>
              <w:t>achiziție</w:t>
            </w:r>
            <w:proofErr w:type="spellEnd"/>
            <w:r w:rsidRPr="0044521D">
              <w:rPr>
                <w:rFonts w:ascii="Calibri" w:hAnsi="Calibri" w:cs="Calibri"/>
                <w:spacing w:val="-6"/>
                <w:sz w:val="22"/>
                <w:szCs w:val="22"/>
              </w:rPr>
              <w:t xml:space="preserve"> din </w:t>
            </w:r>
            <w:proofErr w:type="spellStart"/>
            <w:r w:rsidRPr="0044521D">
              <w:rPr>
                <w:rFonts w:ascii="Calibri" w:hAnsi="Calibri" w:cs="Calibri"/>
                <w:spacing w:val="-6"/>
                <w:sz w:val="22"/>
                <w:szCs w:val="22"/>
              </w:rPr>
              <w:t>planul</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achiziții</w:t>
            </w:r>
            <w:proofErr w:type="spellEnd"/>
            <w:r w:rsidRPr="0044521D">
              <w:rPr>
                <w:rFonts w:ascii="Calibri" w:hAnsi="Calibri" w:cs="Calibri"/>
                <w:spacing w:val="-6"/>
                <w:sz w:val="22"/>
                <w:szCs w:val="22"/>
              </w:rPr>
              <w:t xml:space="preserve"> al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demarată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3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p>
        </w:tc>
        <w:tc>
          <w:tcPr>
            <w:tcW w:w="713" w:type="pct"/>
            <w:vAlign w:val="center"/>
          </w:tcPr>
          <w:p w14:paraId="5E8F148B"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3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32140930"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Dovadă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transmitere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invitație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participare</w:t>
            </w:r>
            <w:proofErr w:type="spellEnd"/>
            <w:r w:rsidRPr="0044521D">
              <w:rPr>
                <w:rFonts w:ascii="Calibri" w:hAnsi="Calibri" w:cs="Calibri"/>
                <w:spacing w:val="-6"/>
                <w:sz w:val="22"/>
                <w:szCs w:val="22"/>
              </w:rPr>
              <w:t xml:space="preserve"> / </w:t>
            </w:r>
            <w:proofErr w:type="spellStart"/>
            <w:r w:rsidRPr="0044521D">
              <w:rPr>
                <w:rFonts w:ascii="Calibri" w:hAnsi="Calibri" w:cs="Calibri"/>
                <w:spacing w:val="-6"/>
                <w:sz w:val="22"/>
                <w:szCs w:val="22"/>
              </w:rPr>
              <w:t>anunț</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participare</w:t>
            </w:r>
            <w:proofErr w:type="spellEnd"/>
          </w:p>
        </w:tc>
      </w:tr>
      <w:tr w:rsidR="00CD6F26" w:rsidRPr="0044521D" w14:paraId="6DBA1438" w14:textId="77777777" w:rsidTr="0044521D">
        <w:trPr>
          <w:jc w:val="center"/>
        </w:trPr>
        <w:tc>
          <w:tcPr>
            <w:tcW w:w="288" w:type="pct"/>
            <w:shd w:val="clear" w:color="auto" w:fill="auto"/>
            <w:vAlign w:val="center"/>
          </w:tcPr>
          <w:p w14:paraId="3F75790D"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2</w:t>
            </w:r>
          </w:p>
        </w:tc>
        <w:tc>
          <w:tcPr>
            <w:tcW w:w="655" w:type="pct"/>
            <w:vAlign w:val="center"/>
          </w:tcPr>
          <w:p w14:paraId="18B1B520"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Finalizarea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tehnic</w:t>
            </w:r>
            <w:proofErr w:type="spellEnd"/>
          </w:p>
          <w:p w14:paraId="747E5873"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w:t>
            </w:r>
            <w:proofErr w:type="spellStart"/>
            <w:r w:rsidRPr="0044521D">
              <w:rPr>
                <w:rFonts w:ascii="Calibri" w:hAnsi="Calibri" w:cs="Calibri"/>
                <w:spacing w:val="-6"/>
                <w:sz w:val="22"/>
                <w:szCs w:val="22"/>
              </w:rPr>
              <w:t>dacă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este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cazul</w:t>
            </w:r>
            <w:proofErr w:type="spellEnd"/>
            <w:r w:rsidRPr="0044521D">
              <w:rPr>
                <w:rFonts w:ascii="Calibri" w:hAnsi="Calibri" w:cs="Calibri"/>
                <w:spacing w:val="-6"/>
                <w:sz w:val="22"/>
                <w:szCs w:val="22"/>
              </w:rPr>
              <w:t>)</w:t>
            </w:r>
          </w:p>
        </w:tc>
        <w:tc>
          <w:tcPr>
            <w:tcW w:w="616" w:type="pct"/>
            <w:shd w:val="clear" w:color="auto" w:fill="auto"/>
            <w:vAlign w:val="center"/>
          </w:tcPr>
          <w:p w14:paraId="2E142D16"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Calitativ</w:t>
            </w:r>
            <w:proofErr w:type="spellEnd"/>
          </w:p>
        </w:tc>
        <w:tc>
          <w:tcPr>
            <w:tcW w:w="1012" w:type="pct"/>
            <w:vAlign w:val="center"/>
          </w:tcPr>
          <w:p w14:paraId="571281D4"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PV de </w:t>
            </w:r>
            <w:proofErr w:type="spellStart"/>
            <w:r w:rsidRPr="0044521D">
              <w:rPr>
                <w:rFonts w:ascii="Calibri" w:hAnsi="Calibri" w:cs="Calibri"/>
                <w:spacing w:val="-6"/>
                <w:sz w:val="22"/>
                <w:szCs w:val="22"/>
              </w:rPr>
              <w:t>recepție</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tehnic</w:t>
            </w:r>
            <w:proofErr w:type="spellEnd"/>
          </w:p>
        </w:tc>
        <w:tc>
          <w:tcPr>
            <w:tcW w:w="756" w:type="pct"/>
            <w:vAlign w:val="center"/>
          </w:tcPr>
          <w:p w14:paraId="7C0B7DE0"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Transmitere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spre</w:t>
            </w:r>
            <w:proofErr w:type="spellEnd"/>
            <w:r w:rsidRPr="0044521D">
              <w:rPr>
                <w:rFonts w:ascii="Calibri" w:hAnsi="Calibri" w:cs="Calibri"/>
                <w:spacing w:val="-6"/>
                <w:sz w:val="22"/>
                <w:szCs w:val="22"/>
              </w:rPr>
              <w:t xml:space="preserve"> ADR a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tehnic</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vederea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verificării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conformității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acestuia</w:t>
            </w:r>
            <w:proofErr w:type="spellEnd"/>
          </w:p>
        </w:tc>
        <w:tc>
          <w:tcPr>
            <w:tcW w:w="713" w:type="pct"/>
            <w:vAlign w:val="center"/>
          </w:tcPr>
          <w:p w14:paraId="5FE8EEBD"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9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061BA5F3"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PV </w:t>
            </w:r>
            <w:proofErr w:type="spellStart"/>
            <w:r w:rsidRPr="0044521D">
              <w:rPr>
                <w:rFonts w:ascii="Calibri" w:hAnsi="Calibri" w:cs="Calibri"/>
                <w:spacing w:val="-6"/>
                <w:sz w:val="22"/>
                <w:szCs w:val="22"/>
              </w:rPr>
              <w:t>recepție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tehnic</w:t>
            </w:r>
            <w:proofErr w:type="spellEnd"/>
          </w:p>
        </w:tc>
      </w:tr>
      <w:tr w:rsidR="00CD6F26" w:rsidRPr="0044521D" w14:paraId="5D787B67" w14:textId="77777777" w:rsidTr="0044521D">
        <w:trPr>
          <w:jc w:val="center"/>
        </w:trPr>
        <w:tc>
          <w:tcPr>
            <w:tcW w:w="288" w:type="pct"/>
            <w:shd w:val="clear" w:color="auto" w:fill="auto"/>
            <w:vAlign w:val="center"/>
          </w:tcPr>
          <w:p w14:paraId="16A6AA59"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3</w:t>
            </w:r>
          </w:p>
        </w:tc>
        <w:tc>
          <w:tcPr>
            <w:tcW w:w="655" w:type="pct"/>
            <w:vAlign w:val="center"/>
          </w:tcPr>
          <w:p w14:paraId="12E1D181"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Finalizarea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tuturor</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achizițiilor</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w:t>
            </w:r>
            <w:proofErr w:type="spellEnd"/>
          </w:p>
        </w:tc>
        <w:tc>
          <w:tcPr>
            <w:tcW w:w="616" w:type="pct"/>
            <w:shd w:val="clear" w:color="auto" w:fill="auto"/>
            <w:vAlign w:val="center"/>
          </w:tcPr>
          <w:p w14:paraId="7C2F0C0A"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Calitativ</w:t>
            </w:r>
            <w:proofErr w:type="spellEnd"/>
          </w:p>
        </w:tc>
        <w:tc>
          <w:tcPr>
            <w:tcW w:w="1012" w:type="pct"/>
            <w:vAlign w:val="center"/>
          </w:tcPr>
          <w:p w14:paraId="33EDD518"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tuturor</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contractelor</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furnizare</w:t>
            </w:r>
            <w:proofErr w:type="spellEnd"/>
            <w:r w:rsidRPr="0044521D">
              <w:rPr>
                <w:rFonts w:ascii="Calibri" w:hAnsi="Calibri" w:cs="Calibri"/>
                <w:spacing w:val="-6"/>
                <w:sz w:val="22"/>
                <w:szCs w:val="22"/>
              </w:rPr>
              <w:t xml:space="preserve">, </w:t>
            </w:r>
            <w:proofErr w:type="spellStart"/>
            <w:proofErr w:type="gramStart"/>
            <w:r w:rsidRPr="0044521D">
              <w:rPr>
                <w:rFonts w:ascii="Calibri" w:hAnsi="Calibri" w:cs="Calibri"/>
                <w:spacing w:val="-6"/>
                <w:sz w:val="22"/>
                <w:szCs w:val="22"/>
              </w:rPr>
              <w:t>prestare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execuție</w:t>
            </w:r>
            <w:proofErr w:type="spellEnd"/>
            <w:proofErr w:type="gram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lucrări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w:t>
            </w:r>
            <w:proofErr w:type="spellEnd"/>
          </w:p>
        </w:tc>
        <w:tc>
          <w:tcPr>
            <w:tcW w:w="756" w:type="pct"/>
            <w:vAlign w:val="center"/>
          </w:tcPr>
          <w:p w14:paraId="4614BE21"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Toate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contractele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semnate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termen de 18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713" w:type="pct"/>
            <w:vAlign w:val="center"/>
          </w:tcPr>
          <w:p w14:paraId="24CECB9C"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18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2C65EE6C"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Contracte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semnate</w:t>
            </w:r>
            <w:proofErr w:type="spellEnd"/>
          </w:p>
        </w:tc>
      </w:tr>
      <w:tr w:rsidR="00CD6F26" w:rsidRPr="0044521D" w14:paraId="32DDBB48" w14:textId="77777777" w:rsidTr="0044521D">
        <w:trPr>
          <w:jc w:val="center"/>
        </w:trPr>
        <w:tc>
          <w:tcPr>
            <w:tcW w:w="288" w:type="pct"/>
            <w:shd w:val="clear" w:color="auto" w:fill="auto"/>
            <w:vAlign w:val="center"/>
          </w:tcPr>
          <w:p w14:paraId="7222F3E9"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4</w:t>
            </w:r>
          </w:p>
        </w:tc>
        <w:tc>
          <w:tcPr>
            <w:tcW w:w="655" w:type="pct"/>
            <w:vAlign w:val="center"/>
          </w:tcPr>
          <w:p w14:paraId="41F41526"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a 25% din </w:t>
            </w:r>
            <w:proofErr w:type="spellStart"/>
            <w:r w:rsidRPr="0044521D">
              <w:rPr>
                <w:rFonts w:ascii="Calibri" w:hAnsi="Calibri" w:cs="Calibri"/>
                <w:spacing w:val="-6"/>
                <w:sz w:val="22"/>
                <w:szCs w:val="22"/>
              </w:rPr>
              <w:t>cheltuielile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cadrul</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proiectului</w:t>
            </w:r>
            <w:proofErr w:type="spellEnd"/>
          </w:p>
        </w:tc>
        <w:tc>
          <w:tcPr>
            <w:tcW w:w="616" w:type="pct"/>
            <w:shd w:val="clear" w:color="auto" w:fill="auto"/>
            <w:vAlign w:val="center"/>
          </w:tcPr>
          <w:p w14:paraId="4BDC3509"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Cantitativ</w:t>
            </w:r>
            <w:proofErr w:type="spellEnd"/>
          </w:p>
        </w:tc>
        <w:tc>
          <w:tcPr>
            <w:tcW w:w="1012" w:type="pct"/>
            <w:vAlign w:val="center"/>
          </w:tcPr>
          <w:p w14:paraId="59EB7921"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plăți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cuantum</w:t>
            </w:r>
            <w:proofErr w:type="spellEnd"/>
            <w:r w:rsidRPr="0044521D">
              <w:rPr>
                <w:rFonts w:ascii="Calibri" w:hAnsi="Calibri" w:cs="Calibri"/>
                <w:spacing w:val="-6"/>
                <w:sz w:val="22"/>
                <w:szCs w:val="22"/>
              </w:rPr>
              <w:t xml:space="preserve"> de minim 25%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termen de 18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756" w:type="pct"/>
            <w:vAlign w:val="center"/>
          </w:tcPr>
          <w:p w14:paraId="3992BF2E"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Cerere</w:t>
            </w:r>
            <w:proofErr w:type="spellEnd"/>
            <w:r w:rsidRPr="0044521D">
              <w:rPr>
                <w:rFonts w:ascii="Calibri" w:hAnsi="Calibri" w:cs="Calibri"/>
                <w:spacing w:val="-6"/>
                <w:sz w:val="22"/>
                <w:szCs w:val="22"/>
              </w:rPr>
              <w:t>/</w:t>
            </w:r>
            <w:proofErr w:type="spellStart"/>
            <w:r w:rsidRPr="0044521D">
              <w:rPr>
                <w:rFonts w:ascii="Calibri" w:hAnsi="Calibri" w:cs="Calibri"/>
                <w:spacing w:val="-6"/>
                <w:sz w:val="22"/>
                <w:szCs w:val="22"/>
              </w:rPr>
              <w:t>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rambursare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valoare</w:t>
            </w:r>
            <w:proofErr w:type="spellEnd"/>
            <w:r w:rsidRPr="0044521D">
              <w:rPr>
                <w:rFonts w:ascii="Calibri" w:hAnsi="Calibri" w:cs="Calibri"/>
                <w:spacing w:val="-6"/>
                <w:sz w:val="22"/>
                <w:szCs w:val="22"/>
              </w:rPr>
              <w:t xml:space="preserve"> de minim 25%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p>
        </w:tc>
        <w:tc>
          <w:tcPr>
            <w:tcW w:w="713" w:type="pct"/>
            <w:vAlign w:val="center"/>
          </w:tcPr>
          <w:p w14:paraId="4DBD1988"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18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6A895DBB"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Facturi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Ordine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plată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extrase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cont</w:t>
            </w:r>
            <w:proofErr w:type="spellEnd"/>
          </w:p>
        </w:tc>
      </w:tr>
      <w:tr w:rsidR="00CD6F26" w:rsidRPr="0044521D" w14:paraId="1A50B117" w14:textId="77777777" w:rsidTr="0044521D">
        <w:trPr>
          <w:jc w:val="center"/>
        </w:trPr>
        <w:tc>
          <w:tcPr>
            <w:tcW w:w="288" w:type="pct"/>
            <w:shd w:val="clear" w:color="auto" w:fill="auto"/>
            <w:vAlign w:val="center"/>
          </w:tcPr>
          <w:p w14:paraId="7F6685A8"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5</w:t>
            </w:r>
          </w:p>
        </w:tc>
        <w:tc>
          <w:tcPr>
            <w:tcW w:w="655" w:type="pct"/>
            <w:vAlign w:val="center"/>
          </w:tcPr>
          <w:p w14:paraId="1B226955"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a 50% din </w:t>
            </w:r>
            <w:proofErr w:type="spellStart"/>
            <w:r w:rsidRPr="0044521D">
              <w:rPr>
                <w:rFonts w:ascii="Calibri" w:hAnsi="Calibri" w:cs="Calibri"/>
                <w:spacing w:val="-6"/>
                <w:sz w:val="22"/>
                <w:szCs w:val="22"/>
              </w:rPr>
              <w:t>cheltuielile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cadrul</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lastRenderedPageBreak/>
              <w:t>proiectului</w:t>
            </w:r>
            <w:proofErr w:type="spellEnd"/>
          </w:p>
        </w:tc>
        <w:tc>
          <w:tcPr>
            <w:tcW w:w="616" w:type="pct"/>
            <w:shd w:val="clear" w:color="auto" w:fill="auto"/>
            <w:vAlign w:val="center"/>
          </w:tcPr>
          <w:p w14:paraId="122F998E"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lastRenderedPageBreak/>
              <w:t>Cantitativ</w:t>
            </w:r>
            <w:proofErr w:type="spellEnd"/>
          </w:p>
        </w:tc>
        <w:tc>
          <w:tcPr>
            <w:tcW w:w="1012" w:type="pct"/>
            <w:vAlign w:val="center"/>
          </w:tcPr>
          <w:p w14:paraId="47228E7D"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plăți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cuantum</w:t>
            </w:r>
            <w:proofErr w:type="spellEnd"/>
            <w:r w:rsidRPr="0044521D">
              <w:rPr>
                <w:rFonts w:ascii="Calibri" w:hAnsi="Calibri" w:cs="Calibri"/>
                <w:spacing w:val="-6"/>
                <w:sz w:val="22"/>
                <w:szCs w:val="22"/>
              </w:rPr>
              <w:t xml:space="preserve"> de minim 50%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termen de 24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lastRenderedPageBreak/>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756" w:type="pct"/>
            <w:vAlign w:val="center"/>
          </w:tcPr>
          <w:p w14:paraId="13C12A34"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lastRenderedPageBreak/>
              <w:t>Cerere</w:t>
            </w:r>
            <w:proofErr w:type="spellEnd"/>
            <w:r w:rsidRPr="0044521D">
              <w:rPr>
                <w:rFonts w:ascii="Calibri" w:hAnsi="Calibri" w:cs="Calibri"/>
                <w:spacing w:val="-6"/>
                <w:sz w:val="22"/>
                <w:szCs w:val="22"/>
              </w:rPr>
              <w:t>/</w:t>
            </w:r>
            <w:proofErr w:type="spellStart"/>
            <w:r w:rsidRPr="0044521D">
              <w:rPr>
                <w:rFonts w:ascii="Calibri" w:hAnsi="Calibri" w:cs="Calibri"/>
                <w:spacing w:val="-6"/>
                <w:sz w:val="22"/>
                <w:szCs w:val="22"/>
              </w:rPr>
              <w:t>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rambursare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valoare</w:t>
            </w:r>
            <w:proofErr w:type="spellEnd"/>
            <w:r w:rsidRPr="0044521D">
              <w:rPr>
                <w:rFonts w:ascii="Calibri" w:hAnsi="Calibri" w:cs="Calibri"/>
                <w:spacing w:val="-6"/>
                <w:sz w:val="22"/>
                <w:szCs w:val="22"/>
              </w:rPr>
              <w:t xml:space="preserve"> de minim 50%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lastRenderedPageBreak/>
              <w:t>proiectului</w:t>
            </w:r>
            <w:proofErr w:type="spellEnd"/>
          </w:p>
        </w:tc>
        <w:tc>
          <w:tcPr>
            <w:tcW w:w="713" w:type="pct"/>
            <w:vAlign w:val="center"/>
          </w:tcPr>
          <w:p w14:paraId="747CC9BB"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lastRenderedPageBreak/>
              <w:t xml:space="preserve">24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7253F7A7"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Facturi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Ordine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plată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extrase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cont</w:t>
            </w:r>
            <w:proofErr w:type="spellEnd"/>
          </w:p>
        </w:tc>
      </w:tr>
      <w:tr w:rsidR="00CD6F26" w:rsidRPr="0044521D" w14:paraId="7FB673E0" w14:textId="77777777" w:rsidTr="0044521D">
        <w:trPr>
          <w:jc w:val="center"/>
        </w:trPr>
        <w:tc>
          <w:tcPr>
            <w:tcW w:w="288" w:type="pct"/>
            <w:shd w:val="clear" w:color="auto" w:fill="auto"/>
            <w:vAlign w:val="center"/>
          </w:tcPr>
          <w:p w14:paraId="24A676BB" w14:textId="77777777" w:rsidR="00CD6F26" w:rsidRPr="0044521D" w:rsidRDefault="00CD6F26" w:rsidP="00BA1269">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6</w:t>
            </w:r>
          </w:p>
        </w:tc>
        <w:tc>
          <w:tcPr>
            <w:tcW w:w="655" w:type="pct"/>
            <w:vAlign w:val="center"/>
          </w:tcPr>
          <w:p w14:paraId="2125A054"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a 75% din </w:t>
            </w:r>
            <w:proofErr w:type="spellStart"/>
            <w:r w:rsidRPr="0044521D">
              <w:rPr>
                <w:rFonts w:ascii="Calibri" w:hAnsi="Calibri" w:cs="Calibri"/>
                <w:spacing w:val="-6"/>
                <w:sz w:val="22"/>
                <w:szCs w:val="22"/>
              </w:rPr>
              <w:t>cheltuielile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prevăzute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cadrul</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proiectului</w:t>
            </w:r>
            <w:proofErr w:type="spellEnd"/>
          </w:p>
        </w:tc>
        <w:tc>
          <w:tcPr>
            <w:tcW w:w="616" w:type="pct"/>
            <w:shd w:val="clear" w:color="auto" w:fill="auto"/>
            <w:vAlign w:val="center"/>
          </w:tcPr>
          <w:p w14:paraId="3B84796D"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Cantitativ</w:t>
            </w:r>
            <w:proofErr w:type="spellEnd"/>
          </w:p>
        </w:tc>
        <w:tc>
          <w:tcPr>
            <w:tcW w:w="1012" w:type="pct"/>
            <w:vAlign w:val="center"/>
          </w:tcPr>
          <w:p w14:paraId="64332C4D"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Efectuarea</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plăți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cuantum</w:t>
            </w:r>
            <w:proofErr w:type="spellEnd"/>
            <w:r w:rsidRPr="0044521D">
              <w:rPr>
                <w:rFonts w:ascii="Calibri" w:hAnsi="Calibri" w:cs="Calibri"/>
                <w:spacing w:val="-6"/>
                <w:sz w:val="22"/>
                <w:szCs w:val="22"/>
              </w:rPr>
              <w:t xml:space="preserve"> de minim 75%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termen de 30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756" w:type="pct"/>
            <w:vAlign w:val="center"/>
          </w:tcPr>
          <w:p w14:paraId="1A3780C8"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Cerere</w:t>
            </w:r>
            <w:proofErr w:type="spellEnd"/>
            <w:r w:rsidRPr="0044521D">
              <w:rPr>
                <w:rFonts w:ascii="Calibri" w:hAnsi="Calibri" w:cs="Calibri"/>
                <w:spacing w:val="-6"/>
                <w:sz w:val="22"/>
                <w:szCs w:val="22"/>
              </w:rPr>
              <w:t>/</w:t>
            </w:r>
            <w:proofErr w:type="spellStart"/>
            <w:r w:rsidRPr="0044521D">
              <w:rPr>
                <w:rFonts w:ascii="Calibri" w:hAnsi="Calibri" w:cs="Calibri"/>
                <w:spacing w:val="-6"/>
                <w:sz w:val="22"/>
                <w:szCs w:val="22"/>
              </w:rPr>
              <w:t>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rambursare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depuse</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în</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valoare</w:t>
            </w:r>
            <w:proofErr w:type="spellEnd"/>
            <w:r w:rsidRPr="0044521D">
              <w:rPr>
                <w:rFonts w:ascii="Calibri" w:hAnsi="Calibri" w:cs="Calibri"/>
                <w:spacing w:val="-6"/>
                <w:sz w:val="22"/>
                <w:szCs w:val="22"/>
              </w:rPr>
              <w:t xml:space="preserve"> de minim 75% din </w:t>
            </w:r>
            <w:proofErr w:type="spellStart"/>
            <w:r w:rsidRPr="0044521D">
              <w:rPr>
                <w:rFonts w:ascii="Calibri" w:hAnsi="Calibri" w:cs="Calibri"/>
                <w:spacing w:val="-6"/>
                <w:sz w:val="22"/>
                <w:szCs w:val="22"/>
              </w:rPr>
              <w:t>valoarea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eligibilă</w:t>
            </w:r>
            <w:proofErr w:type="spellEnd"/>
            <w:r w:rsidRPr="0044521D">
              <w:rPr>
                <w:rFonts w:ascii="Calibri" w:hAnsi="Calibri" w:cs="Calibri"/>
                <w:spacing w:val="-6"/>
                <w:sz w:val="22"/>
                <w:szCs w:val="22"/>
              </w:rPr>
              <w:t xml:space="preserve"> a </w:t>
            </w:r>
            <w:proofErr w:type="spellStart"/>
            <w:r w:rsidRPr="0044521D">
              <w:rPr>
                <w:rFonts w:ascii="Calibri" w:hAnsi="Calibri" w:cs="Calibri"/>
                <w:spacing w:val="-6"/>
                <w:sz w:val="22"/>
                <w:szCs w:val="22"/>
              </w:rPr>
              <w:t>proiectului</w:t>
            </w:r>
            <w:proofErr w:type="spellEnd"/>
          </w:p>
        </w:tc>
        <w:tc>
          <w:tcPr>
            <w:tcW w:w="713" w:type="pct"/>
            <w:vAlign w:val="center"/>
          </w:tcPr>
          <w:p w14:paraId="5E544754" w14:textId="77777777" w:rsidR="00CD6F26" w:rsidRPr="0044521D" w:rsidRDefault="00CD6F26" w:rsidP="007E5F58">
            <w:pPr>
              <w:widowControl w:val="0"/>
              <w:spacing w:before="120" w:after="120"/>
              <w:jc w:val="center"/>
              <w:rPr>
                <w:rFonts w:ascii="Calibri" w:hAnsi="Calibri" w:cs="Calibri"/>
                <w:spacing w:val="-6"/>
                <w:sz w:val="22"/>
                <w:szCs w:val="22"/>
              </w:rPr>
            </w:pPr>
            <w:r w:rsidRPr="0044521D">
              <w:rPr>
                <w:rFonts w:ascii="Calibri" w:hAnsi="Calibri" w:cs="Calibri"/>
                <w:spacing w:val="-6"/>
                <w:sz w:val="22"/>
                <w:szCs w:val="22"/>
              </w:rPr>
              <w:t xml:space="preserve">30 </w:t>
            </w:r>
            <w:proofErr w:type="spellStart"/>
            <w:r w:rsidRPr="0044521D">
              <w:rPr>
                <w:rFonts w:ascii="Calibri" w:hAnsi="Calibri" w:cs="Calibri"/>
                <w:spacing w:val="-6"/>
                <w:sz w:val="22"/>
                <w:szCs w:val="22"/>
              </w:rPr>
              <w:t>luni</w:t>
            </w:r>
            <w:proofErr w:type="spellEnd"/>
            <w:r w:rsidRPr="0044521D">
              <w:rPr>
                <w:rFonts w:ascii="Calibri" w:hAnsi="Calibri" w:cs="Calibri"/>
                <w:spacing w:val="-6"/>
                <w:sz w:val="22"/>
                <w:szCs w:val="22"/>
              </w:rPr>
              <w:t xml:space="preserve"> de la </w:t>
            </w:r>
            <w:proofErr w:type="spellStart"/>
            <w:r w:rsidRPr="0044521D">
              <w:rPr>
                <w:rFonts w:ascii="Calibri" w:hAnsi="Calibri" w:cs="Calibri"/>
                <w:spacing w:val="-6"/>
                <w:sz w:val="22"/>
                <w:szCs w:val="22"/>
              </w:rPr>
              <w:t>semnarea</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contractului</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finanțare</w:t>
            </w:r>
            <w:proofErr w:type="spellEnd"/>
          </w:p>
        </w:tc>
        <w:tc>
          <w:tcPr>
            <w:tcW w:w="959" w:type="pct"/>
            <w:shd w:val="clear" w:color="auto" w:fill="auto"/>
            <w:vAlign w:val="center"/>
          </w:tcPr>
          <w:p w14:paraId="62415714" w14:textId="77777777" w:rsidR="00CD6F26" w:rsidRPr="0044521D" w:rsidRDefault="00CD6F26" w:rsidP="007E5F58">
            <w:pPr>
              <w:widowControl w:val="0"/>
              <w:spacing w:before="120" w:after="120"/>
              <w:jc w:val="center"/>
              <w:rPr>
                <w:rFonts w:ascii="Calibri" w:hAnsi="Calibri" w:cs="Calibri"/>
                <w:spacing w:val="-6"/>
                <w:sz w:val="22"/>
                <w:szCs w:val="22"/>
              </w:rPr>
            </w:pPr>
            <w:proofErr w:type="spellStart"/>
            <w:r w:rsidRPr="0044521D">
              <w:rPr>
                <w:rFonts w:ascii="Calibri" w:hAnsi="Calibri" w:cs="Calibri"/>
                <w:spacing w:val="-6"/>
                <w:sz w:val="22"/>
                <w:szCs w:val="22"/>
              </w:rPr>
              <w:t>Facturi</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Ordine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plată</w:t>
            </w:r>
            <w:proofErr w:type="spellEnd"/>
            <w:r w:rsidRPr="0044521D">
              <w:rPr>
                <w:rFonts w:ascii="Calibri" w:hAnsi="Calibri" w:cs="Calibri"/>
                <w:spacing w:val="-6"/>
                <w:sz w:val="22"/>
                <w:szCs w:val="22"/>
              </w:rPr>
              <w:t xml:space="preserve">, </w:t>
            </w:r>
            <w:proofErr w:type="spellStart"/>
            <w:r w:rsidRPr="0044521D">
              <w:rPr>
                <w:rFonts w:ascii="Calibri" w:hAnsi="Calibri" w:cs="Calibri"/>
                <w:spacing w:val="-6"/>
                <w:sz w:val="22"/>
                <w:szCs w:val="22"/>
              </w:rPr>
              <w:t>extrase</w:t>
            </w:r>
            <w:proofErr w:type="spellEnd"/>
            <w:r w:rsidRPr="0044521D">
              <w:rPr>
                <w:rFonts w:ascii="Calibri" w:hAnsi="Calibri" w:cs="Calibri"/>
                <w:spacing w:val="-6"/>
                <w:sz w:val="22"/>
                <w:szCs w:val="22"/>
              </w:rPr>
              <w:t xml:space="preserve"> de </w:t>
            </w:r>
            <w:proofErr w:type="spellStart"/>
            <w:r w:rsidRPr="0044521D">
              <w:rPr>
                <w:rFonts w:ascii="Calibri" w:hAnsi="Calibri" w:cs="Calibri"/>
                <w:spacing w:val="-6"/>
                <w:sz w:val="22"/>
                <w:szCs w:val="22"/>
              </w:rPr>
              <w:t>cont</w:t>
            </w:r>
            <w:proofErr w:type="spellEnd"/>
          </w:p>
        </w:tc>
      </w:tr>
    </w:tbl>
    <w:p w14:paraId="20A0ADD1" w14:textId="77777777" w:rsidR="00B40180" w:rsidRPr="0044521D" w:rsidRDefault="00B40180" w:rsidP="002B1851">
      <w:pPr>
        <w:tabs>
          <w:tab w:val="left" w:pos="450"/>
        </w:tabs>
        <w:ind w:right="75"/>
        <w:jc w:val="both"/>
        <w:rPr>
          <w:rFonts w:ascii="Calibri" w:eastAsia="Arial" w:hAnsi="Calibri" w:cs="Calibri"/>
          <w:b/>
          <w:spacing w:val="1"/>
          <w:sz w:val="24"/>
          <w:szCs w:val="24"/>
          <w:lang w:val="ro-RO"/>
        </w:rPr>
      </w:pPr>
    </w:p>
    <w:sectPr w:rsidR="00B40180" w:rsidRPr="0044521D" w:rsidSect="00CD6F26">
      <w:pgSz w:w="16840" w:h="11907" w:orient="landscape" w:code="9"/>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0411F" w14:textId="77777777" w:rsidR="00A5212A" w:rsidRDefault="00A5212A">
      <w:r>
        <w:separator/>
      </w:r>
    </w:p>
  </w:endnote>
  <w:endnote w:type="continuationSeparator" w:id="0">
    <w:p w14:paraId="70A92028" w14:textId="77777777" w:rsidR="00A5212A" w:rsidRDefault="00A5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7C403" w14:textId="77777777" w:rsidR="00A5212A" w:rsidRDefault="00A5212A">
      <w:r>
        <w:separator/>
      </w:r>
    </w:p>
  </w:footnote>
  <w:footnote w:type="continuationSeparator" w:id="0">
    <w:p w14:paraId="61AAFF71" w14:textId="77777777" w:rsidR="00A5212A" w:rsidRDefault="00A5212A">
      <w:r>
        <w:continuationSeparator/>
      </w:r>
    </w:p>
  </w:footnote>
  <w:footnote w:id="1">
    <w:p w14:paraId="13CDB327" w14:textId="26B08D1E"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hAnsi="Trebuchet MS"/>
          <w:b/>
          <w:color w:val="006600"/>
          <w:sz w:val="16"/>
          <w:szCs w:val="16"/>
        </w:rPr>
        <w:t>TVA care nu se incadreaza in pev. Art. 9, alin (1) sau (2) din HG 873/2022</w:t>
      </w:r>
    </w:p>
  </w:footnote>
  <w:footnote w:id="2">
    <w:p w14:paraId="2D2F659B" w14:textId="67DB15C9"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lang w:val="ro-RO"/>
        </w:rPr>
        <w:t xml:space="preserve"> </w:t>
      </w:r>
      <w:r w:rsidRPr="00B049DB">
        <w:rPr>
          <w:rFonts w:ascii="Trebuchet MS" w:eastAsia="Arial" w:hAnsi="Trebuchet MS"/>
          <w:sz w:val="16"/>
          <w:szCs w:val="16"/>
          <w:lang w:val="ro-RO"/>
        </w:rPr>
        <w:t>Rep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z</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nta</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d</w:t>
      </w:r>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5</w:t>
      </w:r>
      <w:r w:rsidRPr="00B049DB">
        <w:rPr>
          <w:rFonts w:ascii="Trebuchet MS" w:eastAsia="Arial" w:hAnsi="Trebuchet MS"/>
          <w:spacing w:val="6"/>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 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 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ne</w:t>
      </w:r>
      <w:r w:rsidRPr="00B049DB">
        <w:rPr>
          <w:rFonts w:ascii="Trebuchet MS" w:eastAsia="Arial" w:hAnsi="Trebuchet MS"/>
          <w:spacing w:val="2"/>
          <w:sz w:val="16"/>
          <w:szCs w:val="16"/>
          <w:lang w:val="ro-RO"/>
        </w:rPr>
        <w:t>g</w:t>
      </w:r>
      <w:r w:rsidRPr="00B049DB">
        <w:rPr>
          <w:rFonts w:ascii="Trebuchet MS" w:eastAsia="Arial" w:hAnsi="Trebuchet MS"/>
          <w:sz w:val="16"/>
          <w:szCs w:val="16"/>
          <w:lang w:val="ro-RO"/>
        </w:rPr>
        <w:t>ene</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o</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6"/>
          <w:sz w:val="16"/>
          <w:szCs w:val="16"/>
          <w:lang w:val="ro-RO"/>
        </w:rPr>
        <w:t xml:space="preserve"> </w:t>
      </w:r>
      <w:r w:rsidRPr="00B049DB">
        <w:rPr>
          <w:rFonts w:ascii="Trebuchet MS" w:eastAsia="Arial" w:hAnsi="Trebuchet MS"/>
          <w:sz w:val="16"/>
          <w:szCs w:val="16"/>
          <w:lang w:val="ro-RO"/>
        </w:rPr>
        <w:t>de</w:t>
      </w:r>
      <w:r w:rsidRPr="00B049DB">
        <w:rPr>
          <w:rFonts w:ascii="Trebuchet MS" w:eastAsia="Arial" w:hAnsi="Trebuchet MS"/>
          <w:spacing w:val="7"/>
          <w:sz w:val="16"/>
          <w:szCs w:val="16"/>
          <w:lang w:val="ro-RO"/>
        </w:rPr>
        <w:t xml:space="preserv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tu</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au </w:t>
      </w:r>
      <w:r w:rsidRPr="00B049DB">
        <w:rPr>
          <w:rFonts w:ascii="Trebuchet MS" w:eastAsia="Arial" w:hAnsi="Trebuchet MS"/>
          <w:spacing w:val="1"/>
          <w:sz w:val="16"/>
          <w:szCs w:val="16"/>
          <w:lang w:val="ro-RO"/>
        </w:rPr>
        <w:t>s</w:t>
      </w:r>
      <w:r w:rsidRPr="00B049DB">
        <w:rPr>
          <w:rFonts w:ascii="Trebuchet MS" w:eastAsia="Arial" w:hAnsi="Trebuchet MS"/>
          <w:spacing w:val="-3"/>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5"/>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7</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 9</w:t>
      </w:r>
      <w:r w:rsidRPr="00B049DB">
        <w:rPr>
          <w:rFonts w:ascii="Trebuchet MS" w:eastAsia="Arial" w:hAnsi="Trebuchet MS"/>
          <w:spacing w:val="53"/>
          <w:sz w:val="16"/>
          <w:szCs w:val="16"/>
          <w:lang w:val="ro-RO"/>
        </w:rPr>
        <w:t xml:space="preserve"> </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4"/>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g</w:t>
      </w:r>
      <w:r w:rsidRPr="00B049DB">
        <w:rPr>
          <w:rFonts w:ascii="Trebuchet MS" w:eastAsia="Arial" w:hAnsi="Trebuchet MS"/>
          <w:spacing w:val="2"/>
          <w:sz w:val="16"/>
          <w:szCs w:val="16"/>
          <w:lang w:val="ro-RO"/>
        </w:rPr>
        <w:t>en</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atoa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9"/>
          <w:sz w:val="16"/>
          <w:szCs w:val="16"/>
          <w:lang w:val="ro-RO"/>
        </w:rPr>
        <w:t xml:space="preserve"> </w:t>
      </w:r>
      <w:r w:rsidRPr="00B049DB">
        <w:rPr>
          <w:rFonts w:ascii="Trebuchet MS" w:eastAsia="Arial" w:hAnsi="Trebuchet MS"/>
          <w:sz w:val="16"/>
          <w:szCs w:val="16"/>
          <w:lang w:val="ro-RO"/>
        </w:rPr>
        <w:t xml:space="preserve">de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i</w:t>
      </w:r>
    </w:p>
  </w:footnote>
  <w:footnote w:id="3">
    <w:p w14:paraId="5A587789" w14:textId="4428FAD1"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eastAsia="Arial" w:hAnsi="Trebuchet MS"/>
          <w:spacing w:val="-1"/>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d</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w:t>
      </w:r>
      <w:r w:rsidRPr="00B049DB">
        <w:rPr>
          <w:rFonts w:ascii="Trebuchet MS" w:eastAsia="Arial" w:hAnsi="Trebuchet MS"/>
          <w:spacing w:val="-10"/>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2"/>
          <w:sz w:val="16"/>
          <w:szCs w:val="16"/>
          <w:lang w:val="ro-RO"/>
        </w:rPr>
        <w:t xml:space="preserve"> </w:t>
      </w:r>
      <w:r w:rsidRPr="00B049DB">
        <w:rPr>
          <w:rFonts w:ascii="Trebuchet MS" w:eastAsia="Arial" w:hAnsi="Trebuchet MS"/>
          <w:spacing w:val="2"/>
          <w:sz w:val="16"/>
          <w:szCs w:val="16"/>
          <w:lang w:val="ro-RO"/>
        </w:rPr>
        <w:t>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 xml:space="preserve">(3) </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p</w:t>
      </w:r>
      <w:r w:rsidRPr="00B049DB">
        <w:rPr>
          <w:rFonts w:ascii="Trebuchet MS" w:eastAsia="Arial" w:hAnsi="Trebuchet MS"/>
          <w:spacing w:val="-1"/>
          <w:sz w:val="16"/>
          <w:szCs w:val="16"/>
          <w:lang w:val="ro-RO"/>
        </w:rPr>
        <w:t>li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f</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2"/>
          <w:sz w:val="16"/>
          <w:szCs w:val="16"/>
          <w:lang w:val="ro-RO"/>
        </w:rPr>
        <w:t>an</w:t>
      </w:r>
      <w:r w:rsidRPr="00B049DB">
        <w:rPr>
          <w:rFonts w:ascii="Trebuchet MS" w:eastAsia="Tahoma" w:hAnsi="Trebuchet MS"/>
          <w:spacing w:val="1"/>
          <w:sz w:val="16"/>
          <w:szCs w:val="16"/>
          <w:lang w:val="ro-RO"/>
        </w:rPr>
        <w:t>ț</w:t>
      </w:r>
      <w:r w:rsidRPr="00B049DB">
        <w:rPr>
          <w:rFonts w:ascii="Trebuchet MS" w:eastAsia="Arial" w:hAnsi="Trebuchet MS"/>
          <w:sz w:val="16"/>
          <w:szCs w:val="16"/>
          <w:lang w:val="ro-RO"/>
        </w:rPr>
        <w:t>ate</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s</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te</w:t>
      </w:r>
      <w:r w:rsidRPr="00B049DB">
        <w:rPr>
          <w:rFonts w:ascii="Trebuchet MS" w:eastAsia="Arial" w:hAnsi="Trebuchet MS"/>
          <w:spacing w:val="-1"/>
          <w:sz w:val="16"/>
          <w:szCs w:val="16"/>
          <w:lang w:val="ro-RO"/>
        </w:rPr>
        <w:t>n</w:t>
      </w:r>
      <w:r w:rsidRPr="00B049DB">
        <w:rPr>
          <w:rFonts w:ascii="Trebuchet MS" w:eastAsia="Tahoma" w:hAnsi="Trebuchet MS"/>
          <w:spacing w:val="3"/>
          <w:sz w:val="16"/>
          <w:szCs w:val="16"/>
          <w:lang w:val="ro-RO"/>
        </w:rPr>
        <w:t>ț</w:t>
      </w:r>
      <w:r w:rsidRPr="00B049DB">
        <w:rPr>
          <w:rFonts w:ascii="Trebuchet MS" w:eastAsia="Arial" w:hAnsi="Trebuchet MS"/>
          <w:sz w:val="16"/>
          <w:szCs w:val="16"/>
          <w:lang w:val="ro-RO"/>
        </w:rPr>
        <w:t>ă</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hn</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p>
  </w:footnote>
  <w:footnote w:id="4">
    <w:p w14:paraId="55E3DC42" w14:textId="29621A55" w:rsidR="004514BB" w:rsidRPr="00701452" w:rsidRDefault="004514BB" w:rsidP="00B049DB">
      <w:pPr>
        <w:pStyle w:val="FootnoteText"/>
        <w:jc w:val="both"/>
        <w:rPr>
          <w:lang w:val="ro-RO"/>
        </w:rPr>
      </w:pPr>
      <w:r w:rsidRPr="00B049DB">
        <w:rPr>
          <w:rStyle w:val="FootnoteReference"/>
          <w:rFonts w:ascii="Trebuchet MS" w:hAnsi="Trebuchet MS"/>
          <w:sz w:val="16"/>
          <w:szCs w:val="16"/>
        </w:rPr>
        <w:footnoteRef/>
      </w:r>
      <w:r w:rsidRPr="00B049DB">
        <w:rPr>
          <w:rFonts w:ascii="Trebuchet MS" w:hAnsi="Trebuchet MS"/>
          <w:sz w:val="16"/>
          <w:szCs w:val="16"/>
          <w:lang w:val="fr-FR"/>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e </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a 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ege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u</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a</w:t>
      </w:r>
      <w:r w:rsidRPr="00B049DB">
        <w:rPr>
          <w:rFonts w:ascii="Trebuchet MS" w:eastAsia="Arial" w:hAnsi="Trebuchet MS"/>
          <w:spacing w:val="-3"/>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nt</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op</w:t>
      </w:r>
      <w:r w:rsidRPr="00B049DB">
        <w:rPr>
          <w:rFonts w:ascii="Trebuchet MS" w:eastAsia="Arial" w:hAnsi="Trebuchet MS"/>
          <w:spacing w:val="2"/>
          <w:sz w:val="16"/>
          <w:szCs w:val="16"/>
          <w:lang w:val="ro-RO"/>
        </w:rPr>
        <w:t>ț</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59EE" w14:textId="4A1216F0" w:rsidR="00641EC2" w:rsidRDefault="00641EC2" w:rsidP="00641EC2">
    <w:pPr>
      <w:pStyle w:val="Header"/>
    </w:pPr>
  </w:p>
  <w:p w14:paraId="30B7B53C" w14:textId="6F71AADC" w:rsidR="00641EC2" w:rsidRPr="0044521D" w:rsidRDefault="00641EC2" w:rsidP="00641EC2">
    <w:pPr>
      <w:pStyle w:val="Header"/>
      <w:jc w:val="right"/>
      <w:rPr>
        <w:rFonts w:ascii="Calibri" w:hAnsi="Calibri" w:cs="Calibri"/>
        <w:sz w:val="22"/>
        <w:szCs w:val="22"/>
        <w:lang w:val="ro-RO" w:eastAsia="ro-RO"/>
      </w:rPr>
    </w:pPr>
    <w:proofErr w:type="spellStart"/>
    <w:r w:rsidRPr="0044521D">
      <w:rPr>
        <w:rFonts w:ascii="Calibri" w:hAnsi="Calibri" w:cs="Calibri"/>
        <w:sz w:val="22"/>
        <w:szCs w:val="22"/>
      </w:rPr>
      <w:t>Anexa</w:t>
    </w:r>
    <w:proofErr w:type="spellEnd"/>
    <w:r w:rsidRPr="0044521D">
      <w:rPr>
        <w:rFonts w:ascii="Calibri" w:hAnsi="Calibri" w:cs="Calibri"/>
        <w:sz w:val="22"/>
        <w:szCs w:val="22"/>
      </w:rPr>
      <w:t xml:space="preserve"> </w:t>
    </w:r>
    <w:r w:rsidR="00730205" w:rsidRPr="0044521D">
      <w:rPr>
        <w:rFonts w:ascii="Calibri" w:hAnsi="Calibri" w:cs="Calibri"/>
        <w:sz w:val="22"/>
        <w:szCs w:val="22"/>
      </w:rPr>
      <w:t>III</w:t>
    </w:r>
    <w:r w:rsidRPr="0044521D">
      <w:rPr>
        <w:rFonts w:ascii="Calibri" w:hAnsi="Calibri" w:cs="Calibri"/>
        <w:sz w:val="22"/>
        <w:szCs w:val="22"/>
      </w:rPr>
      <w:t xml:space="preserve"> </w:t>
    </w:r>
  </w:p>
  <w:p w14:paraId="3306CA02" w14:textId="77777777" w:rsidR="00641EC2" w:rsidRPr="00641EC2" w:rsidRDefault="00641EC2" w:rsidP="00641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22819569">
    <w:abstractNumId w:val="21"/>
  </w:num>
  <w:num w:numId="2" w16cid:durableId="892500775">
    <w:abstractNumId w:val="27"/>
  </w:num>
  <w:num w:numId="3" w16cid:durableId="2094232566">
    <w:abstractNumId w:val="13"/>
  </w:num>
  <w:num w:numId="4" w16cid:durableId="1125274216">
    <w:abstractNumId w:val="17"/>
  </w:num>
  <w:num w:numId="5" w16cid:durableId="1855611424">
    <w:abstractNumId w:val="30"/>
  </w:num>
  <w:num w:numId="6" w16cid:durableId="1943027071">
    <w:abstractNumId w:val="41"/>
  </w:num>
  <w:num w:numId="7" w16cid:durableId="178280795">
    <w:abstractNumId w:val="46"/>
  </w:num>
  <w:num w:numId="8" w16cid:durableId="433014389">
    <w:abstractNumId w:val="45"/>
  </w:num>
  <w:num w:numId="9" w16cid:durableId="45221655">
    <w:abstractNumId w:val="38"/>
  </w:num>
  <w:num w:numId="10" w16cid:durableId="701710861">
    <w:abstractNumId w:val="40"/>
  </w:num>
  <w:num w:numId="11" w16cid:durableId="1200095543">
    <w:abstractNumId w:val="11"/>
  </w:num>
  <w:num w:numId="12" w16cid:durableId="817574322">
    <w:abstractNumId w:val="5"/>
  </w:num>
  <w:num w:numId="13" w16cid:durableId="1660038472">
    <w:abstractNumId w:val="8"/>
  </w:num>
  <w:num w:numId="14" w16cid:durableId="949816319">
    <w:abstractNumId w:val="0"/>
  </w:num>
  <w:num w:numId="15" w16cid:durableId="1769427165">
    <w:abstractNumId w:val="19"/>
  </w:num>
  <w:num w:numId="16" w16cid:durableId="142745814">
    <w:abstractNumId w:val="37"/>
  </w:num>
  <w:num w:numId="17" w16cid:durableId="668100712">
    <w:abstractNumId w:val="18"/>
  </w:num>
  <w:num w:numId="18" w16cid:durableId="1462261084">
    <w:abstractNumId w:val="47"/>
  </w:num>
  <w:num w:numId="19" w16cid:durableId="676539878">
    <w:abstractNumId w:val="36"/>
  </w:num>
  <w:num w:numId="20" w16cid:durableId="944384015">
    <w:abstractNumId w:val="6"/>
  </w:num>
  <w:num w:numId="21" w16cid:durableId="346492616">
    <w:abstractNumId w:val="1"/>
  </w:num>
  <w:num w:numId="22" w16cid:durableId="608976293">
    <w:abstractNumId w:val="7"/>
  </w:num>
  <w:num w:numId="23" w16cid:durableId="949355128">
    <w:abstractNumId w:val="3"/>
  </w:num>
  <w:num w:numId="24" w16cid:durableId="1053238544">
    <w:abstractNumId w:val="20"/>
  </w:num>
  <w:num w:numId="25" w16cid:durableId="1107193896">
    <w:abstractNumId w:val="39"/>
  </w:num>
  <w:num w:numId="26" w16cid:durableId="105009011">
    <w:abstractNumId w:val="42"/>
  </w:num>
  <w:num w:numId="27" w16cid:durableId="10880603">
    <w:abstractNumId w:val="10"/>
  </w:num>
  <w:num w:numId="28" w16cid:durableId="1398211784">
    <w:abstractNumId w:val="48"/>
  </w:num>
  <w:num w:numId="29" w16cid:durableId="527068301">
    <w:abstractNumId w:val="15"/>
  </w:num>
  <w:num w:numId="30" w16cid:durableId="1160199433">
    <w:abstractNumId w:val="24"/>
  </w:num>
  <w:num w:numId="31" w16cid:durableId="1557542338">
    <w:abstractNumId w:val="32"/>
  </w:num>
  <w:num w:numId="32" w16cid:durableId="1956790153">
    <w:abstractNumId w:val="29"/>
  </w:num>
  <w:num w:numId="33" w16cid:durableId="1776049267">
    <w:abstractNumId w:val="33"/>
  </w:num>
  <w:num w:numId="34" w16cid:durableId="776172668">
    <w:abstractNumId w:val="4"/>
  </w:num>
  <w:num w:numId="35" w16cid:durableId="22025013">
    <w:abstractNumId w:val="26"/>
  </w:num>
  <w:num w:numId="36" w16cid:durableId="163136017">
    <w:abstractNumId w:val="2"/>
  </w:num>
  <w:num w:numId="37" w16cid:durableId="624584628">
    <w:abstractNumId w:val="23"/>
  </w:num>
  <w:num w:numId="38" w16cid:durableId="733891956">
    <w:abstractNumId w:val="25"/>
  </w:num>
  <w:num w:numId="39" w16cid:durableId="862935417">
    <w:abstractNumId w:val="9"/>
  </w:num>
  <w:num w:numId="40" w16cid:durableId="1175417497">
    <w:abstractNumId w:val="16"/>
  </w:num>
  <w:num w:numId="41" w16cid:durableId="1406342002">
    <w:abstractNumId w:val="35"/>
  </w:num>
  <w:num w:numId="42" w16cid:durableId="1739401185">
    <w:abstractNumId w:val="14"/>
  </w:num>
  <w:num w:numId="43" w16cid:durableId="1754165029">
    <w:abstractNumId w:val="43"/>
  </w:num>
  <w:num w:numId="44" w16cid:durableId="1633561531">
    <w:abstractNumId w:val="31"/>
  </w:num>
  <w:num w:numId="45" w16cid:durableId="1962766783">
    <w:abstractNumId w:val="28"/>
  </w:num>
  <w:num w:numId="46" w16cid:durableId="127673984">
    <w:abstractNumId w:val="44"/>
  </w:num>
  <w:num w:numId="47" w16cid:durableId="204803646">
    <w:abstractNumId w:val="12"/>
  </w:num>
  <w:num w:numId="48" w16cid:durableId="1716662064">
    <w:abstractNumId w:val="34"/>
  </w:num>
  <w:num w:numId="49" w16cid:durableId="1136716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4639"/>
    <w:rsid w:val="00321DCC"/>
    <w:rsid w:val="00333246"/>
    <w:rsid w:val="00335B87"/>
    <w:rsid w:val="00345496"/>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2F75"/>
    <w:rsid w:val="004439EC"/>
    <w:rsid w:val="0044521D"/>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A7FE9"/>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212A"/>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3E0A"/>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8814</Words>
  <Characters>50245</Characters>
  <Application>Microsoft Office Word</Application>
  <DocSecurity>0</DocSecurity>
  <Lines>418</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2023-02-10T13:20:00Z</dcterms:created>
  <dcterms:modified xsi:type="dcterms:W3CDTF">2023-03-16T08:26:00Z</dcterms:modified>
</cp:coreProperties>
</file>